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72D" w:rsidRDefault="009E172D" w:rsidP="009E172D">
      <w:pPr>
        <w:pStyle w:val="Heading1"/>
        <w:kinsoku w:val="0"/>
        <w:overflowPunct w:val="0"/>
        <w:spacing w:before="61" w:line="322" w:lineRule="exact"/>
        <w:ind w:left="978" w:right="1001" w:firstLine="1"/>
        <w:jc w:val="center"/>
        <w:rPr>
          <w:b w:val="0"/>
          <w:bCs w:val="0"/>
        </w:rPr>
      </w:pPr>
      <w:bookmarkStart w:id="0" w:name="_GoBack"/>
      <w:bookmarkEnd w:id="0"/>
      <w:r>
        <w:rPr>
          <w:spacing w:val="1"/>
        </w:rPr>
        <w:t>H</w:t>
      </w:r>
      <w:r>
        <w:t>u</w:t>
      </w:r>
      <w:r>
        <w:rPr>
          <w:spacing w:val="1"/>
        </w:rPr>
        <w:t>m</w:t>
      </w:r>
      <w:r>
        <w:t>boldt</w:t>
      </w:r>
      <w:r>
        <w:rPr>
          <w:spacing w:val="-11"/>
        </w:rPr>
        <w:t xml:space="preserve"> </w:t>
      </w:r>
      <w:r>
        <w:t>State</w:t>
      </w:r>
      <w:r>
        <w:rPr>
          <w:spacing w:val="-11"/>
        </w:rPr>
        <w:t xml:space="preserve"> </w:t>
      </w:r>
      <w:r>
        <w:rPr>
          <w:spacing w:val="1"/>
        </w:rPr>
        <w:t>U</w:t>
      </w:r>
      <w:r>
        <w:t>niversity</w:t>
      </w:r>
      <w:r>
        <w:rPr>
          <w:spacing w:val="-11"/>
        </w:rPr>
        <w:t xml:space="preserve"> </w:t>
      </w:r>
      <w:r>
        <w:rPr>
          <w:spacing w:val="1"/>
        </w:rPr>
        <w:t>H</w:t>
      </w:r>
      <w:r>
        <w:t>ealth</w:t>
      </w:r>
      <w:r>
        <w:rPr>
          <w:spacing w:val="-10"/>
        </w:rPr>
        <w:t xml:space="preserve"> </w:t>
      </w:r>
      <w:r>
        <w:t>and</w:t>
      </w:r>
      <w:r>
        <w:rPr>
          <w:spacing w:val="-11"/>
        </w:rPr>
        <w:t xml:space="preserve"> </w:t>
      </w:r>
      <w:r>
        <w:rPr>
          <w:spacing w:val="1"/>
        </w:rPr>
        <w:t>W</w:t>
      </w:r>
      <w:r>
        <w:t>ellness</w:t>
      </w:r>
      <w:r>
        <w:rPr>
          <w:spacing w:val="-11"/>
        </w:rPr>
        <w:t xml:space="preserve"> </w:t>
      </w:r>
      <w:r>
        <w:t>Institute</w:t>
      </w:r>
      <w:r>
        <w:rPr>
          <w:w w:val="99"/>
        </w:rPr>
        <w:t xml:space="preserve"> </w:t>
      </w:r>
      <w:r>
        <w:rPr>
          <w:spacing w:val="1"/>
        </w:rPr>
        <w:t>M</w:t>
      </w:r>
      <w:r>
        <w:t>edical</w:t>
      </w:r>
      <w:r>
        <w:rPr>
          <w:spacing w:val="-10"/>
        </w:rPr>
        <w:t xml:space="preserve"> </w:t>
      </w:r>
      <w:r>
        <w:t>Infor</w:t>
      </w:r>
      <w:r>
        <w:rPr>
          <w:spacing w:val="1"/>
        </w:rPr>
        <w:t>m</w:t>
      </w:r>
      <w:r>
        <w:t>ation</w:t>
      </w:r>
      <w:r>
        <w:rPr>
          <w:spacing w:val="-9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rPr>
          <w:spacing w:val="1"/>
        </w:rPr>
        <w:t>H</w:t>
      </w:r>
      <w:r>
        <w:t>istory</w:t>
      </w:r>
      <w:r>
        <w:rPr>
          <w:spacing w:val="-9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rPr>
          <w:spacing w:val="1"/>
        </w:rPr>
        <w:t>R</w:t>
      </w:r>
      <w:r>
        <w:t>elease</w:t>
      </w:r>
      <w:r>
        <w:rPr>
          <w:spacing w:val="-9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rPr>
          <w:spacing w:val="1"/>
        </w:rPr>
        <w:t>L</w:t>
      </w:r>
      <w:r>
        <w:t>iability</w:t>
      </w:r>
    </w:p>
    <w:p w:rsidR="009E172D" w:rsidRDefault="009E172D" w:rsidP="009E172D">
      <w:pPr>
        <w:kinsoku w:val="0"/>
        <w:overflowPunct w:val="0"/>
        <w:spacing w:before="13" w:line="220" w:lineRule="exact"/>
        <w:rPr>
          <w:sz w:val="22"/>
          <w:szCs w:val="22"/>
        </w:rPr>
      </w:pPr>
    </w:p>
    <w:p w:rsidR="009E172D" w:rsidRDefault="009E172D" w:rsidP="009E172D">
      <w:pPr>
        <w:tabs>
          <w:tab w:val="left" w:pos="8700"/>
        </w:tabs>
        <w:kinsoku w:val="0"/>
        <w:overflowPunct w:val="0"/>
        <w:spacing w:line="379" w:lineRule="auto"/>
        <w:ind w:left="100" w:right="137"/>
        <w:jc w:val="center"/>
        <w:rPr>
          <w:sz w:val="19"/>
          <w:szCs w:val="19"/>
        </w:rPr>
      </w:pPr>
      <w:r>
        <w:rPr>
          <w:spacing w:val="2"/>
          <w:w w:val="105"/>
          <w:sz w:val="19"/>
          <w:szCs w:val="19"/>
        </w:rPr>
        <w:t>N</w:t>
      </w:r>
      <w:r>
        <w:rPr>
          <w:spacing w:val="1"/>
          <w:w w:val="105"/>
          <w:sz w:val="19"/>
          <w:szCs w:val="19"/>
        </w:rPr>
        <w:t>a</w:t>
      </w:r>
      <w:r>
        <w:rPr>
          <w:spacing w:val="2"/>
          <w:w w:val="105"/>
          <w:sz w:val="19"/>
          <w:szCs w:val="19"/>
        </w:rPr>
        <w:t>m</w:t>
      </w:r>
      <w:r>
        <w:rPr>
          <w:w w:val="105"/>
          <w:sz w:val="19"/>
          <w:szCs w:val="19"/>
        </w:rPr>
        <w:t>e</w:t>
      </w:r>
      <w:r>
        <w:rPr>
          <w:spacing w:val="3"/>
          <w:sz w:val="19"/>
          <w:szCs w:val="19"/>
        </w:rPr>
        <w:t xml:space="preserve"> </w:t>
      </w:r>
      <w:r>
        <w:rPr>
          <w:w w:val="103"/>
          <w:sz w:val="19"/>
          <w:szCs w:val="19"/>
          <w:u w:val="single"/>
        </w:rPr>
        <w:t xml:space="preserve"> </w:t>
      </w:r>
      <w:r>
        <w:rPr>
          <w:sz w:val="19"/>
          <w:szCs w:val="19"/>
          <w:u w:val="single"/>
        </w:rPr>
        <w:tab/>
      </w:r>
      <w:r>
        <w:rPr>
          <w:w w:val="46"/>
          <w:sz w:val="19"/>
          <w:szCs w:val="19"/>
          <w:u w:val="single"/>
        </w:rPr>
        <w:t xml:space="preserve"> </w:t>
      </w:r>
      <w:r>
        <w:rPr>
          <w:sz w:val="19"/>
          <w:szCs w:val="19"/>
        </w:rPr>
        <w:t xml:space="preserve"> </w:t>
      </w:r>
      <w:r>
        <w:rPr>
          <w:spacing w:val="2"/>
          <w:w w:val="105"/>
          <w:sz w:val="19"/>
          <w:szCs w:val="19"/>
        </w:rPr>
        <w:t>A</w:t>
      </w:r>
      <w:r>
        <w:rPr>
          <w:spacing w:val="1"/>
          <w:w w:val="105"/>
          <w:sz w:val="19"/>
          <w:szCs w:val="19"/>
        </w:rPr>
        <w:t>ddres</w:t>
      </w:r>
      <w:r>
        <w:rPr>
          <w:w w:val="105"/>
          <w:sz w:val="19"/>
          <w:szCs w:val="19"/>
        </w:rPr>
        <w:t>s</w:t>
      </w:r>
      <w:r>
        <w:rPr>
          <w:spacing w:val="3"/>
          <w:sz w:val="19"/>
          <w:szCs w:val="19"/>
        </w:rPr>
        <w:t xml:space="preserve"> </w:t>
      </w:r>
      <w:r>
        <w:rPr>
          <w:w w:val="103"/>
          <w:sz w:val="19"/>
          <w:szCs w:val="19"/>
          <w:u w:val="single"/>
        </w:rPr>
        <w:t xml:space="preserve"> </w:t>
      </w:r>
      <w:r>
        <w:rPr>
          <w:sz w:val="19"/>
          <w:szCs w:val="19"/>
          <w:u w:val="single"/>
        </w:rPr>
        <w:tab/>
      </w:r>
    </w:p>
    <w:p w:rsidR="009E172D" w:rsidRDefault="009E172D" w:rsidP="009E172D">
      <w:pPr>
        <w:tabs>
          <w:tab w:val="left" w:pos="8700"/>
        </w:tabs>
        <w:kinsoku w:val="0"/>
        <w:overflowPunct w:val="0"/>
        <w:spacing w:line="379" w:lineRule="auto"/>
        <w:ind w:left="100" w:right="137"/>
        <w:jc w:val="center"/>
        <w:rPr>
          <w:sz w:val="19"/>
          <w:szCs w:val="19"/>
        </w:rPr>
        <w:sectPr w:rsidR="009E172D">
          <w:pgSz w:w="12240" w:h="15840"/>
          <w:pgMar w:top="1380" w:right="1680" w:bottom="960" w:left="1700" w:header="0" w:footer="751" w:gutter="0"/>
          <w:cols w:space="720" w:equalWidth="0">
            <w:col w:w="8860"/>
          </w:cols>
          <w:noEndnote/>
        </w:sectPr>
      </w:pPr>
    </w:p>
    <w:p w:rsidR="009E172D" w:rsidRDefault="009E172D" w:rsidP="009E172D">
      <w:pPr>
        <w:tabs>
          <w:tab w:val="left" w:pos="3587"/>
        </w:tabs>
        <w:kinsoku w:val="0"/>
        <w:overflowPunct w:val="0"/>
        <w:spacing w:before="4"/>
        <w:ind w:left="100"/>
        <w:rPr>
          <w:sz w:val="19"/>
          <w:szCs w:val="19"/>
        </w:rPr>
      </w:pPr>
      <w:r>
        <w:rPr>
          <w:spacing w:val="2"/>
          <w:w w:val="105"/>
          <w:sz w:val="19"/>
          <w:szCs w:val="19"/>
        </w:rPr>
        <w:lastRenderedPageBreak/>
        <w:t>H</w:t>
      </w:r>
      <w:r>
        <w:rPr>
          <w:spacing w:val="1"/>
          <w:w w:val="105"/>
          <w:sz w:val="19"/>
          <w:szCs w:val="19"/>
        </w:rPr>
        <w:t>o</w:t>
      </w:r>
      <w:r>
        <w:rPr>
          <w:spacing w:val="2"/>
          <w:w w:val="105"/>
          <w:sz w:val="19"/>
          <w:szCs w:val="19"/>
        </w:rPr>
        <w:t>m</w:t>
      </w:r>
      <w:r>
        <w:rPr>
          <w:w w:val="105"/>
          <w:sz w:val="19"/>
          <w:szCs w:val="19"/>
        </w:rPr>
        <w:t>e</w:t>
      </w:r>
      <w:r>
        <w:rPr>
          <w:spacing w:val="-19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Phon</w:t>
      </w:r>
      <w:r>
        <w:rPr>
          <w:w w:val="105"/>
          <w:sz w:val="19"/>
          <w:szCs w:val="19"/>
        </w:rPr>
        <w:t>e</w:t>
      </w:r>
      <w:r>
        <w:rPr>
          <w:spacing w:val="3"/>
          <w:sz w:val="19"/>
          <w:szCs w:val="19"/>
        </w:rPr>
        <w:t xml:space="preserve"> </w:t>
      </w:r>
      <w:r>
        <w:rPr>
          <w:w w:val="103"/>
          <w:sz w:val="19"/>
          <w:szCs w:val="19"/>
          <w:u w:val="single"/>
        </w:rPr>
        <w:t xml:space="preserve"> </w:t>
      </w:r>
      <w:r>
        <w:rPr>
          <w:sz w:val="19"/>
          <w:szCs w:val="19"/>
          <w:u w:val="single"/>
        </w:rPr>
        <w:tab/>
      </w:r>
    </w:p>
    <w:p w:rsidR="009E172D" w:rsidRDefault="009E172D" w:rsidP="009E172D">
      <w:pPr>
        <w:tabs>
          <w:tab w:val="left" w:pos="4226"/>
        </w:tabs>
        <w:kinsoku w:val="0"/>
        <w:overflowPunct w:val="0"/>
        <w:spacing w:before="4"/>
        <w:ind w:left="72"/>
        <w:rPr>
          <w:sz w:val="19"/>
          <w:szCs w:val="19"/>
        </w:rPr>
      </w:pPr>
      <w:r>
        <w:rPr>
          <w:w w:val="105"/>
        </w:rPr>
        <w:br w:type="column"/>
      </w:r>
      <w:r>
        <w:rPr>
          <w:spacing w:val="3"/>
          <w:w w:val="105"/>
          <w:sz w:val="19"/>
          <w:szCs w:val="19"/>
        </w:rPr>
        <w:lastRenderedPageBreak/>
        <w:t>W</w:t>
      </w:r>
      <w:r>
        <w:rPr>
          <w:spacing w:val="1"/>
          <w:w w:val="105"/>
          <w:sz w:val="19"/>
          <w:szCs w:val="19"/>
        </w:rPr>
        <w:t>or</w:t>
      </w:r>
      <w:r>
        <w:rPr>
          <w:w w:val="105"/>
          <w:sz w:val="19"/>
          <w:szCs w:val="19"/>
        </w:rPr>
        <w:t>k</w:t>
      </w:r>
      <w:r>
        <w:rPr>
          <w:spacing w:val="-17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Phon</w:t>
      </w:r>
      <w:r>
        <w:rPr>
          <w:w w:val="105"/>
          <w:sz w:val="19"/>
          <w:szCs w:val="19"/>
        </w:rPr>
        <w:t>e</w:t>
      </w:r>
      <w:r>
        <w:rPr>
          <w:spacing w:val="3"/>
          <w:sz w:val="19"/>
          <w:szCs w:val="19"/>
        </w:rPr>
        <w:t xml:space="preserve"> </w:t>
      </w:r>
      <w:r>
        <w:rPr>
          <w:w w:val="103"/>
          <w:sz w:val="19"/>
          <w:szCs w:val="19"/>
          <w:u w:val="single"/>
        </w:rPr>
        <w:t xml:space="preserve"> </w:t>
      </w:r>
      <w:r>
        <w:rPr>
          <w:sz w:val="19"/>
          <w:szCs w:val="19"/>
          <w:u w:val="single"/>
        </w:rPr>
        <w:tab/>
      </w:r>
      <w:r w:rsidR="00B90DFF">
        <w:rPr>
          <w:sz w:val="19"/>
          <w:szCs w:val="19"/>
          <w:u w:val="single"/>
        </w:rPr>
        <w:tab/>
      </w:r>
      <w:r w:rsidR="00B90DFF">
        <w:rPr>
          <w:sz w:val="19"/>
          <w:szCs w:val="19"/>
          <w:u w:val="single"/>
        </w:rPr>
        <w:tab/>
      </w:r>
    </w:p>
    <w:p w:rsidR="009E172D" w:rsidRDefault="009E172D" w:rsidP="009E172D">
      <w:pPr>
        <w:tabs>
          <w:tab w:val="left" w:pos="4226"/>
        </w:tabs>
        <w:kinsoku w:val="0"/>
        <w:overflowPunct w:val="0"/>
        <w:spacing w:before="4"/>
        <w:ind w:left="72"/>
        <w:rPr>
          <w:sz w:val="19"/>
          <w:szCs w:val="19"/>
        </w:rPr>
        <w:sectPr w:rsidR="009E172D">
          <w:type w:val="continuous"/>
          <w:pgSz w:w="12240" w:h="15840"/>
          <w:pgMar w:top="1360" w:right="1680" w:bottom="940" w:left="1700" w:header="720" w:footer="720" w:gutter="0"/>
          <w:cols w:num="2" w:space="720" w:equalWidth="0">
            <w:col w:w="3588" w:space="40"/>
            <w:col w:w="5232"/>
          </w:cols>
          <w:noEndnote/>
        </w:sectPr>
      </w:pPr>
    </w:p>
    <w:p w:rsidR="009E172D" w:rsidRDefault="009E172D" w:rsidP="009E172D">
      <w:pPr>
        <w:kinsoku w:val="0"/>
        <w:overflowPunct w:val="0"/>
        <w:spacing w:before="7" w:line="120" w:lineRule="exact"/>
        <w:rPr>
          <w:sz w:val="12"/>
          <w:szCs w:val="12"/>
        </w:rPr>
      </w:pPr>
    </w:p>
    <w:p w:rsidR="009E172D" w:rsidRPr="00777A6E" w:rsidRDefault="009E172D" w:rsidP="009E172D">
      <w:pPr>
        <w:tabs>
          <w:tab w:val="left" w:pos="1580"/>
        </w:tabs>
        <w:kinsoku w:val="0"/>
        <w:overflowPunct w:val="0"/>
        <w:ind w:left="100"/>
        <w:rPr>
          <w:sz w:val="19"/>
          <w:szCs w:val="19"/>
        </w:rPr>
      </w:pPr>
      <w:r>
        <w:rPr>
          <w:spacing w:val="2"/>
          <w:w w:val="105"/>
          <w:sz w:val="19"/>
          <w:szCs w:val="19"/>
        </w:rPr>
        <w:t>A</w:t>
      </w:r>
      <w:r>
        <w:rPr>
          <w:spacing w:val="1"/>
          <w:w w:val="105"/>
          <w:sz w:val="19"/>
          <w:szCs w:val="19"/>
        </w:rPr>
        <w:t>g</w:t>
      </w:r>
      <w:r>
        <w:rPr>
          <w:w w:val="105"/>
          <w:sz w:val="19"/>
          <w:szCs w:val="19"/>
        </w:rPr>
        <w:t>e</w:t>
      </w:r>
      <w:r w:rsidR="00777A6E">
        <w:rPr>
          <w:w w:val="105"/>
          <w:sz w:val="19"/>
          <w:szCs w:val="19"/>
        </w:rPr>
        <w:t xml:space="preserve"> __________</w:t>
      </w:r>
      <w:r>
        <w:rPr>
          <w:spacing w:val="3"/>
          <w:sz w:val="19"/>
          <w:szCs w:val="19"/>
        </w:rPr>
        <w:t xml:space="preserve"> </w:t>
      </w:r>
      <w:r>
        <w:rPr>
          <w:w w:val="103"/>
          <w:sz w:val="19"/>
          <w:szCs w:val="19"/>
          <w:u w:val="single"/>
        </w:rPr>
        <w:t xml:space="preserve"> </w:t>
      </w:r>
    </w:p>
    <w:p w:rsidR="009E172D" w:rsidRDefault="009E172D" w:rsidP="009E172D">
      <w:pPr>
        <w:kinsoku w:val="0"/>
        <w:overflowPunct w:val="0"/>
        <w:spacing w:before="7" w:line="120" w:lineRule="exact"/>
        <w:rPr>
          <w:sz w:val="12"/>
          <w:szCs w:val="12"/>
        </w:rPr>
      </w:pPr>
      <w:r>
        <w:br w:type="column"/>
      </w:r>
    </w:p>
    <w:p w:rsidR="009E172D" w:rsidRPr="00134C62" w:rsidRDefault="009E172D" w:rsidP="00777A6E">
      <w:pPr>
        <w:tabs>
          <w:tab w:val="left" w:pos="3602"/>
        </w:tabs>
        <w:kinsoku w:val="0"/>
        <w:overflowPunct w:val="0"/>
        <w:rPr>
          <w:sz w:val="19"/>
          <w:szCs w:val="19"/>
        </w:rPr>
      </w:pPr>
      <w:r>
        <w:rPr>
          <w:spacing w:val="2"/>
          <w:w w:val="105"/>
          <w:sz w:val="19"/>
          <w:szCs w:val="19"/>
        </w:rPr>
        <w:t>D</w:t>
      </w:r>
      <w:r>
        <w:rPr>
          <w:spacing w:val="1"/>
          <w:w w:val="105"/>
          <w:sz w:val="19"/>
          <w:szCs w:val="19"/>
        </w:rPr>
        <w:t>at</w:t>
      </w:r>
      <w:r>
        <w:rPr>
          <w:w w:val="105"/>
          <w:sz w:val="19"/>
          <w:szCs w:val="19"/>
        </w:rPr>
        <w:t>e</w:t>
      </w:r>
      <w:r>
        <w:rPr>
          <w:spacing w:val="-9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o</w:t>
      </w:r>
      <w:r>
        <w:rPr>
          <w:w w:val="105"/>
          <w:sz w:val="19"/>
          <w:szCs w:val="19"/>
        </w:rPr>
        <w:t>f</w:t>
      </w:r>
      <w:r>
        <w:rPr>
          <w:spacing w:val="-8"/>
          <w:w w:val="105"/>
          <w:sz w:val="19"/>
          <w:szCs w:val="19"/>
        </w:rPr>
        <w:t xml:space="preserve"> </w:t>
      </w:r>
      <w:r>
        <w:rPr>
          <w:spacing w:val="2"/>
          <w:w w:val="105"/>
          <w:sz w:val="19"/>
          <w:szCs w:val="19"/>
        </w:rPr>
        <w:t>B</w:t>
      </w:r>
      <w:r>
        <w:rPr>
          <w:spacing w:val="1"/>
          <w:w w:val="105"/>
          <w:sz w:val="19"/>
          <w:szCs w:val="19"/>
        </w:rPr>
        <w:t>irt</w:t>
      </w:r>
      <w:r>
        <w:rPr>
          <w:w w:val="105"/>
          <w:sz w:val="19"/>
          <w:szCs w:val="19"/>
        </w:rPr>
        <w:t>h</w:t>
      </w:r>
      <w:r>
        <w:rPr>
          <w:spacing w:val="4"/>
          <w:sz w:val="19"/>
          <w:szCs w:val="19"/>
        </w:rPr>
        <w:t xml:space="preserve"> </w:t>
      </w:r>
      <w:r>
        <w:rPr>
          <w:w w:val="103"/>
          <w:sz w:val="19"/>
          <w:szCs w:val="19"/>
          <w:u w:val="single"/>
        </w:rPr>
        <w:t xml:space="preserve"> </w:t>
      </w:r>
      <w:r w:rsidR="00134C62">
        <w:rPr>
          <w:sz w:val="19"/>
          <w:szCs w:val="19"/>
        </w:rPr>
        <w:t>__________________</w:t>
      </w:r>
    </w:p>
    <w:p w:rsidR="009E172D" w:rsidRDefault="009E172D" w:rsidP="009E172D">
      <w:pPr>
        <w:kinsoku w:val="0"/>
        <w:overflowPunct w:val="0"/>
        <w:spacing w:before="7" w:line="120" w:lineRule="exact"/>
        <w:rPr>
          <w:sz w:val="12"/>
          <w:szCs w:val="12"/>
        </w:rPr>
      </w:pPr>
      <w:r>
        <w:br w:type="column"/>
      </w:r>
    </w:p>
    <w:p w:rsidR="009E172D" w:rsidRDefault="009E172D" w:rsidP="00134C62">
      <w:pPr>
        <w:tabs>
          <w:tab w:val="left" w:pos="2236"/>
        </w:tabs>
        <w:kinsoku w:val="0"/>
        <w:overflowPunct w:val="0"/>
        <w:rPr>
          <w:sz w:val="19"/>
          <w:szCs w:val="19"/>
        </w:rPr>
      </w:pPr>
      <w:r>
        <w:rPr>
          <w:spacing w:val="2"/>
          <w:w w:val="105"/>
          <w:sz w:val="19"/>
          <w:szCs w:val="19"/>
        </w:rPr>
        <w:t>G</w:t>
      </w:r>
      <w:r>
        <w:rPr>
          <w:spacing w:val="1"/>
          <w:w w:val="105"/>
          <w:sz w:val="19"/>
          <w:szCs w:val="19"/>
        </w:rPr>
        <w:t>ende</w:t>
      </w:r>
      <w:r>
        <w:rPr>
          <w:w w:val="105"/>
          <w:sz w:val="19"/>
          <w:szCs w:val="19"/>
        </w:rPr>
        <w:t>r</w:t>
      </w:r>
      <w:r>
        <w:rPr>
          <w:spacing w:val="3"/>
          <w:sz w:val="19"/>
          <w:szCs w:val="19"/>
        </w:rPr>
        <w:t xml:space="preserve"> </w:t>
      </w:r>
      <w:r>
        <w:rPr>
          <w:w w:val="103"/>
          <w:sz w:val="19"/>
          <w:szCs w:val="19"/>
          <w:u w:val="single"/>
        </w:rPr>
        <w:t xml:space="preserve"> </w:t>
      </w:r>
      <w:r>
        <w:rPr>
          <w:sz w:val="19"/>
          <w:szCs w:val="19"/>
          <w:u w:val="single"/>
        </w:rPr>
        <w:tab/>
      </w:r>
      <w:r w:rsidR="00B90DFF">
        <w:rPr>
          <w:sz w:val="19"/>
          <w:szCs w:val="19"/>
          <w:u w:val="single"/>
        </w:rPr>
        <w:tab/>
      </w:r>
    </w:p>
    <w:p w:rsidR="009E172D" w:rsidRDefault="009E172D" w:rsidP="009E172D">
      <w:pPr>
        <w:tabs>
          <w:tab w:val="left" w:pos="2236"/>
        </w:tabs>
        <w:kinsoku w:val="0"/>
        <w:overflowPunct w:val="0"/>
        <w:ind w:left="100"/>
        <w:rPr>
          <w:sz w:val="19"/>
          <w:szCs w:val="19"/>
        </w:rPr>
        <w:sectPr w:rsidR="009E172D">
          <w:type w:val="continuous"/>
          <w:pgSz w:w="12240" w:h="15840"/>
          <w:pgMar w:top="1360" w:right="1680" w:bottom="940" w:left="1700" w:header="720" w:footer="720" w:gutter="0"/>
          <w:cols w:num="3" w:space="720" w:equalWidth="0">
            <w:col w:w="1582" w:space="151"/>
            <w:col w:w="3603" w:space="301"/>
            <w:col w:w="3223"/>
          </w:cols>
          <w:noEndnote/>
        </w:sectPr>
      </w:pPr>
    </w:p>
    <w:p w:rsidR="009E172D" w:rsidRDefault="009E172D" w:rsidP="009E172D">
      <w:pPr>
        <w:kinsoku w:val="0"/>
        <w:overflowPunct w:val="0"/>
        <w:spacing w:line="200" w:lineRule="exact"/>
        <w:rPr>
          <w:sz w:val="20"/>
          <w:szCs w:val="20"/>
        </w:rPr>
      </w:pPr>
    </w:p>
    <w:p w:rsidR="009E172D" w:rsidRDefault="009E172D" w:rsidP="009E172D">
      <w:pPr>
        <w:kinsoku w:val="0"/>
        <w:overflowPunct w:val="0"/>
        <w:spacing w:before="20" w:line="220" w:lineRule="exact"/>
        <w:rPr>
          <w:sz w:val="22"/>
          <w:szCs w:val="22"/>
        </w:rPr>
      </w:pPr>
    </w:p>
    <w:p w:rsidR="009E172D" w:rsidRDefault="009E172D" w:rsidP="009E172D">
      <w:pPr>
        <w:kinsoku w:val="0"/>
        <w:overflowPunct w:val="0"/>
        <w:spacing w:before="81" w:line="253" w:lineRule="auto"/>
        <w:ind w:left="100" w:right="212"/>
        <w:rPr>
          <w:sz w:val="19"/>
          <w:szCs w:val="19"/>
        </w:rPr>
      </w:pPr>
      <w:r>
        <w:rPr>
          <w:noProof/>
          <w:lang w:eastAsia="ko-KR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page">
                  <wp:posOffset>1132840</wp:posOffset>
                </wp:positionH>
                <wp:positionV relativeFrom="paragraph">
                  <wp:posOffset>-83185</wp:posOffset>
                </wp:positionV>
                <wp:extent cx="5506085" cy="25400"/>
                <wp:effectExtent l="8890" t="1270" r="0" b="1905"/>
                <wp:wrapNone/>
                <wp:docPr id="35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06085" cy="25400"/>
                          <a:chOff x="1784" y="-131"/>
                          <a:chExt cx="8671" cy="40"/>
                        </a:xfrm>
                      </wpg:grpSpPr>
                      <wps:wsp>
                        <wps:cNvPr id="36" name="Freeform 3"/>
                        <wps:cNvSpPr>
                          <a:spLocks/>
                        </wps:cNvSpPr>
                        <wps:spPr bwMode="auto">
                          <a:xfrm>
                            <a:off x="1799" y="-111"/>
                            <a:ext cx="8640" cy="20"/>
                          </a:xfrm>
                          <a:custGeom>
                            <a:avLst/>
                            <a:gdLst>
                              <a:gd name="T0" fmla="*/ 0 w 8640"/>
                              <a:gd name="T1" fmla="*/ 0 h 20"/>
                              <a:gd name="T2" fmla="*/ 8640 w 864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640" h="20">
                                <a:moveTo>
                                  <a:pt x="0" y="0"/>
                                </a:moveTo>
                                <a:lnTo>
                                  <a:pt x="8640" y="0"/>
                                </a:lnTo>
                              </a:path>
                            </a:pathLst>
                          </a:custGeom>
                          <a:noFill/>
                          <a:ln w="19558">
                            <a:solidFill>
                              <a:srgbClr val="ACA8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4"/>
                        <wps:cNvSpPr>
                          <a:spLocks/>
                        </wps:cNvSpPr>
                        <wps:spPr bwMode="auto">
                          <a:xfrm>
                            <a:off x="1799" y="-123"/>
                            <a:ext cx="8640" cy="20"/>
                          </a:xfrm>
                          <a:custGeom>
                            <a:avLst/>
                            <a:gdLst>
                              <a:gd name="T0" fmla="*/ 0 w 8640"/>
                              <a:gd name="T1" fmla="*/ 0 h 20"/>
                              <a:gd name="T2" fmla="*/ 8639 w 864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640" h="20">
                                <a:moveTo>
                                  <a:pt x="0" y="0"/>
                                </a:moveTo>
                                <a:lnTo>
                                  <a:pt x="8639" y="0"/>
                                </a:lnTo>
                              </a:path>
                            </a:pathLst>
                          </a:custGeom>
                          <a:noFill/>
                          <a:ln w="4317">
                            <a:solidFill>
                              <a:srgbClr val="AAAAA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5"/>
                        <wps:cNvSpPr>
                          <a:spLocks/>
                        </wps:cNvSpPr>
                        <wps:spPr bwMode="auto">
                          <a:xfrm>
                            <a:off x="10435" y="-125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2 h 20"/>
                              <a:gd name="T2" fmla="*/ 4 w 20"/>
                              <a:gd name="T3" fmla="*/ 2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2"/>
                                </a:moveTo>
                                <a:lnTo>
                                  <a:pt x="4" y="2"/>
                                </a:lnTo>
                              </a:path>
                            </a:pathLst>
                          </a:custGeom>
                          <a:noFill/>
                          <a:ln w="4317">
                            <a:solidFill>
                              <a:srgbClr val="EEEEEE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6"/>
                        <wps:cNvSpPr>
                          <a:spLocks/>
                        </wps:cNvSpPr>
                        <wps:spPr bwMode="auto">
                          <a:xfrm>
                            <a:off x="1799" y="-120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9 h 20"/>
                              <a:gd name="T2" fmla="*/ 4 w 20"/>
                              <a:gd name="T3" fmla="*/ 9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9"/>
                                </a:moveTo>
                                <a:lnTo>
                                  <a:pt x="4" y="9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AAAAA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Freeform 7"/>
                        <wps:cNvSpPr>
                          <a:spLocks/>
                        </wps:cNvSpPr>
                        <wps:spPr bwMode="auto">
                          <a:xfrm>
                            <a:off x="10435" y="-120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9 h 20"/>
                              <a:gd name="T2" fmla="*/ 4 w 20"/>
                              <a:gd name="T3" fmla="*/ 9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9"/>
                                </a:moveTo>
                                <a:lnTo>
                                  <a:pt x="4" y="9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EEEEEE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Freeform 8"/>
                        <wps:cNvSpPr>
                          <a:spLocks/>
                        </wps:cNvSpPr>
                        <wps:spPr bwMode="auto">
                          <a:xfrm>
                            <a:off x="1799" y="-101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2 h 20"/>
                              <a:gd name="T2" fmla="*/ 4 w 20"/>
                              <a:gd name="T3" fmla="*/ 2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2"/>
                                </a:moveTo>
                                <a:lnTo>
                                  <a:pt x="4" y="2"/>
                                </a:lnTo>
                              </a:path>
                            </a:pathLst>
                          </a:custGeom>
                          <a:noFill/>
                          <a:ln w="4318">
                            <a:solidFill>
                              <a:srgbClr val="AAAAA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Freeform 9"/>
                        <wps:cNvSpPr>
                          <a:spLocks/>
                        </wps:cNvSpPr>
                        <wps:spPr bwMode="auto">
                          <a:xfrm>
                            <a:off x="1799" y="-99"/>
                            <a:ext cx="8640" cy="20"/>
                          </a:xfrm>
                          <a:custGeom>
                            <a:avLst/>
                            <a:gdLst>
                              <a:gd name="T0" fmla="*/ 0 w 8640"/>
                              <a:gd name="T1" fmla="*/ 0 h 20"/>
                              <a:gd name="T2" fmla="*/ 8639 w 864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640" h="20">
                                <a:moveTo>
                                  <a:pt x="0" y="0"/>
                                </a:moveTo>
                                <a:lnTo>
                                  <a:pt x="8639" y="0"/>
                                </a:lnTo>
                              </a:path>
                            </a:pathLst>
                          </a:custGeom>
                          <a:noFill/>
                          <a:ln w="4318">
                            <a:solidFill>
                              <a:srgbClr val="EEEEEE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group id="Group 35" o:spid="_x0000_s1026" style="position:absolute;margin-left:89.2pt;margin-top:-6.55pt;width:433.55pt;height:2pt;z-index:-251657216;mso-position-horizontal-relative:page" coordorigin="1784,-131" coordsize="8671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" o:allowincell="f">
                <v:shape id="Freeform 3" o:spid="_x0000_s1027" style="position:absolute;left:1799;top:-111;width:8640;height:20;visibility:visible;mso-wrap-style:square;v-text-anchor:top" coordsize="864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v4XcQA&#10;AADbAAAADwAAAGRycy9kb3ducmV2LnhtbESP3WoCMRSE7wu+QzhC72rWFqSsZhcVrb0oBX8e4LA5&#10;Zhc3J9sk6rZP3wiCl8PMfMPMyt624kI+NI4VjEcZCOLK6YaNgsN+/fIOIkRkja1jUvBLAcpi8DTD&#10;XLsrb+myi0YkCIccFdQxdrmUoarJYhi5jjh5R+ctxiS9kdrjNcFtK1+zbCItNpwWauxoWVN12p2t&#10;gh//vTnT4q8y82AWm4/V6mvdZUo9D/v5FESkPj7C9/anVvA2gduX9ANk8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b+F3EAAAA2wAAAA8AAAAAAAAAAAAAAAAAmAIAAGRycy9k&#10;b3ducmV2LnhtbFBLBQYAAAAABAAEAPUAAACJAwAAAAA=&#10;" path="m,l8640,e" filled="f" strokecolor="#aca899" strokeweight="1.54pt">
                  <v:path arrowok="t" o:connecttype="custom" o:connectlocs="0,0;8640,0" o:connectangles="0,0"/>
                </v:shape>
                <v:shape id="Freeform 4" o:spid="_x0000_s1028" style="position:absolute;left:1799;top:-123;width:8640;height:20;visibility:visible;mso-wrap-style:square;v-text-anchor:top" coordsize="864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/PNsEA&#10;AADbAAAADwAAAGRycy9kb3ducmV2LnhtbESPQUvDQBSE70L/w/IK3uxGBS2x25IURK9NS8+P7Otu&#10;NPs2ZJ9N/PeuIHgcZuYbZrObQ6+uNKYusoH7VQGKuI22Y2fgdHy9W4NKgmyxj0wGvinBbru42WBp&#10;48QHujbiVIZwKtGAFxlKrVPrKWBaxYE4e5c4BpQsR6ftiFOGh14/FMWTDthxXvA40N5T+9l8BQPu&#10;YOup8peP41ut417qqjmLM+Z2OVcvoIRm+Q//td+tgcdn+P2Sf4De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zvzzbBAAAA2wAAAA8AAAAAAAAAAAAAAAAAmAIAAGRycy9kb3du&#10;cmV2LnhtbFBLBQYAAAAABAAEAPUAAACGAwAAAAA=&#10;" path="m,l8639,e" filled="f" strokecolor="#aaa" strokeweight=".1199mm">
                  <v:path arrowok="t" o:connecttype="custom" o:connectlocs="0,0;8639,0" o:connectangles="0,0"/>
                </v:shape>
                <v:shape id="Freeform 5" o:spid="_x0000_s1029" style="position:absolute;left:10435;top:-125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vvLcAA&#10;AADbAAAADwAAAGRycy9kb3ducmV2LnhtbERPzWrCQBC+F/oOyxS8lDqxQpHUVdqCIBUPRh9gyE6z&#10;abOzITvV+Pbdg9Djx/e/XI+hM2ceUhvFwmxagGGpo2ulsXA6bp4WYJKSOOqisIUrJ1iv7u+WVLp4&#10;kQOfK21MDpFUkgWv2peIqfYcKE1jz5K5rzgE0gyHBt1AlxweOnwuihcM1Epu8NTzh+f6p/oNFtz3&#10;scHtI+6U1KfPPW7ed9XM2snD+PYKRnnUf/HNvXUW5nls/pJ/AK7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RvvLcAAAADbAAAADwAAAAAAAAAAAAAAAACYAgAAZHJzL2Rvd25y&#10;ZXYueG1sUEsFBgAAAAAEAAQA9QAAAIUDAAAAAA==&#10;" path="m,2r4,e" filled="f" strokecolor="#eee" strokeweight=".1199mm">
                  <v:path arrowok="t" o:connecttype="custom" o:connectlocs="0,2;4,2" o:connectangles="0,0"/>
                </v:shape>
                <v:shape id="Freeform 6" o:spid="_x0000_s1030" style="position:absolute;left:1799;top:-120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JdBcUA&#10;AADbAAAADwAAAGRycy9kb3ducmV2LnhtbESP3WoCMRSE7wXfIRyhd25WC6Jbo6hQUEREW8TeHTbH&#10;/enmZN1E3b69KRR6OczMN8x03ppK3KlxhWUFgygGQZxaXXCm4PPjvT8G4TyyxsoyKfghB/NZtzPF&#10;RNsHH+h+9JkIEHYJKsi9rxMpXZqTQRfZmjh4F9sY9EE2mdQNPgLcVHIYxyNpsOCwkGNNq5zS7+PN&#10;KFhm5fJ83XO5XY1Hp3Q4+RqUu41SL7128QbCU+v/w3/ttVbwOoHfL+EHyNkT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4l0FxQAAANsAAAAPAAAAAAAAAAAAAAAAAJgCAABkcnMv&#10;ZG93bnJldi54bWxQSwUGAAAAAAQABAD1AAAAigMAAAAA&#10;" path="m,9r4,e" filled="f" strokecolor="#aaa" strokeweight=".37392mm">
                  <v:path arrowok="t" o:connecttype="custom" o:connectlocs="0,9;4,9" o:connectangles="0,0"/>
                </v:shape>
                <v:shape id="Freeform 7" o:spid="_x0000_s1031" style="position:absolute;left:10435;top:-120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H+bsEA&#10;AADbAAAADwAAAGRycy9kb3ducmV2LnhtbERPPWvDMBDdC/0P4gpdSiM3mMRxooQSMJRujTN0PKyL&#10;JWKdjKXEdn99NRQ6Pt737jC5TtxpCNazgrdFBoK48dpyq+BcV68FiBCRNXaeScFMAQ77x4cdltqP&#10;/EX3U2xFCuFQogITY19KGRpDDsPC98SJu/jBYUxwaKUecEzhrpPLLFtJh5ZTg8Gejoaa6+nmFPzU&#10;1Xdd2816fpGFWU23vLCfXqnnp+l9CyLSFP/Ff+4PrSBP69OX9APk/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JR/m7BAAAA2wAAAA8AAAAAAAAAAAAAAAAAmAIAAGRycy9kb3du&#10;cmV2LnhtbFBLBQYAAAAABAAEAPUAAACGAwAAAAA=&#10;" path="m,9r4,e" filled="f" strokecolor="#eee" strokeweight=".37392mm">
                  <v:path arrowok="t" o:connecttype="custom" o:connectlocs="0,9;4,9" o:connectangles="0,0"/>
                </v:shape>
                <v:shape id="Freeform 8" o:spid="_x0000_s1032" style="position:absolute;left:1799;top:-101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wSg8QA&#10;AADbAAAADwAAAGRycy9kb3ducmV2LnhtbESPQWvCQBSE74X+h+UVvBTdKFZK6iptQSjeTIK9PrPP&#10;JHT3bchuk9Rf7woFj8PMN8Ost6M1oqfON44VzGcJCOLS6YYrBUW+m76C8AFZo3FMCv7Iw3bz+LDG&#10;VLuBD9RnoRKxhH2KCuoQ2lRKX9Zk0c9cSxy9s+sshii7SuoOh1hujVwkyUpabDgu1NjSZ03lT/Zr&#10;FSzP7dCbU/7xfDEveZXtj8U3L5SaPI3vbyACjeEe/qe/dOTmcPsSf4Dc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aMEoPEAAAA2wAAAA8AAAAAAAAAAAAAAAAAmAIAAGRycy9k&#10;b3ducmV2LnhtbFBLBQYAAAAABAAEAPUAAACJAwAAAAA=&#10;" path="m,2r4,e" filled="f" strokecolor="#aaa" strokeweight=".34pt">
                  <v:path arrowok="t" o:connecttype="custom" o:connectlocs="0,2;4,2" o:connectangles="0,0"/>
                </v:shape>
                <v:shape id="Freeform 9" o:spid="_x0000_s1033" style="position:absolute;left:1799;top:-99;width:8640;height:20;visibility:visible;mso-wrap-style:square;v-text-anchor:top" coordsize="864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kO88QA&#10;AADbAAAADwAAAGRycy9kb3ducmV2LnhtbESPT2sCMRTE74LfITyht5pUipStUfyDtNRD7dreH5vn&#10;7tLNy5qk6/rtjVDwOMzMb5jZoreN6MiH2rGGp7ECQVw4U3Op4fuwfXwBESKywcYxabhQgMV8OJhh&#10;ZtyZv6jLYykShEOGGqoY20zKUFRkMYxdS5y8o/MWY5K+lMbjOcFtIydKTaXFmtNChS2tKyp+8z+r&#10;Ybf//Jl2ZFYf6m112qnLoTF+o/XDqF++gojUx3v4v/1uNDxP4PYl/QA5v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NJDvPEAAAA2wAAAA8AAAAAAAAAAAAAAAAAmAIAAGRycy9k&#10;b3ducmV2LnhtbFBLBQYAAAAABAAEAPUAAACJAwAAAAA=&#10;" path="m,l8639,e" filled="f" strokecolor="#eee" strokeweight=".34pt">
                  <v:path arrowok="t" o:connecttype="custom" o:connectlocs="0,0;8639,0" o:connectangles="0,0"/>
                </v:shape>
                <w10:wrap anchorx="page"/>
              </v:group>
            </w:pict>
          </mc:Fallback>
        </mc:AlternateContent>
      </w:r>
      <w:r>
        <w:rPr>
          <w:noProof/>
          <w:lang w:eastAsia="ko-KR"/>
        </w:rPr>
        <mc:AlternateContent>
          <mc:Choice Requires="wpg">
            <w:drawing>
              <wp:anchor distT="0" distB="0" distL="114300" distR="114300" simplePos="0" relativeHeight="251660288" behindDoc="1" locked="0" layoutInCell="0" allowOverlap="1">
                <wp:simplePos x="0" y="0"/>
                <wp:positionH relativeFrom="page">
                  <wp:posOffset>1132840</wp:posOffset>
                </wp:positionH>
                <wp:positionV relativeFrom="paragraph">
                  <wp:posOffset>748030</wp:posOffset>
                </wp:positionV>
                <wp:extent cx="5506085" cy="26035"/>
                <wp:effectExtent l="8890" t="3810" r="0" b="8255"/>
                <wp:wrapNone/>
                <wp:docPr id="27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06085" cy="26035"/>
                          <a:chOff x="1784" y="1178"/>
                          <a:chExt cx="8671" cy="41"/>
                        </a:xfrm>
                      </wpg:grpSpPr>
                      <wps:wsp>
                        <wps:cNvPr id="28" name="Freeform 11"/>
                        <wps:cNvSpPr>
                          <a:spLocks/>
                        </wps:cNvSpPr>
                        <wps:spPr bwMode="auto">
                          <a:xfrm>
                            <a:off x="1799" y="1199"/>
                            <a:ext cx="8640" cy="20"/>
                          </a:xfrm>
                          <a:custGeom>
                            <a:avLst/>
                            <a:gdLst>
                              <a:gd name="T0" fmla="*/ 0 w 8640"/>
                              <a:gd name="T1" fmla="*/ 0 h 20"/>
                              <a:gd name="T2" fmla="*/ 8640 w 864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640" h="20">
                                <a:moveTo>
                                  <a:pt x="0" y="0"/>
                                </a:moveTo>
                                <a:lnTo>
                                  <a:pt x="8640" y="0"/>
                                </a:lnTo>
                              </a:path>
                            </a:pathLst>
                          </a:custGeom>
                          <a:noFill/>
                          <a:ln w="19558">
                            <a:solidFill>
                              <a:srgbClr val="ACA8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Freeform 12"/>
                        <wps:cNvSpPr>
                          <a:spLocks/>
                        </wps:cNvSpPr>
                        <wps:spPr bwMode="auto">
                          <a:xfrm>
                            <a:off x="1799" y="1187"/>
                            <a:ext cx="8640" cy="20"/>
                          </a:xfrm>
                          <a:custGeom>
                            <a:avLst/>
                            <a:gdLst>
                              <a:gd name="T0" fmla="*/ 0 w 8640"/>
                              <a:gd name="T1" fmla="*/ 0 h 20"/>
                              <a:gd name="T2" fmla="*/ 8639 w 864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640" h="20">
                                <a:moveTo>
                                  <a:pt x="0" y="0"/>
                                </a:moveTo>
                                <a:lnTo>
                                  <a:pt x="8639" y="0"/>
                                </a:lnTo>
                              </a:path>
                            </a:pathLst>
                          </a:custGeom>
                          <a:noFill/>
                          <a:ln w="4318">
                            <a:solidFill>
                              <a:srgbClr val="AAAAA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13"/>
                        <wps:cNvSpPr>
                          <a:spLocks/>
                        </wps:cNvSpPr>
                        <wps:spPr bwMode="auto">
                          <a:xfrm>
                            <a:off x="10435" y="1184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2 h 20"/>
                              <a:gd name="T2" fmla="*/ 4 w 20"/>
                              <a:gd name="T3" fmla="*/ 2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2"/>
                                </a:moveTo>
                                <a:lnTo>
                                  <a:pt x="4" y="2"/>
                                </a:lnTo>
                              </a:path>
                            </a:pathLst>
                          </a:custGeom>
                          <a:noFill/>
                          <a:ln w="4318">
                            <a:solidFill>
                              <a:srgbClr val="EEEEEE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14"/>
                        <wps:cNvSpPr>
                          <a:spLocks/>
                        </wps:cNvSpPr>
                        <wps:spPr bwMode="auto">
                          <a:xfrm>
                            <a:off x="1799" y="1189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9 h 20"/>
                              <a:gd name="T2" fmla="*/ 4 w 20"/>
                              <a:gd name="T3" fmla="*/ 9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9"/>
                                </a:moveTo>
                                <a:lnTo>
                                  <a:pt x="4" y="9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AAAAA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Freeform 15"/>
                        <wps:cNvSpPr>
                          <a:spLocks/>
                        </wps:cNvSpPr>
                        <wps:spPr bwMode="auto">
                          <a:xfrm>
                            <a:off x="10435" y="1189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9 h 20"/>
                              <a:gd name="T2" fmla="*/ 4 w 20"/>
                              <a:gd name="T3" fmla="*/ 9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9"/>
                                </a:moveTo>
                                <a:lnTo>
                                  <a:pt x="4" y="9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EEEEEE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Freeform 16"/>
                        <wps:cNvSpPr>
                          <a:spLocks/>
                        </wps:cNvSpPr>
                        <wps:spPr bwMode="auto">
                          <a:xfrm>
                            <a:off x="1799" y="1208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2 h 20"/>
                              <a:gd name="T2" fmla="*/ 4 w 20"/>
                              <a:gd name="T3" fmla="*/ 2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2"/>
                                </a:moveTo>
                                <a:lnTo>
                                  <a:pt x="4" y="2"/>
                                </a:lnTo>
                              </a:path>
                            </a:pathLst>
                          </a:custGeom>
                          <a:noFill/>
                          <a:ln w="4317">
                            <a:solidFill>
                              <a:srgbClr val="AAAAA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17"/>
                        <wps:cNvSpPr>
                          <a:spLocks/>
                        </wps:cNvSpPr>
                        <wps:spPr bwMode="auto">
                          <a:xfrm>
                            <a:off x="1799" y="1211"/>
                            <a:ext cx="8640" cy="20"/>
                          </a:xfrm>
                          <a:custGeom>
                            <a:avLst/>
                            <a:gdLst>
                              <a:gd name="T0" fmla="*/ 0 w 8640"/>
                              <a:gd name="T1" fmla="*/ 0 h 20"/>
                              <a:gd name="T2" fmla="*/ 8639 w 864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640" h="20">
                                <a:moveTo>
                                  <a:pt x="0" y="0"/>
                                </a:moveTo>
                                <a:lnTo>
                                  <a:pt x="8639" y="0"/>
                                </a:lnTo>
                              </a:path>
                            </a:pathLst>
                          </a:custGeom>
                          <a:noFill/>
                          <a:ln w="4317">
                            <a:solidFill>
                              <a:srgbClr val="EEEEEE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group id="Group 27" o:spid="_x0000_s1026" style="position:absolute;margin-left:89.2pt;margin-top:58.9pt;width:433.55pt;height:2.05pt;z-index:-251656192;mso-position-horizontal-relative:page" coordorigin="1784,1178" coordsize="8671,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" o:allowincell="f">
                <v:shape id="Freeform 11" o:spid="_x0000_s1027" style="position:absolute;left:1799;top:1199;width:8640;height:20;visibility:visible;mso-wrap-style:square;v-text-anchor:top" coordsize="864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VFfacAA&#10;AADbAAAADwAAAGRycy9kb3ducmV2LnhtbERPzYrCMBC+C/sOYRb2pqkeFqlGUdHVgwhbfYChGdNi&#10;M+kmUatPbw7CHj++/+m8s424kQ+1YwXDQQaCuHS6ZqPgdNz0xyBCRNbYOCYFDwown330pphrd+df&#10;uhXRiBTCIUcFVYxtLmUoK7IYBq4lTtzZeYsxQW+k9nhP4baRoyz7lhZrTg0VtrSqqLwUV6vgzx+2&#10;V1o+S7MIZrn9Wa/3mzZT6uuzW0xAROriv/jt3mkFozQ2fUk/QM5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VFfacAAAADbAAAADwAAAAAAAAAAAAAAAACYAgAAZHJzL2Rvd25y&#10;ZXYueG1sUEsFBgAAAAAEAAQA9QAAAIUDAAAAAA==&#10;" path="m,l8640,e" filled="f" strokecolor="#aca899" strokeweight="1.54pt">
                  <v:path arrowok="t" o:connecttype="custom" o:connectlocs="0,0;8640,0" o:connectangles="0,0"/>
                </v:shape>
                <v:shape id="Freeform 12" o:spid="_x0000_s1028" style="position:absolute;left:1799;top:1187;width:8640;height:20;visibility:visible;mso-wrap-style:square;v-text-anchor:top" coordsize="864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MIAsMA&#10;AADbAAAADwAAAGRycy9kb3ducmV2LnhtbESPzWrDMBCE74W+g9hCb40cH9zUjRJCTaGQQxqnvS/W&#10;xjaxVkaSf/L2UaGQ4zAz3zDr7Ww6MZLzrWUFy0UCgriyuuVawc/p82UFwgdkjZ1lUnAlD9vN48Ma&#10;c20nPtJYhlpECPscFTQh9LmUvmrIoF/Ynjh6Z+sMhihdLbXDKcJNJ9MkyaTBluNCgz19NFRdysEo&#10;GOrfXdb17lCY18LsV8P4vcRRqeenefcOItAc7uH/9pdWkL7B35f4A+Tm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qMIAsMAAADbAAAADwAAAAAAAAAAAAAAAACYAgAAZHJzL2Rv&#10;d25yZXYueG1sUEsFBgAAAAAEAAQA9QAAAIgDAAAAAA==&#10;" path="m,l8639,e" filled="f" strokecolor="#aaa" strokeweight=".34pt">
                  <v:path arrowok="t" o:connecttype="custom" o:connectlocs="0,0;8639,0" o:connectangles="0,0"/>
                </v:shape>
                <v:shape id="Freeform 13" o:spid="_x0000_s1029" style="position:absolute;left:10435;top:1184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ka0K8AA&#10;AADbAAAADwAAAGRycy9kb3ducmV2LnhtbERPyWrDMBC9B/IPYgK9xXJaCMW1bEKgpi29ZDnkOFhT&#10;L7FGRlJt9++rQ6HHx9vzcjGDmMj5zrKCXZKCIK6t7rhRcL28bp9B+ICscbBMCn7IQ1msVzlm2s58&#10;oukcGhFD2GeooA1hzKT0dUsGfWJH4sh9WWcwROgaqR3OMdwM8jFN99Jgx7GhxZGOLdX387dRYPby&#10;/WP8TE/9bW7MzlV4rHpU6mGzHF5ABFrCv/jP/aYVPMX18Uv8AbL4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ka0K8AAAADbAAAADwAAAAAAAAAAAAAAAACYAgAAZHJzL2Rvd25y&#10;ZXYueG1sUEsFBgAAAAAEAAQA9QAAAIUDAAAAAA==&#10;" path="m,2r4,e" filled="f" strokecolor="#eee" strokeweight=".34pt">
                  <v:path arrowok="t" o:connecttype="custom" o:connectlocs="0,2;4,2" o:connectangles="0,0"/>
                </v:shape>
                <v:shape id="Freeform 14" o:spid="_x0000_s1030" style="position:absolute;left:1799;top:1189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RRA8UA&#10;AADbAAAADwAAAGRycy9kb3ducmV2LnhtbESP3WoCMRSE7wu+QziF3tXsWhBdjVIFoUWKqKXo3WFz&#10;3B83J+sm6vbtjSB4OczMN8x42ppKXKhxhWUFcTcCQZxaXXCm4He7eB+AcB5ZY2WZFPyTg+mk8zLG&#10;RNsrr+my8ZkIEHYJKsi9rxMpXZqTQde1NXHwDrYx6INsMqkbvAa4qWQvivrSYMFhIcea5jmlx83Z&#10;KJhl5Wx3WnG5nA/6f2lvuI/Ln2+l3l7bzxEIT61/hh/tL63gI4b7l/AD5OQ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lFEDxQAAANsAAAAPAAAAAAAAAAAAAAAAAJgCAABkcnMv&#10;ZG93bnJldi54bWxQSwUGAAAAAAQABAD1AAAAigMAAAAA&#10;" path="m,9r4,e" filled="f" strokecolor="#aaa" strokeweight=".37392mm">
                  <v:path arrowok="t" o:connecttype="custom" o:connectlocs="0,9;4,9" o:connectangles="0,0"/>
                </v:shape>
                <v:shape id="Freeform 15" o:spid="_x0000_s1031" style="position:absolute;left:10435;top:1189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m2/8QA&#10;AADbAAAADwAAAGRycy9kb3ducmV2LnhtbESPQWsCMRSE7wX/Q3hCL0WztaLrapRSEIo33R56fGye&#10;m+DmZdlEXf31Rij0OMzMN8xq07tGXKgL1rOC93EGgrjy2nKt4KfcjnIQISJrbDyTghsF2KwHLyss&#10;tL/yni6HWIsE4VCgAhNjW0gZKkMOw9i3xMk7+s5hTLKrpe7wmuCukZMsm0mHltOCwZa+DFWnw9kp&#10;uJfb37K0i/ntTeZm1p+nud15pV6H/ecSRKQ+/of/2t9awccEnl/SD5D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XJtv/EAAAA2wAAAA8AAAAAAAAAAAAAAAAAmAIAAGRycy9k&#10;b3ducmV2LnhtbFBLBQYAAAAABAAEAPUAAACJAwAAAAA=&#10;" path="m,9r4,e" filled="f" strokecolor="#eee" strokeweight=".37392mm">
                  <v:path arrowok="t" o:connecttype="custom" o:connectlocs="0,9;4,9" o:connectangles="0,0"/>
                </v:shape>
                <v:shape id="Freeform 16" o:spid="_x0000_s1032" style="position:absolute;left:1799;top:1208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4GSsYA&#10;AADbAAAADwAAAGRycy9kb3ducmV2LnhtbESPQWvCQBSE70L/w/IKXqTZVEsrqau0VaEgSDVSenxk&#10;n9nQ7NuQXTX+e1cQPA4z8w0zmXW2FkdqfeVYwXOSgiAunK64VLDLl09jED4ga6wdk4IzeZhNH3oT&#10;zLQ78YaO21CKCGGfoQITQpNJ6QtDFn3iGuLo7V1rMUTZllK3eIpwW8thmr5KixXHBYMNfRkq/rcH&#10;q+DzZ3WQOp/v/WC9+Hsxv6vNuXxTqv/YfbyDCNSFe/jW/tYKRiO4fok/QE4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N4GSsYAAADbAAAADwAAAAAAAAAAAAAAAACYAgAAZHJz&#10;L2Rvd25yZXYueG1sUEsFBgAAAAAEAAQA9QAAAIsDAAAAAA==&#10;" path="m,2r4,e" filled="f" strokecolor="#aaa" strokeweight=".1199mm">
                  <v:path arrowok="t" o:connecttype="custom" o:connectlocs="0,2;4,2" o:connectangles="0,0"/>
                </v:shape>
                <v:shape id="Freeform 17" o:spid="_x0000_s1033" style="position:absolute;left:1799;top:1211;width:8640;height:20;visibility:visible;mso-wrap-style:square;v-text-anchor:top" coordsize="864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D0bsUA&#10;AADbAAAADwAAAGRycy9kb3ducmV2LnhtbESPQWvCQBSE74X+h+UVehHd2LQi0U0oQqEXsVrB6yP7&#10;TILZt2l2NYm/3hUKHoeZ+YZZZr2pxYVaV1lWMJ1EIIhzqysuFOx/v8ZzEM4ja6wtk4KBHGTp89MS&#10;E2073tJl5wsRIOwSVFB63yRSurwkg25iG+LgHW1r0AfZFlK32AW4qeVbFM2kwYrDQokNrUrKT7uz&#10;UfBz3R5G12Gz5o86Nv159BcPHSr1+tJ/LkB46v0j/N/+1grid7h/CT9Apj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6sPRuxQAAANsAAAAPAAAAAAAAAAAAAAAAAJgCAABkcnMv&#10;ZG93bnJldi54bWxQSwUGAAAAAAQABAD1AAAAigMAAAAA&#10;" path="m,l8639,e" filled="f" strokecolor="#eee" strokeweight=".1199mm">
                  <v:path arrowok="t" o:connecttype="custom" o:connectlocs="0,0;8639,0" o:connectangles="0,0"/>
                </v:shape>
                <w10:wrap anchorx="page"/>
              </v:group>
            </w:pict>
          </mc:Fallback>
        </mc:AlternateContent>
      </w:r>
      <w:r>
        <w:rPr>
          <w:i/>
          <w:iCs/>
          <w:spacing w:val="1"/>
          <w:w w:val="105"/>
          <w:sz w:val="19"/>
          <w:szCs w:val="19"/>
        </w:rPr>
        <w:t>Th</w:t>
      </w:r>
      <w:r>
        <w:rPr>
          <w:i/>
          <w:iCs/>
          <w:w w:val="105"/>
          <w:sz w:val="19"/>
          <w:szCs w:val="19"/>
        </w:rPr>
        <w:t>e</w:t>
      </w:r>
      <w:r>
        <w:rPr>
          <w:i/>
          <w:iCs/>
          <w:spacing w:val="-9"/>
          <w:w w:val="105"/>
          <w:sz w:val="19"/>
          <w:szCs w:val="19"/>
        </w:rPr>
        <w:t xml:space="preserve"> </w:t>
      </w:r>
      <w:r>
        <w:rPr>
          <w:i/>
          <w:iCs/>
          <w:w w:val="105"/>
          <w:sz w:val="19"/>
          <w:szCs w:val="19"/>
        </w:rPr>
        <w:t>f</w:t>
      </w:r>
      <w:r>
        <w:rPr>
          <w:i/>
          <w:iCs/>
          <w:spacing w:val="1"/>
          <w:w w:val="105"/>
          <w:sz w:val="19"/>
          <w:szCs w:val="19"/>
        </w:rPr>
        <w:t>o</w:t>
      </w:r>
      <w:r>
        <w:rPr>
          <w:i/>
          <w:iCs/>
          <w:w w:val="105"/>
          <w:sz w:val="19"/>
          <w:szCs w:val="19"/>
        </w:rPr>
        <w:t>ll</w:t>
      </w:r>
      <w:r>
        <w:rPr>
          <w:i/>
          <w:iCs/>
          <w:spacing w:val="1"/>
          <w:w w:val="105"/>
          <w:sz w:val="19"/>
          <w:szCs w:val="19"/>
        </w:rPr>
        <w:t>o</w:t>
      </w:r>
      <w:r>
        <w:rPr>
          <w:i/>
          <w:iCs/>
          <w:spacing w:val="2"/>
          <w:w w:val="105"/>
          <w:sz w:val="19"/>
          <w:szCs w:val="19"/>
        </w:rPr>
        <w:t>w</w:t>
      </w:r>
      <w:r>
        <w:rPr>
          <w:i/>
          <w:iCs/>
          <w:w w:val="105"/>
          <w:sz w:val="19"/>
          <w:szCs w:val="19"/>
        </w:rPr>
        <w:t>i</w:t>
      </w:r>
      <w:r>
        <w:rPr>
          <w:i/>
          <w:iCs/>
          <w:spacing w:val="1"/>
          <w:w w:val="105"/>
          <w:sz w:val="19"/>
          <w:szCs w:val="19"/>
        </w:rPr>
        <w:t>n</w:t>
      </w:r>
      <w:r>
        <w:rPr>
          <w:i/>
          <w:iCs/>
          <w:w w:val="105"/>
          <w:sz w:val="19"/>
          <w:szCs w:val="19"/>
        </w:rPr>
        <w:t>g</w:t>
      </w:r>
      <w:r>
        <w:rPr>
          <w:i/>
          <w:iCs/>
          <w:spacing w:val="-8"/>
          <w:w w:val="105"/>
          <w:sz w:val="19"/>
          <w:szCs w:val="19"/>
        </w:rPr>
        <w:t xml:space="preserve"> </w:t>
      </w:r>
      <w:r>
        <w:rPr>
          <w:i/>
          <w:iCs/>
          <w:spacing w:val="1"/>
          <w:w w:val="105"/>
          <w:sz w:val="19"/>
          <w:szCs w:val="19"/>
        </w:rPr>
        <w:t>ques</w:t>
      </w:r>
      <w:r>
        <w:rPr>
          <w:i/>
          <w:iCs/>
          <w:w w:val="105"/>
          <w:sz w:val="19"/>
          <w:szCs w:val="19"/>
        </w:rPr>
        <w:t>ti</w:t>
      </w:r>
      <w:r>
        <w:rPr>
          <w:i/>
          <w:iCs/>
          <w:spacing w:val="1"/>
          <w:w w:val="105"/>
          <w:sz w:val="19"/>
          <w:szCs w:val="19"/>
        </w:rPr>
        <w:t>on</w:t>
      </w:r>
      <w:r>
        <w:rPr>
          <w:i/>
          <w:iCs/>
          <w:w w:val="105"/>
          <w:sz w:val="19"/>
          <w:szCs w:val="19"/>
        </w:rPr>
        <w:t>s</w:t>
      </w:r>
      <w:r>
        <w:rPr>
          <w:i/>
          <w:iCs/>
          <w:spacing w:val="-9"/>
          <w:w w:val="105"/>
          <w:sz w:val="19"/>
          <w:szCs w:val="19"/>
        </w:rPr>
        <w:t xml:space="preserve"> </w:t>
      </w:r>
      <w:r>
        <w:rPr>
          <w:i/>
          <w:iCs/>
          <w:spacing w:val="1"/>
          <w:w w:val="105"/>
          <w:sz w:val="19"/>
          <w:szCs w:val="19"/>
        </w:rPr>
        <w:t>ar</w:t>
      </w:r>
      <w:r>
        <w:rPr>
          <w:i/>
          <w:iCs/>
          <w:w w:val="105"/>
          <w:sz w:val="19"/>
          <w:szCs w:val="19"/>
        </w:rPr>
        <w:t>e</w:t>
      </w:r>
      <w:r>
        <w:rPr>
          <w:i/>
          <w:iCs/>
          <w:spacing w:val="-8"/>
          <w:w w:val="105"/>
          <w:sz w:val="19"/>
          <w:szCs w:val="19"/>
        </w:rPr>
        <w:t xml:space="preserve"> </w:t>
      </w:r>
      <w:r>
        <w:rPr>
          <w:i/>
          <w:iCs/>
          <w:spacing w:val="1"/>
          <w:w w:val="105"/>
          <w:sz w:val="19"/>
          <w:szCs w:val="19"/>
        </w:rPr>
        <w:t>des</w:t>
      </w:r>
      <w:r>
        <w:rPr>
          <w:i/>
          <w:iCs/>
          <w:w w:val="105"/>
          <w:sz w:val="19"/>
          <w:szCs w:val="19"/>
        </w:rPr>
        <w:t>i</w:t>
      </w:r>
      <w:r>
        <w:rPr>
          <w:i/>
          <w:iCs/>
          <w:spacing w:val="1"/>
          <w:w w:val="105"/>
          <w:sz w:val="19"/>
          <w:szCs w:val="19"/>
        </w:rPr>
        <w:t>gne</w:t>
      </w:r>
      <w:r>
        <w:rPr>
          <w:i/>
          <w:iCs/>
          <w:w w:val="105"/>
          <w:sz w:val="19"/>
          <w:szCs w:val="19"/>
        </w:rPr>
        <w:t>d</w:t>
      </w:r>
      <w:r>
        <w:rPr>
          <w:i/>
          <w:iCs/>
          <w:spacing w:val="-7"/>
          <w:w w:val="105"/>
          <w:sz w:val="19"/>
          <w:szCs w:val="19"/>
        </w:rPr>
        <w:t xml:space="preserve"> </w:t>
      </w:r>
      <w:r>
        <w:rPr>
          <w:i/>
          <w:iCs/>
          <w:w w:val="105"/>
          <w:sz w:val="19"/>
          <w:szCs w:val="19"/>
        </w:rPr>
        <w:t>to</w:t>
      </w:r>
      <w:r>
        <w:rPr>
          <w:i/>
          <w:iCs/>
          <w:spacing w:val="-8"/>
          <w:w w:val="105"/>
          <w:sz w:val="19"/>
          <w:szCs w:val="19"/>
        </w:rPr>
        <w:t xml:space="preserve"> </w:t>
      </w:r>
      <w:r>
        <w:rPr>
          <w:i/>
          <w:iCs/>
          <w:spacing w:val="1"/>
          <w:w w:val="105"/>
          <w:sz w:val="19"/>
          <w:szCs w:val="19"/>
        </w:rPr>
        <w:t>he</w:t>
      </w:r>
      <w:r>
        <w:rPr>
          <w:i/>
          <w:iCs/>
          <w:w w:val="105"/>
          <w:sz w:val="19"/>
          <w:szCs w:val="19"/>
        </w:rPr>
        <w:t>lp</w:t>
      </w:r>
      <w:r>
        <w:rPr>
          <w:i/>
          <w:iCs/>
          <w:spacing w:val="-8"/>
          <w:w w:val="105"/>
          <w:sz w:val="19"/>
          <w:szCs w:val="19"/>
        </w:rPr>
        <w:t xml:space="preserve"> </w:t>
      </w:r>
      <w:r>
        <w:rPr>
          <w:i/>
          <w:iCs/>
          <w:spacing w:val="1"/>
          <w:w w:val="105"/>
          <w:sz w:val="19"/>
          <w:szCs w:val="19"/>
        </w:rPr>
        <w:t>u</w:t>
      </w:r>
      <w:r>
        <w:rPr>
          <w:i/>
          <w:iCs/>
          <w:w w:val="105"/>
          <w:sz w:val="19"/>
          <w:szCs w:val="19"/>
        </w:rPr>
        <w:t>s</w:t>
      </w:r>
      <w:r>
        <w:rPr>
          <w:i/>
          <w:iCs/>
          <w:spacing w:val="-9"/>
          <w:w w:val="105"/>
          <w:sz w:val="19"/>
          <w:szCs w:val="19"/>
        </w:rPr>
        <w:t xml:space="preserve"> </w:t>
      </w:r>
      <w:r>
        <w:rPr>
          <w:i/>
          <w:iCs/>
          <w:w w:val="105"/>
          <w:sz w:val="19"/>
          <w:szCs w:val="19"/>
        </w:rPr>
        <w:t>t</w:t>
      </w:r>
      <w:r>
        <w:rPr>
          <w:i/>
          <w:iCs/>
          <w:spacing w:val="1"/>
          <w:w w:val="105"/>
          <w:sz w:val="19"/>
          <w:szCs w:val="19"/>
        </w:rPr>
        <w:t>a</w:t>
      </w:r>
      <w:r>
        <w:rPr>
          <w:i/>
          <w:iCs/>
          <w:w w:val="105"/>
          <w:sz w:val="19"/>
          <w:szCs w:val="19"/>
        </w:rPr>
        <w:t>il</w:t>
      </w:r>
      <w:r>
        <w:rPr>
          <w:i/>
          <w:iCs/>
          <w:spacing w:val="1"/>
          <w:w w:val="105"/>
          <w:sz w:val="19"/>
          <w:szCs w:val="19"/>
        </w:rPr>
        <w:t>o</w:t>
      </w:r>
      <w:r>
        <w:rPr>
          <w:i/>
          <w:iCs/>
          <w:w w:val="105"/>
          <w:sz w:val="19"/>
          <w:szCs w:val="19"/>
        </w:rPr>
        <w:t>r</w:t>
      </w:r>
      <w:r>
        <w:rPr>
          <w:i/>
          <w:iCs/>
          <w:spacing w:val="-8"/>
          <w:w w:val="105"/>
          <w:sz w:val="19"/>
          <w:szCs w:val="19"/>
        </w:rPr>
        <w:t xml:space="preserve"> </w:t>
      </w:r>
      <w:r>
        <w:rPr>
          <w:i/>
          <w:iCs/>
          <w:w w:val="105"/>
          <w:sz w:val="19"/>
          <w:szCs w:val="19"/>
        </w:rPr>
        <w:t>t</w:t>
      </w:r>
      <w:r>
        <w:rPr>
          <w:i/>
          <w:iCs/>
          <w:spacing w:val="1"/>
          <w:w w:val="105"/>
          <w:sz w:val="19"/>
          <w:szCs w:val="19"/>
        </w:rPr>
        <w:t>h</w:t>
      </w:r>
      <w:r>
        <w:rPr>
          <w:i/>
          <w:iCs/>
          <w:w w:val="105"/>
          <w:sz w:val="19"/>
          <w:szCs w:val="19"/>
        </w:rPr>
        <w:t>e</w:t>
      </w:r>
      <w:r>
        <w:rPr>
          <w:i/>
          <w:iCs/>
          <w:spacing w:val="-8"/>
          <w:w w:val="105"/>
          <w:sz w:val="19"/>
          <w:szCs w:val="19"/>
        </w:rPr>
        <w:t xml:space="preserve"> </w:t>
      </w:r>
      <w:r>
        <w:rPr>
          <w:i/>
          <w:iCs/>
          <w:spacing w:val="1"/>
          <w:w w:val="105"/>
          <w:sz w:val="19"/>
          <w:szCs w:val="19"/>
        </w:rPr>
        <w:t>hea</w:t>
      </w:r>
      <w:r>
        <w:rPr>
          <w:i/>
          <w:iCs/>
          <w:w w:val="105"/>
          <w:sz w:val="19"/>
          <w:szCs w:val="19"/>
        </w:rPr>
        <w:t>lth</w:t>
      </w:r>
      <w:r>
        <w:rPr>
          <w:i/>
          <w:iCs/>
          <w:spacing w:val="-8"/>
          <w:w w:val="105"/>
          <w:sz w:val="19"/>
          <w:szCs w:val="19"/>
        </w:rPr>
        <w:t xml:space="preserve"> </w:t>
      </w:r>
      <w:r>
        <w:rPr>
          <w:i/>
          <w:iCs/>
          <w:spacing w:val="1"/>
          <w:w w:val="105"/>
          <w:sz w:val="19"/>
          <w:szCs w:val="19"/>
        </w:rPr>
        <w:t>an</w:t>
      </w:r>
      <w:r>
        <w:rPr>
          <w:i/>
          <w:iCs/>
          <w:w w:val="105"/>
          <w:sz w:val="19"/>
          <w:szCs w:val="19"/>
        </w:rPr>
        <w:t>d</w:t>
      </w:r>
      <w:r>
        <w:rPr>
          <w:i/>
          <w:iCs/>
          <w:spacing w:val="-8"/>
          <w:w w:val="105"/>
          <w:sz w:val="19"/>
          <w:szCs w:val="19"/>
        </w:rPr>
        <w:t xml:space="preserve"> </w:t>
      </w:r>
      <w:r>
        <w:rPr>
          <w:i/>
          <w:iCs/>
          <w:w w:val="105"/>
          <w:sz w:val="19"/>
          <w:szCs w:val="19"/>
        </w:rPr>
        <w:t>fit</w:t>
      </w:r>
      <w:r>
        <w:rPr>
          <w:i/>
          <w:iCs/>
          <w:spacing w:val="1"/>
          <w:w w:val="105"/>
          <w:sz w:val="19"/>
          <w:szCs w:val="19"/>
        </w:rPr>
        <w:t>nes</w:t>
      </w:r>
      <w:r>
        <w:rPr>
          <w:i/>
          <w:iCs/>
          <w:w w:val="105"/>
          <w:sz w:val="19"/>
          <w:szCs w:val="19"/>
        </w:rPr>
        <w:t>s</w:t>
      </w:r>
      <w:r>
        <w:rPr>
          <w:i/>
          <w:iCs/>
          <w:spacing w:val="-9"/>
          <w:w w:val="105"/>
          <w:sz w:val="19"/>
          <w:szCs w:val="19"/>
        </w:rPr>
        <w:t xml:space="preserve"> </w:t>
      </w:r>
      <w:r>
        <w:rPr>
          <w:i/>
          <w:iCs/>
          <w:spacing w:val="1"/>
          <w:w w:val="105"/>
          <w:sz w:val="19"/>
          <w:szCs w:val="19"/>
        </w:rPr>
        <w:t>assess</w:t>
      </w:r>
      <w:r>
        <w:rPr>
          <w:i/>
          <w:iCs/>
          <w:spacing w:val="2"/>
          <w:w w:val="105"/>
          <w:sz w:val="19"/>
          <w:szCs w:val="19"/>
        </w:rPr>
        <w:t>m</w:t>
      </w:r>
      <w:r>
        <w:rPr>
          <w:i/>
          <w:iCs/>
          <w:spacing w:val="1"/>
          <w:w w:val="105"/>
          <w:sz w:val="19"/>
          <w:szCs w:val="19"/>
        </w:rPr>
        <w:t>en</w:t>
      </w:r>
      <w:r>
        <w:rPr>
          <w:i/>
          <w:iCs/>
          <w:w w:val="105"/>
          <w:sz w:val="19"/>
          <w:szCs w:val="19"/>
        </w:rPr>
        <w:t>t</w:t>
      </w:r>
      <w:r>
        <w:rPr>
          <w:i/>
          <w:iCs/>
          <w:spacing w:val="-8"/>
          <w:w w:val="105"/>
          <w:sz w:val="19"/>
          <w:szCs w:val="19"/>
        </w:rPr>
        <w:t xml:space="preserve"> </w:t>
      </w:r>
      <w:r>
        <w:rPr>
          <w:i/>
          <w:iCs/>
          <w:spacing w:val="1"/>
          <w:w w:val="105"/>
          <w:sz w:val="19"/>
          <w:szCs w:val="19"/>
        </w:rPr>
        <w:t>an</w:t>
      </w:r>
      <w:r>
        <w:rPr>
          <w:i/>
          <w:iCs/>
          <w:w w:val="105"/>
          <w:sz w:val="19"/>
          <w:szCs w:val="19"/>
        </w:rPr>
        <w:t>d</w:t>
      </w:r>
      <w:r>
        <w:rPr>
          <w:i/>
          <w:iCs/>
          <w:spacing w:val="-8"/>
          <w:w w:val="105"/>
          <w:sz w:val="19"/>
          <w:szCs w:val="19"/>
        </w:rPr>
        <w:t xml:space="preserve"> </w:t>
      </w:r>
      <w:r>
        <w:rPr>
          <w:i/>
          <w:iCs/>
          <w:w w:val="105"/>
          <w:sz w:val="19"/>
          <w:szCs w:val="19"/>
        </w:rPr>
        <w:t>f</w:t>
      </w:r>
      <w:r>
        <w:rPr>
          <w:i/>
          <w:iCs/>
          <w:spacing w:val="1"/>
          <w:w w:val="105"/>
          <w:sz w:val="19"/>
          <w:szCs w:val="19"/>
        </w:rPr>
        <w:t>o</w:t>
      </w:r>
      <w:r>
        <w:rPr>
          <w:i/>
          <w:iCs/>
          <w:w w:val="105"/>
          <w:sz w:val="19"/>
          <w:szCs w:val="19"/>
        </w:rPr>
        <w:t>ll</w:t>
      </w:r>
      <w:r>
        <w:rPr>
          <w:i/>
          <w:iCs/>
          <w:spacing w:val="1"/>
          <w:w w:val="105"/>
          <w:sz w:val="19"/>
          <w:szCs w:val="19"/>
        </w:rPr>
        <w:t>o</w:t>
      </w:r>
      <w:r>
        <w:rPr>
          <w:i/>
          <w:iCs/>
          <w:w w:val="105"/>
          <w:sz w:val="19"/>
          <w:szCs w:val="19"/>
        </w:rPr>
        <w:t>w</w:t>
      </w:r>
      <w:r>
        <w:rPr>
          <w:i/>
          <w:iCs/>
          <w:spacing w:val="1"/>
          <w:w w:val="105"/>
          <w:sz w:val="19"/>
          <w:szCs w:val="19"/>
        </w:rPr>
        <w:t>-up</w:t>
      </w:r>
      <w:r>
        <w:rPr>
          <w:i/>
          <w:iCs/>
          <w:spacing w:val="1"/>
          <w:w w:val="103"/>
          <w:sz w:val="19"/>
          <w:szCs w:val="19"/>
        </w:rPr>
        <w:t xml:space="preserve"> </w:t>
      </w:r>
      <w:r>
        <w:rPr>
          <w:i/>
          <w:iCs/>
          <w:spacing w:val="1"/>
          <w:w w:val="105"/>
          <w:sz w:val="19"/>
          <w:szCs w:val="19"/>
        </w:rPr>
        <w:t>counse</w:t>
      </w:r>
      <w:r>
        <w:rPr>
          <w:i/>
          <w:iCs/>
          <w:w w:val="105"/>
          <w:sz w:val="19"/>
          <w:szCs w:val="19"/>
        </w:rPr>
        <w:t>li</w:t>
      </w:r>
      <w:r>
        <w:rPr>
          <w:i/>
          <w:iCs/>
          <w:spacing w:val="1"/>
          <w:w w:val="105"/>
          <w:sz w:val="19"/>
          <w:szCs w:val="19"/>
        </w:rPr>
        <w:t>n</w:t>
      </w:r>
      <w:r>
        <w:rPr>
          <w:i/>
          <w:iCs/>
          <w:w w:val="105"/>
          <w:sz w:val="19"/>
          <w:szCs w:val="19"/>
        </w:rPr>
        <w:t>g</w:t>
      </w:r>
      <w:r>
        <w:rPr>
          <w:i/>
          <w:iCs/>
          <w:spacing w:val="-7"/>
          <w:w w:val="105"/>
          <w:sz w:val="19"/>
          <w:szCs w:val="19"/>
        </w:rPr>
        <w:t xml:space="preserve"> </w:t>
      </w:r>
      <w:r>
        <w:rPr>
          <w:i/>
          <w:iCs/>
          <w:w w:val="105"/>
          <w:sz w:val="19"/>
          <w:szCs w:val="19"/>
        </w:rPr>
        <w:t>to</w:t>
      </w:r>
      <w:r>
        <w:rPr>
          <w:i/>
          <w:iCs/>
          <w:spacing w:val="-6"/>
          <w:w w:val="105"/>
          <w:sz w:val="19"/>
          <w:szCs w:val="19"/>
        </w:rPr>
        <w:t xml:space="preserve"> </w:t>
      </w:r>
      <w:r>
        <w:rPr>
          <w:i/>
          <w:iCs/>
          <w:spacing w:val="1"/>
          <w:w w:val="105"/>
          <w:sz w:val="19"/>
          <w:szCs w:val="19"/>
        </w:rPr>
        <w:t>you</w:t>
      </w:r>
      <w:r>
        <w:rPr>
          <w:i/>
          <w:iCs/>
          <w:w w:val="105"/>
          <w:sz w:val="19"/>
          <w:szCs w:val="19"/>
        </w:rPr>
        <w:t>r</w:t>
      </w:r>
      <w:r>
        <w:rPr>
          <w:i/>
          <w:iCs/>
          <w:spacing w:val="-7"/>
          <w:w w:val="105"/>
          <w:sz w:val="19"/>
          <w:szCs w:val="19"/>
        </w:rPr>
        <w:t xml:space="preserve"> </w:t>
      </w:r>
      <w:r>
        <w:rPr>
          <w:i/>
          <w:iCs/>
          <w:spacing w:val="1"/>
          <w:w w:val="105"/>
          <w:sz w:val="19"/>
          <w:szCs w:val="19"/>
        </w:rPr>
        <w:t>persona</w:t>
      </w:r>
      <w:r>
        <w:rPr>
          <w:i/>
          <w:iCs/>
          <w:w w:val="105"/>
          <w:sz w:val="19"/>
          <w:szCs w:val="19"/>
        </w:rPr>
        <w:t>l</w:t>
      </w:r>
      <w:r>
        <w:rPr>
          <w:i/>
          <w:iCs/>
          <w:spacing w:val="-7"/>
          <w:w w:val="105"/>
          <w:sz w:val="19"/>
          <w:szCs w:val="19"/>
        </w:rPr>
        <w:t xml:space="preserve"> </w:t>
      </w:r>
      <w:r>
        <w:rPr>
          <w:i/>
          <w:iCs/>
          <w:spacing w:val="1"/>
          <w:w w:val="105"/>
          <w:sz w:val="19"/>
          <w:szCs w:val="19"/>
        </w:rPr>
        <w:t>s</w:t>
      </w:r>
      <w:r>
        <w:rPr>
          <w:i/>
          <w:iCs/>
          <w:w w:val="105"/>
          <w:sz w:val="19"/>
          <w:szCs w:val="19"/>
        </w:rPr>
        <w:t>it</w:t>
      </w:r>
      <w:r>
        <w:rPr>
          <w:i/>
          <w:iCs/>
          <w:spacing w:val="1"/>
          <w:w w:val="105"/>
          <w:sz w:val="19"/>
          <w:szCs w:val="19"/>
        </w:rPr>
        <w:t>ua</w:t>
      </w:r>
      <w:r>
        <w:rPr>
          <w:i/>
          <w:iCs/>
          <w:w w:val="105"/>
          <w:sz w:val="19"/>
          <w:szCs w:val="19"/>
        </w:rPr>
        <w:t>ti</w:t>
      </w:r>
      <w:r>
        <w:rPr>
          <w:i/>
          <w:iCs/>
          <w:spacing w:val="1"/>
          <w:w w:val="105"/>
          <w:sz w:val="19"/>
          <w:szCs w:val="19"/>
        </w:rPr>
        <w:t>on</w:t>
      </w:r>
      <w:r>
        <w:rPr>
          <w:i/>
          <w:iCs/>
          <w:w w:val="105"/>
          <w:sz w:val="19"/>
          <w:szCs w:val="19"/>
        </w:rPr>
        <w:t>.</w:t>
      </w:r>
      <w:r>
        <w:rPr>
          <w:i/>
          <w:iCs/>
          <w:spacing w:val="35"/>
          <w:w w:val="105"/>
          <w:sz w:val="19"/>
          <w:szCs w:val="19"/>
        </w:rPr>
        <w:t xml:space="preserve"> </w:t>
      </w:r>
      <w:r>
        <w:rPr>
          <w:i/>
          <w:iCs/>
          <w:spacing w:val="1"/>
          <w:w w:val="105"/>
          <w:sz w:val="19"/>
          <w:szCs w:val="19"/>
        </w:rPr>
        <w:t>I</w:t>
      </w:r>
      <w:r>
        <w:rPr>
          <w:i/>
          <w:iCs/>
          <w:w w:val="105"/>
          <w:sz w:val="19"/>
          <w:szCs w:val="19"/>
        </w:rPr>
        <w:t>t</w:t>
      </w:r>
      <w:r>
        <w:rPr>
          <w:i/>
          <w:iCs/>
          <w:spacing w:val="-7"/>
          <w:w w:val="105"/>
          <w:sz w:val="19"/>
          <w:szCs w:val="19"/>
        </w:rPr>
        <w:t xml:space="preserve"> </w:t>
      </w:r>
      <w:r>
        <w:rPr>
          <w:i/>
          <w:iCs/>
          <w:w w:val="105"/>
          <w:sz w:val="19"/>
          <w:szCs w:val="19"/>
        </w:rPr>
        <w:t>is</w:t>
      </w:r>
      <w:r>
        <w:rPr>
          <w:i/>
          <w:iCs/>
          <w:spacing w:val="-8"/>
          <w:w w:val="105"/>
          <w:sz w:val="19"/>
          <w:szCs w:val="19"/>
        </w:rPr>
        <w:t xml:space="preserve"> </w:t>
      </w:r>
      <w:r>
        <w:rPr>
          <w:i/>
          <w:iCs/>
          <w:spacing w:val="1"/>
          <w:w w:val="105"/>
          <w:sz w:val="19"/>
          <w:szCs w:val="19"/>
        </w:rPr>
        <w:t>ex</w:t>
      </w:r>
      <w:r>
        <w:rPr>
          <w:i/>
          <w:iCs/>
          <w:w w:val="105"/>
          <w:sz w:val="19"/>
          <w:szCs w:val="19"/>
        </w:rPr>
        <w:t>t</w:t>
      </w:r>
      <w:r>
        <w:rPr>
          <w:i/>
          <w:iCs/>
          <w:spacing w:val="1"/>
          <w:w w:val="105"/>
          <w:sz w:val="19"/>
          <w:szCs w:val="19"/>
        </w:rPr>
        <w:t>re</w:t>
      </w:r>
      <w:r>
        <w:rPr>
          <w:i/>
          <w:iCs/>
          <w:spacing w:val="2"/>
          <w:w w:val="105"/>
          <w:sz w:val="19"/>
          <w:szCs w:val="19"/>
        </w:rPr>
        <w:t>m</w:t>
      </w:r>
      <w:r>
        <w:rPr>
          <w:i/>
          <w:iCs/>
          <w:spacing w:val="1"/>
          <w:w w:val="105"/>
          <w:sz w:val="19"/>
          <w:szCs w:val="19"/>
        </w:rPr>
        <w:t>e</w:t>
      </w:r>
      <w:r>
        <w:rPr>
          <w:i/>
          <w:iCs/>
          <w:w w:val="105"/>
          <w:sz w:val="19"/>
          <w:szCs w:val="19"/>
        </w:rPr>
        <w:t>ly</w:t>
      </w:r>
      <w:r>
        <w:rPr>
          <w:i/>
          <w:iCs/>
          <w:spacing w:val="-7"/>
          <w:w w:val="105"/>
          <w:sz w:val="19"/>
          <w:szCs w:val="19"/>
        </w:rPr>
        <w:t xml:space="preserve"> </w:t>
      </w:r>
      <w:r>
        <w:rPr>
          <w:i/>
          <w:iCs/>
          <w:w w:val="105"/>
          <w:sz w:val="19"/>
          <w:szCs w:val="19"/>
        </w:rPr>
        <w:t>i</w:t>
      </w:r>
      <w:r>
        <w:rPr>
          <w:i/>
          <w:iCs/>
          <w:spacing w:val="2"/>
          <w:w w:val="105"/>
          <w:sz w:val="19"/>
          <w:szCs w:val="19"/>
        </w:rPr>
        <w:t>m</w:t>
      </w:r>
      <w:r>
        <w:rPr>
          <w:i/>
          <w:iCs/>
          <w:spacing w:val="1"/>
          <w:w w:val="105"/>
          <w:sz w:val="19"/>
          <w:szCs w:val="19"/>
        </w:rPr>
        <w:t>por</w:t>
      </w:r>
      <w:r>
        <w:rPr>
          <w:i/>
          <w:iCs/>
          <w:w w:val="105"/>
          <w:sz w:val="19"/>
          <w:szCs w:val="19"/>
        </w:rPr>
        <w:t>t</w:t>
      </w:r>
      <w:r>
        <w:rPr>
          <w:i/>
          <w:iCs/>
          <w:spacing w:val="1"/>
          <w:w w:val="105"/>
          <w:sz w:val="19"/>
          <w:szCs w:val="19"/>
        </w:rPr>
        <w:t>an</w:t>
      </w:r>
      <w:r>
        <w:rPr>
          <w:i/>
          <w:iCs/>
          <w:w w:val="105"/>
          <w:sz w:val="19"/>
          <w:szCs w:val="19"/>
        </w:rPr>
        <w:t>t</w:t>
      </w:r>
      <w:r>
        <w:rPr>
          <w:i/>
          <w:iCs/>
          <w:spacing w:val="-7"/>
          <w:w w:val="105"/>
          <w:sz w:val="19"/>
          <w:szCs w:val="19"/>
        </w:rPr>
        <w:t xml:space="preserve"> </w:t>
      </w:r>
      <w:r>
        <w:rPr>
          <w:i/>
          <w:iCs/>
          <w:w w:val="105"/>
          <w:sz w:val="19"/>
          <w:szCs w:val="19"/>
        </w:rPr>
        <w:t>f</w:t>
      </w:r>
      <w:r>
        <w:rPr>
          <w:i/>
          <w:iCs/>
          <w:spacing w:val="1"/>
          <w:w w:val="105"/>
          <w:sz w:val="19"/>
          <w:szCs w:val="19"/>
        </w:rPr>
        <w:t>o</w:t>
      </w:r>
      <w:r>
        <w:rPr>
          <w:i/>
          <w:iCs/>
          <w:w w:val="105"/>
          <w:sz w:val="19"/>
          <w:szCs w:val="19"/>
        </w:rPr>
        <w:t>r</w:t>
      </w:r>
      <w:r>
        <w:rPr>
          <w:i/>
          <w:iCs/>
          <w:spacing w:val="-7"/>
          <w:w w:val="105"/>
          <w:sz w:val="19"/>
          <w:szCs w:val="19"/>
        </w:rPr>
        <w:t xml:space="preserve"> </w:t>
      </w:r>
      <w:r>
        <w:rPr>
          <w:i/>
          <w:iCs/>
          <w:spacing w:val="1"/>
          <w:w w:val="105"/>
          <w:sz w:val="19"/>
          <w:szCs w:val="19"/>
        </w:rPr>
        <w:t>u</w:t>
      </w:r>
      <w:r>
        <w:rPr>
          <w:i/>
          <w:iCs/>
          <w:w w:val="105"/>
          <w:sz w:val="19"/>
          <w:szCs w:val="19"/>
        </w:rPr>
        <w:t>s</w:t>
      </w:r>
      <w:r>
        <w:rPr>
          <w:i/>
          <w:iCs/>
          <w:spacing w:val="-7"/>
          <w:w w:val="105"/>
          <w:sz w:val="19"/>
          <w:szCs w:val="19"/>
        </w:rPr>
        <w:t xml:space="preserve"> </w:t>
      </w:r>
      <w:r>
        <w:rPr>
          <w:i/>
          <w:iCs/>
          <w:w w:val="105"/>
          <w:sz w:val="19"/>
          <w:szCs w:val="19"/>
        </w:rPr>
        <w:t>to</w:t>
      </w:r>
      <w:r>
        <w:rPr>
          <w:i/>
          <w:iCs/>
          <w:spacing w:val="-6"/>
          <w:w w:val="105"/>
          <w:sz w:val="19"/>
          <w:szCs w:val="19"/>
        </w:rPr>
        <w:t xml:space="preserve"> </w:t>
      </w:r>
      <w:r>
        <w:rPr>
          <w:i/>
          <w:iCs/>
          <w:spacing w:val="1"/>
          <w:w w:val="105"/>
          <w:sz w:val="19"/>
          <w:szCs w:val="19"/>
        </w:rPr>
        <w:t>kno</w:t>
      </w:r>
      <w:r>
        <w:rPr>
          <w:i/>
          <w:iCs/>
          <w:w w:val="105"/>
          <w:sz w:val="19"/>
          <w:szCs w:val="19"/>
        </w:rPr>
        <w:t>w</w:t>
      </w:r>
      <w:r>
        <w:rPr>
          <w:i/>
          <w:iCs/>
          <w:spacing w:val="-6"/>
          <w:w w:val="105"/>
          <w:sz w:val="19"/>
          <w:szCs w:val="19"/>
        </w:rPr>
        <w:t xml:space="preserve"> </w:t>
      </w:r>
      <w:r>
        <w:rPr>
          <w:i/>
          <w:iCs/>
          <w:w w:val="105"/>
          <w:sz w:val="19"/>
          <w:szCs w:val="19"/>
        </w:rPr>
        <w:t>if</w:t>
      </w:r>
      <w:r>
        <w:rPr>
          <w:i/>
          <w:iCs/>
          <w:spacing w:val="-8"/>
          <w:w w:val="105"/>
          <w:sz w:val="19"/>
          <w:szCs w:val="19"/>
        </w:rPr>
        <w:t xml:space="preserve"> </w:t>
      </w:r>
      <w:r>
        <w:rPr>
          <w:i/>
          <w:iCs/>
          <w:spacing w:val="1"/>
          <w:w w:val="105"/>
          <w:sz w:val="19"/>
          <w:szCs w:val="19"/>
        </w:rPr>
        <w:t>yo</w:t>
      </w:r>
      <w:r>
        <w:rPr>
          <w:i/>
          <w:iCs/>
          <w:w w:val="105"/>
          <w:sz w:val="19"/>
          <w:szCs w:val="19"/>
        </w:rPr>
        <w:t>u</w:t>
      </w:r>
      <w:r>
        <w:rPr>
          <w:i/>
          <w:iCs/>
          <w:spacing w:val="-6"/>
          <w:w w:val="105"/>
          <w:sz w:val="19"/>
          <w:szCs w:val="19"/>
        </w:rPr>
        <w:t xml:space="preserve"> </w:t>
      </w:r>
      <w:r>
        <w:rPr>
          <w:i/>
          <w:iCs/>
          <w:spacing w:val="1"/>
          <w:w w:val="105"/>
          <w:sz w:val="19"/>
          <w:szCs w:val="19"/>
        </w:rPr>
        <w:t>hav</w:t>
      </w:r>
      <w:r>
        <w:rPr>
          <w:i/>
          <w:iCs/>
          <w:w w:val="105"/>
          <w:sz w:val="19"/>
          <w:szCs w:val="19"/>
        </w:rPr>
        <w:t>e</w:t>
      </w:r>
      <w:r>
        <w:rPr>
          <w:i/>
          <w:iCs/>
          <w:spacing w:val="-7"/>
          <w:w w:val="105"/>
          <w:sz w:val="19"/>
          <w:szCs w:val="19"/>
        </w:rPr>
        <w:t xml:space="preserve"> </w:t>
      </w:r>
      <w:r>
        <w:rPr>
          <w:i/>
          <w:iCs/>
          <w:spacing w:val="1"/>
          <w:w w:val="105"/>
          <w:sz w:val="19"/>
          <w:szCs w:val="19"/>
        </w:rPr>
        <w:t>an</w:t>
      </w:r>
      <w:r>
        <w:rPr>
          <w:i/>
          <w:iCs/>
          <w:w w:val="105"/>
          <w:sz w:val="19"/>
          <w:szCs w:val="19"/>
        </w:rPr>
        <w:t>y</w:t>
      </w:r>
      <w:r>
        <w:rPr>
          <w:i/>
          <w:iCs/>
          <w:spacing w:val="-7"/>
          <w:w w:val="105"/>
          <w:sz w:val="19"/>
          <w:szCs w:val="19"/>
        </w:rPr>
        <w:t xml:space="preserve"> </w:t>
      </w:r>
      <w:r>
        <w:rPr>
          <w:i/>
          <w:iCs/>
          <w:spacing w:val="2"/>
          <w:w w:val="105"/>
          <w:sz w:val="19"/>
          <w:szCs w:val="19"/>
        </w:rPr>
        <w:t>m</w:t>
      </w:r>
      <w:r>
        <w:rPr>
          <w:i/>
          <w:iCs/>
          <w:spacing w:val="1"/>
          <w:w w:val="105"/>
          <w:sz w:val="19"/>
          <w:szCs w:val="19"/>
        </w:rPr>
        <w:t>ed</w:t>
      </w:r>
      <w:r>
        <w:rPr>
          <w:i/>
          <w:iCs/>
          <w:w w:val="105"/>
          <w:sz w:val="19"/>
          <w:szCs w:val="19"/>
        </w:rPr>
        <w:t>i</w:t>
      </w:r>
      <w:r>
        <w:rPr>
          <w:i/>
          <w:iCs/>
          <w:spacing w:val="1"/>
          <w:w w:val="105"/>
          <w:sz w:val="19"/>
          <w:szCs w:val="19"/>
        </w:rPr>
        <w:t>ca</w:t>
      </w:r>
      <w:r>
        <w:rPr>
          <w:i/>
          <w:iCs/>
          <w:w w:val="105"/>
          <w:sz w:val="19"/>
          <w:szCs w:val="19"/>
        </w:rPr>
        <w:t>l</w:t>
      </w:r>
      <w:r>
        <w:rPr>
          <w:i/>
          <w:iCs/>
          <w:w w:val="103"/>
          <w:sz w:val="19"/>
          <w:szCs w:val="19"/>
        </w:rPr>
        <w:t xml:space="preserve"> </w:t>
      </w:r>
      <w:r>
        <w:rPr>
          <w:i/>
          <w:iCs/>
          <w:spacing w:val="1"/>
          <w:w w:val="105"/>
          <w:sz w:val="19"/>
          <w:szCs w:val="19"/>
        </w:rPr>
        <w:t>cond</w:t>
      </w:r>
      <w:r>
        <w:rPr>
          <w:i/>
          <w:iCs/>
          <w:w w:val="105"/>
          <w:sz w:val="19"/>
          <w:szCs w:val="19"/>
        </w:rPr>
        <w:t>iti</w:t>
      </w:r>
      <w:r>
        <w:rPr>
          <w:i/>
          <w:iCs/>
          <w:spacing w:val="1"/>
          <w:w w:val="105"/>
          <w:sz w:val="19"/>
          <w:szCs w:val="19"/>
        </w:rPr>
        <w:t>on</w:t>
      </w:r>
      <w:r>
        <w:rPr>
          <w:i/>
          <w:iCs/>
          <w:w w:val="105"/>
          <w:sz w:val="19"/>
          <w:szCs w:val="19"/>
        </w:rPr>
        <w:t>s</w:t>
      </w:r>
      <w:r>
        <w:rPr>
          <w:i/>
          <w:iCs/>
          <w:spacing w:val="-8"/>
          <w:w w:val="105"/>
          <w:sz w:val="19"/>
          <w:szCs w:val="19"/>
        </w:rPr>
        <w:t xml:space="preserve"> </w:t>
      </w:r>
      <w:r>
        <w:rPr>
          <w:i/>
          <w:iCs/>
          <w:spacing w:val="2"/>
          <w:w w:val="105"/>
          <w:sz w:val="19"/>
          <w:szCs w:val="19"/>
        </w:rPr>
        <w:t>w</w:t>
      </w:r>
      <w:r>
        <w:rPr>
          <w:i/>
          <w:iCs/>
          <w:spacing w:val="1"/>
          <w:w w:val="105"/>
          <w:sz w:val="19"/>
          <w:szCs w:val="19"/>
        </w:rPr>
        <w:t>h</w:t>
      </w:r>
      <w:r>
        <w:rPr>
          <w:i/>
          <w:iCs/>
          <w:w w:val="105"/>
          <w:sz w:val="19"/>
          <w:szCs w:val="19"/>
        </w:rPr>
        <w:t>i</w:t>
      </w:r>
      <w:r>
        <w:rPr>
          <w:i/>
          <w:iCs/>
          <w:spacing w:val="1"/>
          <w:w w:val="105"/>
          <w:sz w:val="19"/>
          <w:szCs w:val="19"/>
        </w:rPr>
        <w:t>c</w:t>
      </w:r>
      <w:r>
        <w:rPr>
          <w:i/>
          <w:iCs/>
          <w:w w:val="105"/>
          <w:sz w:val="19"/>
          <w:szCs w:val="19"/>
        </w:rPr>
        <w:t>h</w:t>
      </w:r>
      <w:r>
        <w:rPr>
          <w:i/>
          <w:iCs/>
          <w:spacing w:val="-6"/>
          <w:w w:val="105"/>
          <w:sz w:val="19"/>
          <w:szCs w:val="19"/>
        </w:rPr>
        <w:t xml:space="preserve"> </w:t>
      </w:r>
      <w:r>
        <w:rPr>
          <w:i/>
          <w:iCs/>
          <w:spacing w:val="2"/>
          <w:w w:val="105"/>
          <w:sz w:val="19"/>
          <w:szCs w:val="19"/>
        </w:rPr>
        <w:t>m</w:t>
      </w:r>
      <w:r>
        <w:rPr>
          <w:i/>
          <w:iCs/>
          <w:spacing w:val="1"/>
          <w:w w:val="105"/>
          <w:sz w:val="19"/>
          <w:szCs w:val="19"/>
        </w:rPr>
        <w:t>a</w:t>
      </w:r>
      <w:r>
        <w:rPr>
          <w:i/>
          <w:iCs/>
          <w:w w:val="105"/>
          <w:sz w:val="19"/>
          <w:szCs w:val="19"/>
        </w:rPr>
        <w:t>y</w:t>
      </w:r>
      <w:r>
        <w:rPr>
          <w:i/>
          <w:iCs/>
          <w:spacing w:val="-8"/>
          <w:w w:val="105"/>
          <w:sz w:val="19"/>
          <w:szCs w:val="19"/>
        </w:rPr>
        <w:t xml:space="preserve"> </w:t>
      </w:r>
      <w:r>
        <w:rPr>
          <w:i/>
          <w:iCs/>
          <w:spacing w:val="1"/>
          <w:w w:val="105"/>
          <w:sz w:val="19"/>
          <w:szCs w:val="19"/>
        </w:rPr>
        <w:t>a</w:t>
      </w:r>
      <w:r>
        <w:rPr>
          <w:i/>
          <w:iCs/>
          <w:w w:val="105"/>
          <w:sz w:val="19"/>
          <w:szCs w:val="19"/>
        </w:rPr>
        <w:t>ff</w:t>
      </w:r>
      <w:r>
        <w:rPr>
          <w:i/>
          <w:iCs/>
          <w:spacing w:val="1"/>
          <w:w w:val="105"/>
          <w:sz w:val="19"/>
          <w:szCs w:val="19"/>
        </w:rPr>
        <w:t>ec</w:t>
      </w:r>
      <w:r>
        <w:rPr>
          <w:i/>
          <w:iCs/>
          <w:w w:val="105"/>
          <w:sz w:val="19"/>
          <w:szCs w:val="19"/>
        </w:rPr>
        <w:t>t</w:t>
      </w:r>
      <w:r>
        <w:rPr>
          <w:i/>
          <w:iCs/>
          <w:spacing w:val="-7"/>
          <w:w w:val="105"/>
          <w:sz w:val="19"/>
          <w:szCs w:val="19"/>
        </w:rPr>
        <w:t xml:space="preserve"> </w:t>
      </w:r>
      <w:r>
        <w:rPr>
          <w:i/>
          <w:iCs/>
          <w:spacing w:val="1"/>
          <w:w w:val="105"/>
          <w:sz w:val="19"/>
          <w:szCs w:val="19"/>
        </w:rPr>
        <w:t>you</w:t>
      </w:r>
      <w:r>
        <w:rPr>
          <w:i/>
          <w:iCs/>
          <w:w w:val="105"/>
          <w:sz w:val="19"/>
          <w:szCs w:val="19"/>
        </w:rPr>
        <w:t>r</w:t>
      </w:r>
      <w:r>
        <w:rPr>
          <w:i/>
          <w:iCs/>
          <w:spacing w:val="-8"/>
          <w:w w:val="105"/>
          <w:sz w:val="19"/>
          <w:szCs w:val="19"/>
        </w:rPr>
        <w:t xml:space="preserve"> </w:t>
      </w:r>
      <w:r>
        <w:rPr>
          <w:i/>
          <w:iCs/>
          <w:w w:val="105"/>
          <w:sz w:val="19"/>
          <w:szCs w:val="19"/>
        </w:rPr>
        <w:t>t</w:t>
      </w:r>
      <w:r>
        <w:rPr>
          <w:i/>
          <w:iCs/>
          <w:spacing w:val="1"/>
          <w:w w:val="105"/>
          <w:sz w:val="19"/>
          <w:szCs w:val="19"/>
        </w:rPr>
        <w:t>es</w:t>
      </w:r>
      <w:r>
        <w:rPr>
          <w:i/>
          <w:iCs/>
          <w:w w:val="105"/>
          <w:sz w:val="19"/>
          <w:szCs w:val="19"/>
        </w:rPr>
        <w:t>ti</w:t>
      </w:r>
      <w:r>
        <w:rPr>
          <w:i/>
          <w:iCs/>
          <w:spacing w:val="1"/>
          <w:w w:val="105"/>
          <w:sz w:val="19"/>
          <w:szCs w:val="19"/>
        </w:rPr>
        <w:t>n</w:t>
      </w:r>
      <w:r>
        <w:rPr>
          <w:i/>
          <w:iCs/>
          <w:w w:val="105"/>
          <w:sz w:val="19"/>
          <w:szCs w:val="19"/>
        </w:rPr>
        <w:t>g</w:t>
      </w:r>
      <w:r>
        <w:rPr>
          <w:i/>
          <w:iCs/>
          <w:spacing w:val="-6"/>
          <w:w w:val="105"/>
          <w:sz w:val="19"/>
          <w:szCs w:val="19"/>
        </w:rPr>
        <w:t xml:space="preserve"> </w:t>
      </w:r>
      <w:r>
        <w:rPr>
          <w:i/>
          <w:iCs/>
          <w:spacing w:val="1"/>
          <w:w w:val="105"/>
          <w:sz w:val="19"/>
          <w:szCs w:val="19"/>
        </w:rPr>
        <w:t>proces</w:t>
      </w:r>
      <w:r>
        <w:rPr>
          <w:i/>
          <w:iCs/>
          <w:w w:val="105"/>
          <w:sz w:val="19"/>
          <w:szCs w:val="19"/>
        </w:rPr>
        <w:t>s</w:t>
      </w:r>
      <w:r>
        <w:rPr>
          <w:i/>
          <w:iCs/>
          <w:spacing w:val="-8"/>
          <w:w w:val="105"/>
          <w:sz w:val="19"/>
          <w:szCs w:val="19"/>
        </w:rPr>
        <w:t xml:space="preserve"> </w:t>
      </w:r>
      <w:r>
        <w:rPr>
          <w:i/>
          <w:iCs/>
          <w:spacing w:val="1"/>
          <w:w w:val="105"/>
          <w:sz w:val="19"/>
          <w:szCs w:val="19"/>
        </w:rPr>
        <w:t>o</w:t>
      </w:r>
      <w:r>
        <w:rPr>
          <w:i/>
          <w:iCs/>
          <w:w w:val="105"/>
          <w:sz w:val="19"/>
          <w:szCs w:val="19"/>
        </w:rPr>
        <w:t>r</w:t>
      </w:r>
      <w:r>
        <w:rPr>
          <w:i/>
          <w:iCs/>
          <w:spacing w:val="-7"/>
          <w:w w:val="105"/>
          <w:sz w:val="19"/>
          <w:szCs w:val="19"/>
        </w:rPr>
        <w:t xml:space="preserve"> </w:t>
      </w:r>
      <w:r>
        <w:rPr>
          <w:i/>
          <w:iCs/>
          <w:spacing w:val="1"/>
          <w:w w:val="105"/>
          <w:sz w:val="19"/>
          <w:szCs w:val="19"/>
        </w:rPr>
        <w:t>you</w:t>
      </w:r>
      <w:r>
        <w:rPr>
          <w:i/>
          <w:iCs/>
          <w:w w:val="105"/>
          <w:sz w:val="19"/>
          <w:szCs w:val="19"/>
        </w:rPr>
        <w:t>r</w:t>
      </w:r>
      <w:r>
        <w:rPr>
          <w:i/>
          <w:iCs/>
          <w:spacing w:val="-8"/>
          <w:w w:val="105"/>
          <w:sz w:val="19"/>
          <w:szCs w:val="19"/>
        </w:rPr>
        <w:t xml:space="preserve"> </w:t>
      </w:r>
      <w:r>
        <w:rPr>
          <w:i/>
          <w:iCs/>
          <w:spacing w:val="1"/>
          <w:w w:val="105"/>
          <w:sz w:val="19"/>
          <w:szCs w:val="19"/>
        </w:rPr>
        <w:t>progres</w:t>
      </w:r>
      <w:r>
        <w:rPr>
          <w:i/>
          <w:iCs/>
          <w:w w:val="105"/>
          <w:sz w:val="19"/>
          <w:szCs w:val="19"/>
        </w:rPr>
        <w:t>s</w:t>
      </w:r>
      <w:r>
        <w:rPr>
          <w:i/>
          <w:iCs/>
          <w:spacing w:val="-7"/>
          <w:w w:val="105"/>
          <w:sz w:val="19"/>
          <w:szCs w:val="19"/>
        </w:rPr>
        <w:t xml:space="preserve"> </w:t>
      </w:r>
      <w:r>
        <w:rPr>
          <w:i/>
          <w:iCs/>
          <w:spacing w:val="2"/>
          <w:w w:val="105"/>
          <w:sz w:val="19"/>
          <w:szCs w:val="19"/>
        </w:rPr>
        <w:t>i</w:t>
      </w:r>
      <w:r>
        <w:rPr>
          <w:i/>
          <w:iCs/>
          <w:w w:val="105"/>
          <w:sz w:val="19"/>
          <w:szCs w:val="19"/>
        </w:rPr>
        <w:t>n</w:t>
      </w:r>
      <w:r>
        <w:rPr>
          <w:i/>
          <w:iCs/>
          <w:spacing w:val="-7"/>
          <w:w w:val="105"/>
          <w:sz w:val="19"/>
          <w:szCs w:val="19"/>
        </w:rPr>
        <w:t xml:space="preserve"> </w:t>
      </w:r>
      <w:r>
        <w:rPr>
          <w:i/>
          <w:iCs/>
          <w:spacing w:val="1"/>
          <w:w w:val="105"/>
          <w:sz w:val="19"/>
          <w:szCs w:val="19"/>
        </w:rPr>
        <w:t>ou</w:t>
      </w:r>
      <w:r>
        <w:rPr>
          <w:i/>
          <w:iCs/>
          <w:w w:val="105"/>
          <w:sz w:val="19"/>
          <w:szCs w:val="19"/>
        </w:rPr>
        <w:t>r</w:t>
      </w:r>
      <w:r>
        <w:rPr>
          <w:i/>
          <w:iCs/>
          <w:spacing w:val="-7"/>
          <w:w w:val="105"/>
          <w:sz w:val="19"/>
          <w:szCs w:val="19"/>
        </w:rPr>
        <w:t xml:space="preserve"> </w:t>
      </w:r>
      <w:r>
        <w:rPr>
          <w:i/>
          <w:iCs/>
          <w:spacing w:val="1"/>
          <w:w w:val="105"/>
          <w:sz w:val="19"/>
          <w:szCs w:val="19"/>
        </w:rPr>
        <w:t>progra</w:t>
      </w:r>
      <w:r>
        <w:rPr>
          <w:i/>
          <w:iCs/>
          <w:spacing w:val="2"/>
          <w:w w:val="105"/>
          <w:sz w:val="19"/>
          <w:szCs w:val="19"/>
        </w:rPr>
        <w:t>m</w:t>
      </w:r>
      <w:r>
        <w:rPr>
          <w:i/>
          <w:iCs/>
          <w:w w:val="105"/>
          <w:sz w:val="19"/>
          <w:szCs w:val="19"/>
        </w:rPr>
        <w:t>.</w:t>
      </w:r>
      <w:r>
        <w:rPr>
          <w:i/>
          <w:iCs/>
          <w:spacing w:val="34"/>
          <w:w w:val="105"/>
          <w:sz w:val="19"/>
          <w:szCs w:val="19"/>
        </w:rPr>
        <w:t xml:space="preserve"> </w:t>
      </w:r>
      <w:r>
        <w:rPr>
          <w:i/>
          <w:iCs/>
          <w:spacing w:val="2"/>
          <w:w w:val="105"/>
          <w:sz w:val="19"/>
          <w:szCs w:val="19"/>
        </w:rPr>
        <w:t>P</w:t>
      </w:r>
      <w:r>
        <w:rPr>
          <w:i/>
          <w:iCs/>
          <w:w w:val="105"/>
          <w:sz w:val="19"/>
          <w:szCs w:val="19"/>
        </w:rPr>
        <w:t>l</w:t>
      </w:r>
      <w:r>
        <w:rPr>
          <w:i/>
          <w:iCs/>
          <w:spacing w:val="1"/>
          <w:w w:val="105"/>
          <w:sz w:val="19"/>
          <w:szCs w:val="19"/>
        </w:rPr>
        <w:t>eas</w:t>
      </w:r>
      <w:r>
        <w:rPr>
          <w:i/>
          <w:iCs/>
          <w:w w:val="105"/>
          <w:sz w:val="19"/>
          <w:szCs w:val="19"/>
        </w:rPr>
        <w:t>e</w:t>
      </w:r>
      <w:r>
        <w:rPr>
          <w:i/>
          <w:iCs/>
          <w:spacing w:val="-7"/>
          <w:w w:val="105"/>
          <w:sz w:val="19"/>
          <w:szCs w:val="19"/>
        </w:rPr>
        <w:t xml:space="preserve"> </w:t>
      </w:r>
      <w:r>
        <w:rPr>
          <w:i/>
          <w:iCs/>
          <w:w w:val="105"/>
          <w:sz w:val="19"/>
          <w:szCs w:val="19"/>
        </w:rPr>
        <w:t>t</w:t>
      </w:r>
      <w:r>
        <w:rPr>
          <w:i/>
          <w:iCs/>
          <w:spacing w:val="1"/>
          <w:w w:val="105"/>
          <w:sz w:val="19"/>
          <w:szCs w:val="19"/>
        </w:rPr>
        <w:t>ak</w:t>
      </w:r>
      <w:r>
        <w:rPr>
          <w:i/>
          <w:iCs/>
          <w:w w:val="105"/>
          <w:sz w:val="19"/>
          <w:szCs w:val="19"/>
        </w:rPr>
        <w:t>e</w:t>
      </w:r>
      <w:r>
        <w:rPr>
          <w:i/>
          <w:iCs/>
          <w:spacing w:val="-8"/>
          <w:w w:val="105"/>
          <w:sz w:val="19"/>
          <w:szCs w:val="19"/>
        </w:rPr>
        <w:t xml:space="preserve"> </w:t>
      </w:r>
      <w:r>
        <w:rPr>
          <w:i/>
          <w:iCs/>
          <w:w w:val="105"/>
          <w:sz w:val="19"/>
          <w:szCs w:val="19"/>
        </w:rPr>
        <w:t>t</w:t>
      </w:r>
      <w:r>
        <w:rPr>
          <w:i/>
          <w:iCs/>
          <w:spacing w:val="1"/>
          <w:w w:val="105"/>
          <w:sz w:val="19"/>
          <w:szCs w:val="19"/>
        </w:rPr>
        <w:t>h</w:t>
      </w:r>
      <w:r>
        <w:rPr>
          <w:i/>
          <w:iCs/>
          <w:w w:val="105"/>
          <w:sz w:val="19"/>
          <w:szCs w:val="19"/>
        </w:rPr>
        <w:t>e</w:t>
      </w:r>
      <w:r>
        <w:rPr>
          <w:i/>
          <w:iCs/>
          <w:spacing w:val="-7"/>
          <w:w w:val="105"/>
          <w:sz w:val="19"/>
          <w:szCs w:val="19"/>
        </w:rPr>
        <w:t xml:space="preserve"> </w:t>
      </w:r>
      <w:r>
        <w:rPr>
          <w:i/>
          <w:iCs/>
          <w:w w:val="105"/>
          <w:sz w:val="19"/>
          <w:szCs w:val="19"/>
        </w:rPr>
        <w:t>ti</w:t>
      </w:r>
      <w:r>
        <w:rPr>
          <w:i/>
          <w:iCs/>
          <w:spacing w:val="2"/>
          <w:w w:val="105"/>
          <w:sz w:val="19"/>
          <w:szCs w:val="19"/>
        </w:rPr>
        <w:t>m</w:t>
      </w:r>
      <w:r>
        <w:rPr>
          <w:i/>
          <w:iCs/>
          <w:w w:val="105"/>
          <w:sz w:val="19"/>
          <w:szCs w:val="19"/>
        </w:rPr>
        <w:t>e</w:t>
      </w:r>
      <w:r>
        <w:rPr>
          <w:i/>
          <w:iCs/>
          <w:spacing w:val="-7"/>
          <w:w w:val="105"/>
          <w:sz w:val="19"/>
          <w:szCs w:val="19"/>
        </w:rPr>
        <w:t xml:space="preserve"> </w:t>
      </w:r>
      <w:r>
        <w:rPr>
          <w:i/>
          <w:iCs/>
          <w:w w:val="105"/>
          <w:sz w:val="19"/>
          <w:szCs w:val="19"/>
        </w:rPr>
        <w:t>to</w:t>
      </w:r>
      <w:r>
        <w:rPr>
          <w:i/>
          <w:iCs/>
          <w:w w:val="103"/>
          <w:sz w:val="19"/>
          <w:szCs w:val="19"/>
        </w:rPr>
        <w:t xml:space="preserve"> </w:t>
      </w:r>
      <w:r>
        <w:rPr>
          <w:i/>
          <w:iCs/>
          <w:spacing w:val="1"/>
          <w:w w:val="105"/>
          <w:sz w:val="19"/>
          <w:szCs w:val="19"/>
        </w:rPr>
        <w:t>ans</w:t>
      </w:r>
      <w:r>
        <w:rPr>
          <w:i/>
          <w:iCs/>
          <w:spacing w:val="2"/>
          <w:w w:val="105"/>
          <w:sz w:val="19"/>
          <w:szCs w:val="19"/>
        </w:rPr>
        <w:t>w</w:t>
      </w:r>
      <w:r>
        <w:rPr>
          <w:i/>
          <w:iCs/>
          <w:spacing w:val="1"/>
          <w:w w:val="105"/>
          <w:sz w:val="19"/>
          <w:szCs w:val="19"/>
        </w:rPr>
        <w:t>e</w:t>
      </w:r>
      <w:r>
        <w:rPr>
          <w:i/>
          <w:iCs/>
          <w:w w:val="105"/>
          <w:sz w:val="19"/>
          <w:szCs w:val="19"/>
        </w:rPr>
        <w:t>r</w:t>
      </w:r>
      <w:r>
        <w:rPr>
          <w:i/>
          <w:iCs/>
          <w:spacing w:val="-17"/>
          <w:w w:val="105"/>
          <w:sz w:val="19"/>
          <w:szCs w:val="19"/>
        </w:rPr>
        <w:t xml:space="preserve"> </w:t>
      </w:r>
      <w:r>
        <w:rPr>
          <w:i/>
          <w:iCs/>
          <w:w w:val="105"/>
          <w:sz w:val="19"/>
          <w:szCs w:val="19"/>
        </w:rPr>
        <w:t>t</w:t>
      </w:r>
      <w:r>
        <w:rPr>
          <w:i/>
          <w:iCs/>
          <w:spacing w:val="1"/>
          <w:w w:val="105"/>
          <w:sz w:val="19"/>
          <w:szCs w:val="19"/>
        </w:rPr>
        <w:t>hes</w:t>
      </w:r>
      <w:r>
        <w:rPr>
          <w:i/>
          <w:iCs/>
          <w:w w:val="105"/>
          <w:sz w:val="19"/>
          <w:szCs w:val="19"/>
        </w:rPr>
        <w:t>e</w:t>
      </w:r>
      <w:r>
        <w:rPr>
          <w:i/>
          <w:iCs/>
          <w:spacing w:val="-16"/>
          <w:w w:val="105"/>
          <w:sz w:val="19"/>
          <w:szCs w:val="19"/>
        </w:rPr>
        <w:t xml:space="preserve"> </w:t>
      </w:r>
      <w:r>
        <w:rPr>
          <w:i/>
          <w:iCs/>
          <w:spacing w:val="1"/>
          <w:w w:val="105"/>
          <w:sz w:val="19"/>
          <w:szCs w:val="19"/>
        </w:rPr>
        <w:t>ques</w:t>
      </w:r>
      <w:r>
        <w:rPr>
          <w:i/>
          <w:iCs/>
          <w:w w:val="105"/>
          <w:sz w:val="19"/>
          <w:szCs w:val="19"/>
        </w:rPr>
        <w:t>ti</w:t>
      </w:r>
      <w:r>
        <w:rPr>
          <w:i/>
          <w:iCs/>
          <w:spacing w:val="1"/>
          <w:w w:val="105"/>
          <w:sz w:val="19"/>
          <w:szCs w:val="19"/>
        </w:rPr>
        <w:t>on</w:t>
      </w:r>
      <w:r>
        <w:rPr>
          <w:i/>
          <w:iCs/>
          <w:w w:val="105"/>
          <w:sz w:val="19"/>
          <w:szCs w:val="19"/>
        </w:rPr>
        <w:t>s</w:t>
      </w:r>
      <w:r>
        <w:rPr>
          <w:i/>
          <w:iCs/>
          <w:spacing w:val="-16"/>
          <w:w w:val="105"/>
          <w:sz w:val="19"/>
          <w:szCs w:val="19"/>
        </w:rPr>
        <w:t xml:space="preserve"> </w:t>
      </w:r>
      <w:r>
        <w:rPr>
          <w:i/>
          <w:iCs/>
          <w:spacing w:val="1"/>
          <w:w w:val="105"/>
          <w:sz w:val="19"/>
          <w:szCs w:val="19"/>
        </w:rPr>
        <w:t>accura</w:t>
      </w:r>
      <w:r>
        <w:rPr>
          <w:i/>
          <w:iCs/>
          <w:w w:val="105"/>
          <w:sz w:val="19"/>
          <w:szCs w:val="19"/>
        </w:rPr>
        <w:t>t</w:t>
      </w:r>
      <w:r>
        <w:rPr>
          <w:i/>
          <w:iCs/>
          <w:spacing w:val="1"/>
          <w:w w:val="105"/>
          <w:sz w:val="19"/>
          <w:szCs w:val="19"/>
        </w:rPr>
        <w:t>e</w:t>
      </w:r>
      <w:r>
        <w:rPr>
          <w:i/>
          <w:iCs/>
          <w:w w:val="105"/>
          <w:sz w:val="19"/>
          <w:szCs w:val="19"/>
        </w:rPr>
        <w:t>l</w:t>
      </w:r>
      <w:r>
        <w:rPr>
          <w:i/>
          <w:iCs/>
          <w:spacing w:val="1"/>
          <w:w w:val="105"/>
          <w:sz w:val="19"/>
          <w:szCs w:val="19"/>
        </w:rPr>
        <w:t>y</w:t>
      </w:r>
      <w:r>
        <w:rPr>
          <w:i/>
          <w:iCs/>
          <w:w w:val="105"/>
          <w:sz w:val="19"/>
          <w:szCs w:val="19"/>
        </w:rPr>
        <w:t>.</w:t>
      </w:r>
    </w:p>
    <w:p w:rsidR="009E172D" w:rsidRDefault="009E172D" w:rsidP="009E172D">
      <w:pPr>
        <w:kinsoku w:val="0"/>
        <w:overflowPunct w:val="0"/>
        <w:spacing w:before="14" w:line="200" w:lineRule="exact"/>
        <w:rPr>
          <w:sz w:val="20"/>
          <w:szCs w:val="20"/>
        </w:rPr>
      </w:pPr>
    </w:p>
    <w:p w:rsidR="009E172D" w:rsidRDefault="009E172D" w:rsidP="009E172D">
      <w:pPr>
        <w:pStyle w:val="Heading1"/>
        <w:kinsoku w:val="0"/>
        <w:overflowPunct w:val="0"/>
        <w:rPr>
          <w:b w:val="0"/>
          <w:bCs w:val="0"/>
        </w:rPr>
      </w:pPr>
      <w:r>
        <w:rPr>
          <w:spacing w:val="1"/>
        </w:rPr>
        <w:t>M</w:t>
      </w:r>
      <w:r>
        <w:t>edical</w:t>
      </w:r>
      <w:r>
        <w:rPr>
          <w:spacing w:val="-19"/>
        </w:rPr>
        <w:t xml:space="preserve"> </w:t>
      </w:r>
      <w:r>
        <w:rPr>
          <w:spacing w:val="1"/>
        </w:rPr>
        <w:t>H</w:t>
      </w:r>
      <w:r>
        <w:t>istory</w:t>
      </w:r>
    </w:p>
    <w:p w:rsidR="009E172D" w:rsidRDefault="009E172D" w:rsidP="009E172D">
      <w:pPr>
        <w:kinsoku w:val="0"/>
        <w:overflowPunct w:val="0"/>
        <w:spacing w:before="5" w:line="170" w:lineRule="exact"/>
        <w:rPr>
          <w:sz w:val="17"/>
          <w:szCs w:val="17"/>
        </w:rPr>
      </w:pPr>
    </w:p>
    <w:p w:rsidR="009E172D" w:rsidRDefault="009E172D" w:rsidP="009E172D">
      <w:pPr>
        <w:tabs>
          <w:tab w:val="left" w:pos="819"/>
          <w:tab w:val="left" w:pos="1369"/>
        </w:tabs>
        <w:kinsoku w:val="0"/>
        <w:overflowPunct w:val="0"/>
        <w:ind w:left="100"/>
        <w:rPr>
          <w:sz w:val="21"/>
          <w:szCs w:val="21"/>
        </w:rPr>
      </w:pPr>
      <w:r>
        <w:rPr>
          <w:b/>
          <w:bCs/>
          <w:spacing w:val="1"/>
          <w:sz w:val="19"/>
          <w:szCs w:val="19"/>
        </w:rPr>
        <w:t>YE</w:t>
      </w:r>
      <w:r>
        <w:rPr>
          <w:b/>
          <w:bCs/>
          <w:sz w:val="19"/>
          <w:szCs w:val="19"/>
        </w:rPr>
        <w:t>S</w:t>
      </w:r>
      <w:r>
        <w:rPr>
          <w:b/>
          <w:bCs/>
          <w:sz w:val="19"/>
          <w:szCs w:val="19"/>
        </w:rPr>
        <w:tab/>
      </w:r>
      <w:r>
        <w:rPr>
          <w:b/>
          <w:bCs/>
          <w:spacing w:val="1"/>
          <w:sz w:val="19"/>
          <w:szCs w:val="19"/>
        </w:rPr>
        <w:t>N</w:t>
      </w:r>
      <w:r>
        <w:rPr>
          <w:b/>
          <w:bCs/>
          <w:sz w:val="19"/>
          <w:szCs w:val="19"/>
        </w:rPr>
        <w:t>O</w:t>
      </w:r>
      <w:r>
        <w:rPr>
          <w:b/>
          <w:bCs/>
          <w:sz w:val="19"/>
          <w:szCs w:val="19"/>
        </w:rPr>
        <w:tab/>
      </w:r>
      <w:r>
        <w:rPr>
          <w:sz w:val="21"/>
          <w:szCs w:val="21"/>
          <w:u w:val="single"/>
        </w:rPr>
        <w:t>In</w:t>
      </w:r>
      <w:r>
        <w:rPr>
          <w:spacing w:val="12"/>
          <w:sz w:val="21"/>
          <w:szCs w:val="21"/>
          <w:u w:val="single"/>
        </w:rPr>
        <w:t xml:space="preserve"> </w:t>
      </w:r>
      <w:r>
        <w:rPr>
          <w:sz w:val="21"/>
          <w:szCs w:val="21"/>
          <w:u w:val="single"/>
        </w:rPr>
        <w:t>t</w:t>
      </w:r>
      <w:r>
        <w:rPr>
          <w:spacing w:val="1"/>
          <w:sz w:val="21"/>
          <w:szCs w:val="21"/>
          <w:u w:val="single"/>
        </w:rPr>
        <w:t>h</w:t>
      </w:r>
      <w:r>
        <w:rPr>
          <w:sz w:val="21"/>
          <w:szCs w:val="21"/>
          <w:u w:val="single"/>
        </w:rPr>
        <w:t>e</w:t>
      </w:r>
      <w:r>
        <w:rPr>
          <w:spacing w:val="14"/>
          <w:sz w:val="21"/>
          <w:szCs w:val="21"/>
          <w:u w:val="single"/>
        </w:rPr>
        <w:t xml:space="preserve"> </w:t>
      </w:r>
      <w:r>
        <w:rPr>
          <w:spacing w:val="1"/>
          <w:sz w:val="21"/>
          <w:szCs w:val="21"/>
          <w:u w:val="single"/>
        </w:rPr>
        <w:t>p</w:t>
      </w:r>
      <w:r>
        <w:rPr>
          <w:sz w:val="21"/>
          <w:szCs w:val="21"/>
          <w:u w:val="single"/>
        </w:rPr>
        <w:t>ast</w:t>
      </w:r>
      <w:r>
        <w:rPr>
          <w:spacing w:val="14"/>
          <w:sz w:val="21"/>
          <w:szCs w:val="21"/>
          <w:u w:val="single"/>
        </w:rPr>
        <w:t xml:space="preserve"> </w:t>
      </w:r>
      <w:r>
        <w:rPr>
          <w:sz w:val="21"/>
          <w:szCs w:val="21"/>
          <w:u w:val="single"/>
        </w:rPr>
        <w:t>fi</w:t>
      </w:r>
      <w:r>
        <w:rPr>
          <w:spacing w:val="1"/>
          <w:sz w:val="21"/>
          <w:szCs w:val="21"/>
          <w:u w:val="single"/>
        </w:rPr>
        <w:t>v</w:t>
      </w:r>
      <w:r>
        <w:rPr>
          <w:sz w:val="21"/>
          <w:szCs w:val="21"/>
          <w:u w:val="single"/>
        </w:rPr>
        <w:t>e</w:t>
      </w:r>
      <w:r>
        <w:rPr>
          <w:spacing w:val="14"/>
          <w:sz w:val="21"/>
          <w:szCs w:val="21"/>
          <w:u w:val="single"/>
        </w:rPr>
        <w:t xml:space="preserve"> </w:t>
      </w:r>
      <w:r>
        <w:rPr>
          <w:spacing w:val="1"/>
          <w:sz w:val="21"/>
          <w:szCs w:val="21"/>
          <w:u w:val="single"/>
        </w:rPr>
        <w:t>y</w:t>
      </w:r>
      <w:r>
        <w:rPr>
          <w:sz w:val="21"/>
          <w:szCs w:val="21"/>
          <w:u w:val="single"/>
        </w:rPr>
        <w:t>ears</w:t>
      </w:r>
      <w:r>
        <w:rPr>
          <w:spacing w:val="12"/>
          <w:sz w:val="21"/>
          <w:szCs w:val="21"/>
          <w:u w:val="single"/>
        </w:rPr>
        <w:t xml:space="preserve"> </w:t>
      </w:r>
      <w:r>
        <w:rPr>
          <w:spacing w:val="1"/>
          <w:sz w:val="21"/>
          <w:szCs w:val="21"/>
          <w:u w:val="single"/>
        </w:rPr>
        <w:t>h</w:t>
      </w:r>
      <w:r>
        <w:rPr>
          <w:sz w:val="21"/>
          <w:szCs w:val="21"/>
          <w:u w:val="single"/>
        </w:rPr>
        <w:t>a</w:t>
      </w:r>
      <w:r>
        <w:rPr>
          <w:spacing w:val="1"/>
          <w:sz w:val="21"/>
          <w:szCs w:val="21"/>
          <w:u w:val="single"/>
        </w:rPr>
        <w:t>v</w:t>
      </w:r>
      <w:r>
        <w:rPr>
          <w:sz w:val="21"/>
          <w:szCs w:val="21"/>
          <w:u w:val="single"/>
        </w:rPr>
        <w:t>e</w:t>
      </w:r>
      <w:r>
        <w:rPr>
          <w:spacing w:val="14"/>
          <w:sz w:val="21"/>
          <w:szCs w:val="21"/>
          <w:u w:val="single"/>
        </w:rPr>
        <w:t xml:space="preserve"> </w:t>
      </w:r>
      <w:r>
        <w:rPr>
          <w:spacing w:val="1"/>
          <w:sz w:val="21"/>
          <w:szCs w:val="21"/>
          <w:u w:val="single"/>
        </w:rPr>
        <w:t>yo</w:t>
      </w:r>
      <w:r>
        <w:rPr>
          <w:sz w:val="21"/>
          <w:szCs w:val="21"/>
          <w:u w:val="single"/>
        </w:rPr>
        <w:t>u</w:t>
      </w:r>
      <w:r>
        <w:rPr>
          <w:spacing w:val="14"/>
          <w:sz w:val="21"/>
          <w:szCs w:val="21"/>
          <w:u w:val="single"/>
        </w:rPr>
        <w:t xml:space="preserve"> </w:t>
      </w:r>
      <w:r>
        <w:rPr>
          <w:spacing w:val="1"/>
          <w:sz w:val="21"/>
          <w:szCs w:val="21"/>
          <w:u w:val="single"/>
        </w:rPr>
        <w:t>h</w:t>
      </w:r>
      <w:r>
        <w:rPr>
          <w:sz w:val="21"/>
          <w:szCs w:val="21"/>
          <w:u w:val="single"/>
        </w:rPr>
        <w:t>a</w:t>
      </w:r>
      <w:r>
        <w:rPr>
          <w:spacing w:val="1"/>
          <w:sz w:val="21"/>
          <w:szCs w:val="21"/>
          <w:u w:val="single"/>
        </w:rPr>
        <w:t>d</w:t>
      </w:r>
      <w:r>
        <w:rPr>
          <w:sz w:val="21"/>
          <w:szCs w:val="21"/>
          <w:u w:val="single"/>
        </w:rPr>
        <w:t>:</w:t>
      </w:r>
    </w:p>
    <w:p w:rsidR="009E172D" w:rsidRDefault="009E172D" w:rsidP="009E172D">
      <w:pPr>
        <w:tabs>
          <w:tab w:val="left" w:pos="416"/>
          <w:tab w:val="left" w:pos="819"/>
          <w:tab w:val="left" w:pos="1086"/>
          <w:tab w:val="left" w:pos="1539"/>
        </w:tabs>
        <w:kinsoku w:val="0"/>
        <w:overflowPunct w:val="0"/>
        <w:spacing w:before="7"/>
        <w:ind w:left="150"/>
        <w:rPr>
          <w:sz w:val="19"/>
          <w:szCs w:val="19"/>
        </w:rPr>
      </w:pPr>
      <w:r>
        <w:rPr>
          <w:w w:val="105"/>
          <w:sz w:val="19"/>
          <w:szCs w:val="19"/>
        </w:rPr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</w:r>
      <w:r>
        <w:rPr>
          <w:spacing w:val="1"/>
          <w:w w:val="105"/>
          <w:sz w:val="19"/>
          <w:szCs w:val="19"/>
        </w:rPr>
        <w:t>1</w:t>
      </w:r>
      <w:r>
        <w:rPr>
          <w:w w:val="105"/>
          <w:sz w:val="19"/>
          <w:szCs w:val="19"/>
        </w:rPr>
        <w:t>.</w:t>
      </w:r>
      <w:r>
        <w:rPr>
          <w:spacing w:val="37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Pa</w:t>
      </w:r>
      <w:r>
        <w:rPr>
          <w:w w:val="105"/>
          <w:sz w:val="19"/>
          <w:szCs w:val="19"/>
        </w:rPr>
        <w:t>in</w:t>
      </w:r>
      <w:r>
        <w:rPr>
          <w:spacing w:val="-6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o</w:t>
      </w:r>
      <w:r>
        <w:rPr>
          <w:w w:val="105"/>
          <w:sz w:val="19"/>
          <w:szCs w:val="19"/>
        </w:rPr>
        <w:t>r</w:t>
      </w:r>
      <w:r>
        <w:rPr>
          <w:spacing w:val="-5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d</w:t>
      </w:r>
      <w:r>
        <w:rPr>
          <w:w w:val="105"/>
          <w:sz w:val="19"/>
          <w:szCs w:val="19"/>
        </w:rPr>
        <w:t>i</w:t>
      </w:r>
      <w:r>
        <w:rPr>
          <w:spacing w:val="1"/>
          <w:w w:val="105"/>
          <w:sz w:val="19"/>
          <w:szCs w:val="19"/>
        </w:rPr>
        <w:t>sco</w:t>
      </w:r>
      <w:r>
        <w:rPr>
          <w:spacing w:val="2"/>
          <w:w w:val="105"/>
          <w:sz w:val="19"/>
          <w:szCs w:val="19"/>
        </w:rPr>
        <w:t>m</w:t>
      </w:r>
      <w:r>
        <w:rPr>
          <w:spacing w:val="1"/>
          <w:w w:val="105"/>
          <w:sz w:val="19"/>
          <w:szCs w:val="19"/>
        </w:rPr>
        <w:t>for</w:t>
      </w:r>
      <w:r>
        <w:rPr>
          <w:w w:val="105"/>
          <w:sz w:val="19"/>
          <w:szCs w:val="19"/>
        </w:rPr>
        <w:t>t</w:t>
      </w:r>
      <w:r>
        <w:rPr>
          <w:spacing w:val="-6"/>
          <w:w w:val="105"/>
          <w:sz w:val="19"/>
          <w:szCs w:val="19"/>
        </w:rPr>
        <w:t xml:space="preserve"> </w:t>
      </w:r>
      <w:r>
        <w:rPr>
          <w:w w:val="105"/>
          <w:sz w:val="19"/>
          <w:szCs w:val="19"/>
        </w:rPr>
        <w:t>in</w:t>
      </w:r>
      <w:r>
        <w:rPr>
          <w:spacing w:val="-6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ches</w:t>
      </w:r>
      <w:r>
        <w:rPr>
          <w:w w:val="105"/>
          <w:sz w:val="19"/>
          <w:szCs w:val="19"/>
        </w:rPr>
        <w:t>t,</w:t>
      </w:r>
      <w:r>
        <w:rPr>
          <w:spacing w:val="-6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neck</w:t>
      </w:r>
      <w:r>
        <w:rPr>
          <w:w w:val="105"/>
          <w:sz w:val="19"/>
          <w:szCs w:val="19"/>
        </w:rPr>
        <w:t>,</w:t>
      </w:r>
      <w:r>
        <w:rPr>
          <w:spacing w:val="-5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ja</w:t>
      </w:r>
      <w:r>
        <w:rPr>
          <w:spacing w:val="2"/>
          <w:w w:val="105"/>
          <w:sz w:val="19"/>
          <w:szCs w:val="19"/>
        </w:rPr>
        <w:t>w</w:t>
      </w:r>
      <w:r>
        <w:rPr>
          <w:w w:val="105"/>
          <w:sz w:val="19"/>
          <w:szCs w:val="19"/>
        </w:rPr>
        <w:t>,</w:t>
      </w:r>
      <w:r>
        <w:rPr>
          <w:spacing w:val="-6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o</w:t>
      </w:r>
      <w:r>
        <w:rPr>
          <w:w w:val="105"/>
          <w:sz w:val="19"/>
          <w:szCs w:val="19"/>
        </w:rPr>
        <w:t>r</w:t>
      </w:r>
      <w:r>
        <w:rPr>
          <w:spacing w:val="-6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ar</w:t>
      </w:r>
      <w:r>
        <w:rPr>
          <w:spacing w:val="2"/>
          <w:w w:val="105"/>
          <w:sz w:val="19"/>
          <w:szCs w:val="19"/>
        </w:rPr>
        <w:t>m</w:t>
      </w:r>
      <w:r>
        <w:rPr>
          <w:w w:val="105"/>
          <w:sz w:val="19"/>
          <w:szCs w:val="19"/>
        </w:rPr>
        <w:t>s</w:t>
      </w:r>
    </w:p>
    <w:p w:rsidR="009E172D" w:rsidRDefault="009E172D" w:rsidP="009E172D">
      <w:pPr>
        <w:tabs>
          <w:tab w:val="left" w:pos="416"/>
          <w:tab w:val="left" w:pos="819"/>
          <w:tab w:val="left" w:pos="1086"/>
          <w:tab w:val="left" w:pos="1539"/>
        </w:tabs>
        <w:kinsoku w:val="0"/>
        <w:overflowPunct w:val="0"/>
        <w:spacing w:before="12" w:line="253" w:lineRule="auto"/>
        <w:ind w:left="150" w:right="216"/>
        <w:rPr>
          <w:sz w:val="19"/>
          <w:szCs w:val="19"/>
        </w:rPr>
      </w:pPr>
      <w:r>
        <w:rPr>
          <w:w w:val="105"/>
          <w:sz w:val="19"/>
          <w:szCs w:val="19"/>
        </w:rPr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</w:r>
      <w:r>
        <w:rPr>
          <w:spacing w:val="1"/>
          <w:w w:val="105"/>
          <w:sz w:val="19"/>
          <w:szCs w:val="19"/>
        </w:rPr>
        <w:t>2</w:t>
      </w:r>
      <w:r>
        <w:rPr>
          <w:w w:val="105"/>
          <w:sz w:val="19"/>
          <w:szCs w:val="19"/>
        </w:rPr>
        <w:t>.</w:t>
      </w:r>
      <w:r>
        <w:rPr>
          <w:spacing w:val="34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Shor</w:t>
      </w:r>
      <w:r>
        <w:rPr>
          <w:w w:val="105"/>
          <w:sz w:val="19"/>
          <w:szCs w:val="19"/>
        </w:rPr>
        <w:t>t</w:t>
      </w:r>
      <w:r>
        <w:rPr>
          <w:spacing w:val="1"/>
          <w:w w:val="105"/>
          <w:sz w:val="19"/>
          <w:szCs w:val="19"/>
        </w:rPr>
        <w:t>nes</w:t>
      </w:r>
      <w:r>
        <w:rPr>
          <w:w w:val="105"/>
          <w:sz w:val="19"/>
          <w:szCs w:val="19"/>
        </w:rPr>
        <w:t>s</w:t>
      </w:r>
      <w:r>
        <w:rPr>
          <w:spacing w:val="-8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o</w:t>
      </w:r>
      <w:r>
        <w:rPr>
          <w:w w:val="105"/>
          <w:sz w:val="19"/>
          <w:szCs w:val="19"/>
        </w:rPr>
        <w:t>f</w:t>
      </w:r>
      <w:r>
        <w:rPr>
          <w:spacing w:val="-7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brea</w:t>
      </w:r>
      <w:r>
        <w:rPr>
          <w:w w:val="105"/>
          <w:sz w:val="19"/>
          <w:szCs w:val="19"/>
        </w:rPr>
        <w:t>th</w:t>
      </w:r>
      <w:r>
        <w:rPr>
          <w:spacing w:val="-6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o</w:t>
      </w:r>
      <w:r>
        <w:rPr>
          <w:w w:val="105"/>
          <w:sz w:val="19"/>
          <w:szCs w:val="19"/>
        </w:rPr>
        <w:t>r</w:t>
      </w:r>
      <w:r>
        <w:rPr>
          <w:spacing w:val="-8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d</w:t>
      </w:r>
      <w:r>
        <w:rPr>
          <w:w w:val="105"/>
          <w:sz w:val="19"/>
          <w:szCs w:val="19"/>
        </w:rPr>
        <w:t>i</w:t>
      </w:r>
      <w:r>
        <w:rPr>
          <w:spacing w:val="1"/>
          <w:w w:val="105"/>
          <w:sz w:val="19"/>
          <w:szCs w:val="19"/>
        </w:rPr>
        <w:t>ff</w:t>
      </w:r>
      <w:r>
        <w:rPr>
          <w:w w:val="105"/>
          <w:sz w:val="19"/>
          <w:szCs w:val="19"/>
        </w:rPr>
        <w:t>i</w:t>
      </w:r>
      <w:r>
        <w:rPr>
          <w:spacing w:val="1"/>
          <w:w w:val="105"/>
          <w:sz w:val="19"/>
          <w:szCs w:val="19"/>
        </w:rPr>
        <w:t>cu</w:t>
      </w:r>
      <w:r>
        <w:rPr>
          <w:w w:val="105"/>
          <w:sz w:val="19"/>
          <w:szCs w:val="19"/>
        </w:rPr>
        <w:t>lty</w:t>
      </w:r>
      <w:r>
        <w:rPr>
          <w:spacing w:val="-6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brea</w:t>
      </w:r>
      <w:r>
        <w:rPr>
          <w:w w:val="105"/>
          <w:sz w:val="19"/>
          <w:szCs w:val="19"/>
        </w:rPr>
        <w:t>t</w:t>
      </w:r>
      <w:r>
        <w:rPr>
          <w:spacing w:val="1"/>
          <w:w w:val="105"/>
          <w:sz w:val="19"/>
          <w:szCs w:val="19"/>
        </w:rPr>
        <w:t>h</w:t>
      </w:r>
      <w:r>
        <w:rPr>
          <w:w w:val="105"/>
          <w:sz w:val="19"/>
          <w:szCs w:val="19"/>
        </w:rPr>
        <w:t>i</w:t>
      </w:r>
      <w:r>
        <w:rPr>
          <w:spacing w:val="1"/>
          <w:w w:val="105"/>
          <w:sz w:val="19"/>
          <w:szCs w:val="19"/>
        </w:rPr>
        <w:t>n</w:t>
      </w:r>
      <w:r>
        <w:rPr>
          <w:w w:val="105"/>
          <w:sz w:val="19"/>
          <w:szCs w:val="19"/>
        </w:rPr>
        <w:t>g</w:t>
      </w:r>
      <w:r>
        <w:rPr>
          <w:spacing w:val="-7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a</w:t>
      </w:r>
      <w:r>
        <w:rPr>
          <w:w w:val="105"/>
          <w:sz w:val="19"/>
          <w:szCs w:val="19"/>
        </w:rPr>
        <w:t>t</w:t>
      </w:r>
      <w:r>
        <w:rPr>
          <w:spacing w:val="-7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res</w:t>
      </w:r>
      <w:r>
        <w:rPr>
          <w:w w:val="105"/>
          <w:sz w:val="19"/>
          <w:szCs w:val="19"/>
        </w:rPr>
        <w:t>t</w:t>
      </w:r>
      <w:r>
        <w:rPr>
          <w:spacing w:val="-8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o</w:t>
      </w:r>
      <w:r>
        <w:rPr>
          <w:w w:val="105"/>
          <w:sz w:val="19"/>
          <w:szCs w:val="19"/>
        </w:rPr>
        <w:t>r</w:t>
      </w:r>
      <w:r>
        <w:rPr>
          <w:spacing w:val="-7"/>
          <w:w w:val="105"/>
          <w:sz w:val="19"/>
          <w:szCs w:val="19"/>
        </w:rPr>
        <w:t xml:space="preserve"> </w:t>
      </w:r>
      <w:r>
        <w:rPr>
          <w:spacing w:val="2"/>
          <w:w w:val="105"/>
          <w:sz w:val="19"/>
          <w:szCs w:val="19"/>
        </w:rPr>
        <w:t>w</w:t>
      </w:r>
      <w:r>
        <w:rPr>
          <w:w w:val="105"/>
          <w:sz w:val="19"/>
          <w:szCs w:val="19"/>
        </w:rPr>
        <w:t>ith</w:t>
      </w:r>
      <w:r>
        <w:rPr>
          <w:spacing w:val="-7"/>
          <w:w w:val="105"/>
          <w:sz w:val="19"/>
          <w:szCs w:val="19"/>
        </w:rPr>
        <w:t xml:space="preserve"> </w:t>
      </w:r>
      <w:r>
        <w:rPr>
          <w:spacing w:val="2"/>
          <w:w w:val="105"/>
          <w:sz w:val="19"/>
          <w:szCs w:val="19"/>
        </w:rPr>
        <w:t>m</w:t>
      </w:r>
      <w:r>
        <w:rPr>
          <w:w w:val="105"/>
          <w:sz w:val="19"/>
          <w:szCs w:val="19"/>
        </w:rPr>
        <w:t>ild</w:t>
      </w:r>
      <w:r>
        <w:rPr>
          <w:spacing w:val="-6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exer</w:t>
      </w:r>
      <w:r>
        <w:rPr>
          <w:w w:val="105"/>
          <w:sz w:val="19"/>
          <w:szCs w:val="19"/>
        </w:rPr>
        <w:t>ti</w:t>
      </w:r>
      <w:r>
        <w:rPr>
          <w:spacing w:val="1"/>
          <w:w w:val="105"/>
          <w:sz w:val="19"/>
          <w:szCs w:val="19"/>
        </w:rPr>
        <w:t>o</w:t>
      </w:r>
      <w:r>
        <w:rPr>
          <w:w w:val="105"/>
          <w:sz w:val="19"/>
          <w:szCs w:val="19"/>
        </w:rPr>
        <w:t>n</w:t>
      </w:r>
      <w:r>
        <w:rPr>
          <w:spacing w:val="-7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(e</w:t>
      </w:r>
      <w:r>
        <w:rPr>
          <w:w w:val="105"/>
          <w:sz w:val="19"/>
          <w:szCs w:val="19"/>
        </w:rPr>
        <w:t>.</w:t>
      </w:r>
      <w:r>
        <w:rPr>
          <w:spacing w:val="1"/>
          <w:w w:val="105"/>
          <w:sz w:val="19"/>
          <w:szCs w:val="19"/>
        </w:rPr>
        <w:t>g</w:t>
      </w:r>
      <w:r>
        <w:rPr>
          <w:w w:val="105"/>
          <w:sz w:val="19"/>
          <w:szCs w:val="19"/>
        </w:rPr>
        <w:t>.,</w:t>
      </w:r>
      <w:r>
        <w:rPr>
          <w:spacing w:val="-7"/>
          <w:w w:val="105"/>
          <w:sz w:val="19"/>
          <w:szCs w:val="19"/>
        </w:rPr>
        <w:t xml:space="preserve"> </w:t>
      </w:r>
      <w:r>
        <w:rPr>
          <w:spacing w:val="2"/>
          <w:w w:val="105"/>
          <w:sz w:val="19"/>
          <w:szCs w:val="19"/>
        </w:rPr>
        <w:t>w</w:t>
      </w:r>
      <w:r>
        <w:rPr>
          <w:spacing w:val="1"/>
          <w:w w:val="105"/>
          <w:sz w:val="19"/>
          <w:szCs w:val="19"/>
        </w:rPr>
        <w:t>a</w:t>
      </w:r>
      <w:r>
        <w:rPr>
          <w:w w:val="105"/>
          <w:sz w:val="19"/>
          <w:szCs w:val="19"/>
        </w:rPr>
        <w:t>l</w:t>
      </w:r>
      <w:r>
        <w:rPr>
          <w:spacing w:val="1"/>
          <w:w w:val="105"/>
          <w:sz w:val="19"/>
          <w:szCs w:val="19"/>
        </w:rPr>
        <w:t>k</w:t>
      </w:r>
      <w:r>
        <w:rPr>
          <w:w w:val="105"/>
          <w:sz w:val="19"/>
          <w:szCs w:val="19"/>
        </w:rPr>
        <w:t>i</w:t>
      </w:r>
      <w:r>
        <w:rPr>
          <w:spacing w:val="1"/>
          <w:w w:val="105"/>
          <w:sz w:val="19"/>
          <w:szCs w:val="19"/>
        </w:rPr>
        <w:t>ng)</w:t>
      </w:r>
      <w:r>
        <w:rPr>
          <w:spacing w:val="1"/>
          <w:w w:val="103"/>
          <w:sz w:val="19"/>
          <w:szCs w:val="19"/>
        </w:rPr>
        <w:t xml:space="preserve"> </w:t>
      </w:r>
      <w:r>
        <w:rPr>
          <w:w w:val="105"/>
          <w:sz w:val="19"/>
          <w:szCs w:val="19"/>
        </w:rPr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</w:r>
      <w:r>
        <w:rPr>
          <w:spacing w:val="1"/>
          <w:w w:val="105"/>
          <w:sz w:val="19"/>
          <w:szCs w:val="19"/>
        </w:rPr>
        <w:t>3</w:t>
      </w:r>
      <w:r>
        <w:rPr>
          <w:w w:val="105"/>
          <w:sz w:val="19"/>
          <w:szCs w:val="19"/>
        </w:rPr>
        <w:t>.</w:t>
      </w:r>
      <w:r>
        <w:rPr>
          <w:spacing w:val="33"/>
          <w:w w:val="105"/>
          <w:sz w:val="19"/>
          <w:szCs w:val="19"/>
        </w:rPr>
        <w:t xml:space="preserve"> </w:t>
      </w:r>
      <w:r>
        <w:rPr>
          <w:spacing w:val="2"/>
          <w:w w:val="105"/>
          <w:sz w:val="19"/>
          <w:szCs w:val="19"/>
        </w:rPr>
        <w:t>D</w:t>
      </w:r>
      <w:r>
        <w:rPr>
          <w:w w:val="105"/>
          <w:sz w:val="19"/>
          <w:szCs w:val="19"/>
        </w:rPr>
        <w:t>i</w:t>
      </w:r>
      <w:r>
        <w:rPr>
          <w:spacing w:val="1"/>
          <w:w w:val="105"/>
          <w:sz w:val="19"/>
          <w:szCs w:val="19"/>
        </w:rPr>
        <w:t>zz</w:t>
      </w:r>
      <w:r>
        <w:rPr>
          <w:w w:val="105"/>
          <w:sz w:val="19"/>
          <w:szCs w:val="19"/>
        </w:rPr>
        <w:t>i</w:t>
      </w:r>
      <w:r>
        <w:rPr>
          <w:spacing w:val="1"/>
          <w:w w:val="105"/>
          <w:sz w:val="19"/>
          <w:szCs w:val="19"/>
        </w:rPr>
        <w:t>nes</w:t>
      </w:r>
      <w:r>
        <w:rPr>
          <w:w w:val="105"/>
          <w:sz w:val="19"/>
          <w:szCs w:val="19"/>
        </w:rPr>
        <w:t>s</w:t>
      </w:r>
      <w:r>
        <w:rPr>
          <w:spacing w:val="-7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o</w:t>
      </w:r>
      <w:r>
        <w:rPr>
          <w:w w:val="105"/>
          <w:sz w:val="19"/>
          <w:szCs w:val="19"/>
        </w:rPr>
        <w:t>r</w:t>
      </w:r>
      <w:r>
        <w:rPr>
          <w:spacing w:val="-8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fa</w:t>
      </w:r>
      <w:r>
        <w:rPr>
          <w:w w:val="105"/>
          <w:sz w:val="19"/>
          <w:szCs w:val="19"/>
        </w:rPr>
        <w:t>i</w:t>
      </w:r>
      <w:r>
        <w:rPr>
          <w:spacing w:val="1"/>
          <w:w w:val="105"/>
          <w:sz w:val="19"/>
          <w:szCs w:val="19"/>
        </w:rPr>
        <w:t>n</w:t>
      </w:r>
      <w:r>
        <w:rPr>
          <w:w w:val="105"/>
          <w:sz w:val="19"/>
          <w:szCs w:val="19"/>
        </w:rPr>
        <w:t>ti</w:t>
      </w:r>
      <w:r>
        <w:rPr>
          <w:spacing w:val="1"/>
          <w:w w:val="105"/>
          <w:sz w:val="19"/>
          <w:szCs w:val="19"/>
        </w:rPr>
        <w:t>ng</w:t>
      </w:r>
    </w:p>
    <w:p w:rsidR="009E172D" w:rsidRDefault="009E172D" w:rsidP="009E172D">
      <w:pPr>
        <w:tabs>
          <w:tab w:val="left" w:pos="466"/>
          <w:tab w:val="left" w:pos="819"/>
          <w:tab w:val="left" w:pos="1086"/>
          <w:tab w:val="left" w:pos="1539"/>
        </w:tabs>
        <w:kinsoku w:val="0"/>
        <w:overflowPunct w:val="0"/>
        <w:ind w:left="200"/>
        <w:rPr>
          <w:sz w:val="19"/>
          <w:szCs w:val="19"/>
        </w:rPr>
      </w:pPr>
      <w:r>
        <w:rPr>
          <w:w w:val="105"/>
          <w:sz w:val="19"/>
          <w:szCs w:val="19"/>
        </w:rPr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</w:r>
      <w:r>
        <w:rPr>
          <w:spacing w:val="1"/>
          <w:w w:val="105"/>
          <w:sz w:val="19"/>
          <w:szCs w:val="19"/>
        </w:rPr>
        <w:t>4</w:t>
      </w:r>
      <w:r>
        <w:rPr>
          <w:w w:val="105"/>
          <w:sz w:val="19"/>
          <w:szCs w:val="19"/>
        </w:rPr>
        <w:t>.</w:t>
      </w:r>
      <w:r>
        <w:rPr>
          <w:spacing w:val="31"/>
          <w:w w:val="105"/>
          <w:sz w:val="19"/>
          <w:szCs w:val="19"/>
        </w:rPr>
        <w:t xml:space="preserve"> </w:t>
      </w:r>
      <w:r>
        <w:rPr>
          <w:spacing w:val="2"/>
          <w:w w:val="105"/>
          <w:sz w:val="19"/>
          <w:szCs w:val="19"/>
        </w:rPr>
        <w:t>A</w:t>
      </w:r>
      <w:r>
        <w:rPr>
          <w:spacing w:val="1"/>
          <w:w w:val="105"/>
          <w:sz w:val="19"/>
          <w:szCs w:val="19"/>
        </w:rPr>
        <w:t>nk</w:t>
      </w:r>
      <w:r>
        <w:rPr>
          <w:w w:val="105"/>
          <w:sz w:val="19"/>
          <w:szCs w:val="19"/>
        </w:rPr>
        <w:t>le</w:t>
      </w:r>
      <w:r>
        <w:rPr>
          <w:spacing w:val="-9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ede</w:t>
      </w:r>
      <w:r>
        <w:rPr>
          <w:spacing w:val="2"/>
          <w:w w:val="105"/>
          <w:sz w:val="19"/>
          <w:szCs w:val="19"/>
        </w:rPr>
        <w:t>m</w:t>
      </w:r>
      <w:r>
        <w:rPr>
          <w:w w:val="105"/>
          <w:sz w:val="19"/>
          <w:szCs w:val="19"/>
        </w:rPr>
        <w:t>a</w:t>
      </w:r>
      <w:r>
        <w:rPr>
          <w:spacing w:val="-9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(s</w:t>
      </w:r>
      <w:r>
        <w:rPr>
          <w:spacing w:val="2"/>
          <w:w w:val="105"/>
          <w:sz w:val="19"/>
          <w:szCs w:val="19"/>
        </w:rPr>
        <w:t>w</w:t>
      </w:r>
      <w:r>
        <w:rPr>
          <w:spacing w:val="1"/>
          <w:w w:val="105"/>
          <w:sz w:val="19"/>
          <w:szCs w:val="19"/>
        </w:rPr>
        <w:t>e</w:t>
      </w:r>
      <w:r>
        <w:rPr>
          <w:w w:val="105"/>
          <w:sz w:val="19"/>
          <w:szCs w:val="19"/>
        </w:rPr>
        <w:t>lli</w:t>
      </w:r>
      <w:r>
        <w:rPr>
          <w:spacing w:val="1"/>
          <w:w w:val="105"/>
          <w:sz w:val="19"/>
          <w:szCs w:val="19"/>
        </w:rPr>
        <w:t>ng)</w:t>
      </w:r>
    </w:p>
    <w:p w:rsidR="009E172D" w:rsidRDefault="009E172D" w:rsidP="009E172D">
      <w:pPr>
        <w:tabs>
          <w:tab w:val="left" w:pos="416"/>
          <w:tab w:val="left" w:pos="819"/>
          <w:tab w:val="left" w:pos="1086"/>
          <w:tab w:val="left" w:pos="1539"/>
        </w:tabs>
        <w:kinsoku w:val="0"/>
        <w:overflowPunct w:val="0"/>
        <w:spacing w:before="12" w:line="253" w:lineRule="auto"/>
        <w:ind w:left="150" w:right="2845"/>
        <w:rPr>
          <w:sz w:val="19"/>
          <w:szCs w:val="19"/>
        </w:rPr>
      </w:pPr>
      <w:r>
        <w:rPr>
          <w:w w:val="105"/>
          <w:sz w:val="19"/>
          <w:szCs w:val="19"/>
        </w:rPr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</w:r>
      <w:r>
        <w:rPr>
          <w:spacing w:val="1"/>
          <w:w w:val="105"/>
          <w:sz w:val="19"/>
          <w:szCs w:val="19"/>
        </w:rPr>
        <w:t>5</w:t>
      </w:r>
      <w:r>
        <w:rPr>
          <w:w w:val="105"/>
          <w:sz w:val="19"/>
          <w:szCs w:val="19"/>
        </w:rPr>
        <w:t>.</w:t>
      </w:r>
      <w:r>
        <w:rPr>
          <w:spacing w:val="33"/>
          <w:w w:val="105"/>
          <w:sz w:val="19"/>
          <w:szCs w:val="19"/>
        </w:rPr>
        <w:t xml:space="preserve"> </w:t>
      </w:r>
      <w:r>
        <w:rPr>
          <w:spacing w:val="2"/>
          <w:w w:val="105"/>
          <w:sz w:val="19"/>
          <w:szCs w:val="19"/>
        </w:rPr>
        <w:t>H</w:t>
      </w:r>
      <w:r>
        <w:rPr>
          <w:spacing w:val="1"/>
          <w:w w:val="105"/>
          <w:sz w:val="19"/>
          <w:szCs w:val="19"/>
        </w:rPr>
        <w:t>ear</w:t>
      </w:r>
      <w:r>
        <w:rPr>
          <w:w w:val="105"/>
          <w:sz w:val="19"/>
          <w:szCs w:val="19"/>
        </w:rPr>
        <w:t>t</w:t>
      </w:r>
      <w:r>
        <w:rPr>
          <w:spacing w:val="-8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pa</w:t>
      </w:r>
      <w:r>
        <w:rPr>
          <w:w w:val="105"/>
          <w:sz w:val="19"/>
          <w:szCs w:val="19"/>
        </w:rPr>
        <w:t>l</w:t>
      </w:r>
      <w:r>
        <w:rPr>
          <w:spacing w:val="1"/>
          <w:w w:val="105"/>
          <w:sz w:val="19"/>
          <w:szCs w:val="19"/>
        </w:rPr>
        <w:t>p</w:t>
      </w:r>
      <w:r>
        <w:rPr>
          <w:w w:val="105"/>
          <w:sz w:val="19"/>
          <w:szCs w:val="19"/>
        </w:rPr>
        <w:t>it</w:t>
      </w:r>
      <w:r>
        <w:rPr>
          <w:spacing w:val="1"/>
          <w:w w:val="105"/>
          <w:sz w:val="19"/>
          <w:szCs w:val="19"/>
        </w:rPr>
        <w:t>a</w:t>
      </w:r>
      <w:r>
        <w:rPr>
          <w:w w:val="105"/>
          <w:sz w:val="19"/>
          <w:szCs w:val="19"/>
        </w:rPr>
        <w:t>ti</w:t>
      </w:r>
      <w:r>
        <w:rPr>
          <w:spacing w:val="1"/>
          <w:w w:val="105"/>
          <w:sz w:val="19"/>
          <w:szCs w:val="19"/>
        </w:rPr>
        <w:t>on</w:t>
      </w:r>
      <w:r>
        <w:rPr>
          <w:w w:val="105"/>
          <w:sz w:val="19"/>
          <w:szCs w:val="19"/>
        </w:rPr>
        <w:t>s</w:t>
      </w:r>
      <w:r>
        <w:rPr>
          <w:spacing w:val="-8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(forcefu</w:t>
      </w:r>
      <w:r>
        <w:rPr>
          <w:w w:val="105"/>
          <w:sz w:val="19"/>
          <w:szCs w:val="19"/>
        </w:rPr>
        <w:t>l</w:t>
      </w:r>
      <w:r>
        <w:rPr>
          <w:spacing w:val="-8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o</w:t>
      </w:r>
      <w:r>
        <w:rPr>
          <w:w w:val="105"/>
          <w:sz w:val="19"/>
          <w:szCs w:val="19"/>
        </w:rPr>
        <w:t>r</w:t>
      </w:r>
      <w:r>
        <w:rPr>
          <w:spacing w:val="-8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rap</w:t>
      </w:r>
      <w:r>
        <w:rPr>
          <w:w w:val="105"/>
          <w:sz w:val="19"/>
          <w:szCs w:val="19"/>
        </w:rPr>
        <w:t>id</w:t>
      </w:r>
      <w:r>
        <w:rPr>
          <w:spacing w:val="-7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bea</w:t>
      </w:r>
      <w:r>
        <w:rPr>
          <w:w w:val="105"/>
          <w:sz w:val="19"/>
          <w:szCs w:val="19"/>
        </w:rPr>
        <w:t>ti</w:t>
      </w:r>
      <w:r>
        <w:rPr>
          <w:spacing w:val="1"/>
          <w:w w:val="105"/>
          <w:sz w:val="19"/>
          <w:szCs w:val="19"/>
        </w:rPr>
        <w:t>n</w:t>
      </w:r>
      <w:r>
        <w:rPr>
          <w:w w:val="105"/>
          <w:sz w:val="19"/>
          <w:szCs w:val="19"/>
        </w:rPr>
        <w:t>g</w:t>
      </w:r>
      <w:r>
        <w:rPr>
          <w:spacing w:val="-7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o</w:t>
      </w:r>
      <w:r>
        <w:rPr>
          <w:w w:val="105"/>
          <w:sz w:val="19"/>
          <w:szCs w:val="19"/>
        </w:rPr>
        <w:t>f</w:t>
      </w:r>
      <w:r>
        <w:rPr>
          <w:spacing w:val="-7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hear</w:t>
      </w:r>
      <w:r>
        <w:rPr>
          <w:w w:val="105"/>
          <w:sz w:val="19"/>
          <w:szCs w:val="19"/>
        </w:rPr>
        <w:t>t)</w:t>
      </w:r>
      <w:r>
        <w:rPr>
          <w:w w:val="103"/>
          <w:sz w:val="19"/>
          <w:szCs w:val="19"/>
        </w:rPr>
        <w:t xml:space="preserve"> </w:t>
      </w:r>
      <w:r>
        <w:rPr>
          <w:w w:val="105"/>
          <w:sz w:val="19"/>
          <w:szCs w:val="19"/>
        </w:rPr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</w:r>
      <w:r>
        <w:rPr>
          <w:spacing w:val="1"/>
          <w:w w:val="105"/>
          <w:sz w:val="19"/>
          <w:szCs w:val="19"/>
        </w:rPr>
        <w:t>6</w:t>
      </w:r>
      <w:r>
        <w:rPr>
          <w:w w:val="105"/>
          <w:sz w:val="19"/>
          <w:szCs w:val="19"/>
        </w:rPr>
        <w:t>.</w:t>
      </w:r>
      <w:r>
        <w:rPr>
          <w:spacing w:val="35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Pa</w:t>
      </w:r>
      <w:r>
        <w:rPr>
          <w:w w:val="105"/>
          <w:sz w:val="19"/>
          <w:szCs w:val="19"/>
        </w:rPr>
        <w:t>i</w:t>
      </w:r>
      <w:r>
        <w:rPr>
          <w:spacing w:val="1"/>
          <w:w w:val="105"/>
          <w:sz w:val="19"/>
          <w:szCs w:val="19"/>
        </w:rPr>
        <w:t>n</w:t>
      </w:r>
      <w:r>
        <w:rPr>
          <w:w w:val="105"/>
          <w:sz w:val="19"/>
          <w:szCs w:val="19"/>
        </w:rPr>
        <w:t>,</w:t>
      </w:r>
      <w:r>
        <w:rPr>
          <w:spacing w:val="-7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burning</w:t>
      </w:r>
      <w:r>
        <w:rPr>
          <w:w w:val="105"/>
          <w:sz w:val="19"/>
          <w:szCs w:val="19"/>
        </w:rPr>
        <w:t>,</w:t>
      </w:r>
      <w:r>
        <w:rPr>
          <w:spacing w:val="-7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o</w:t>
      </w:r>
      <w:r>
        <w:rPr>
          <w:w w:val="105"/>
          <w:sz w:val="19"/>
          <w:szCs w:val="19"/>
        </w:rPr>
        <w:t>r</w:t>
      </w:r>
      <w:r>
        <w:rPr>
          <w:spacing w:val="-7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cra</w:t>
      </w:r>
      <w:r>
        <w:rPr>
          <w:spacing w:val="2"/>
          <w:w w:val="105"/>
          <w:sz w:val="19"/>
          <w:szCs w:val="19"/>
        </w:rPr>
        <w:t>m</w:t>
      </w:r>
      <w:r>
        <w:rPr>
          <w:spacing w:val="1"/>
          <w:w w:val="105"/>
          <w:sz w:val="19"/>
          <w:szCs w:val="19"/>
        </w:rPr>
        <w:t>p</w:t>
      </w:r>
      <w:r>
        <w:rPr>
          <w:w w:val="105"/>
          <w:sz w:val="19"/>
          <w:szCs w:val="19"/>
        </w:rPr>
        <w:t>i</w:t>
      </w:r>
      <w:r>
        <w:rPr>
          <w:spacing w:val="1"/>
          <w:w w:val="105"/>
          <w:sz w:val="19"/>
          <w:szCs w:val="19"/>
        </w:rPr>
        <w:t>n</w:t>
      </w:r>
      <w:r>
        <w:rPr>
          <w:w w:val="105"/>
          <w:sz w:val="19"/>
          <w:szCs w:val="19"/>
        </w:rPr>
        <w:t>g</w:t>
      </w:r>
      <w:r>
        <w:rPr>
          <w:spacing w:val="-6"/>
          <w:w w:val="105"/>
          <w:sz w:val="19"/>
          <w:szCs w:val="19"/>
        </w:rPr>
        <w:t xml:space="preserve"> </w:t>
      </w:r>
      <w:r>
        <w:rPr>
          <w:w w:val="105"/>
          <w:sz w:val="19"/>
          <w:szCs w:val="19"/>
        </w:rPr>
        <w:t>in</w:t>
      </w:r>
      <w:r>
        <w:rPr>
          <w:spacing w:val="-5"/>
          <w:w w:val="105"/>
          <w:sz w:val="19"/>
          <w:szCs w:val="19"/>
        </w:rPr>
        <w:t xml:space="preserve"> </w:t>
      </w:r>
      <w:r>
        <w:rPr>
          <w:w w:val="105"/>
          <w:sz w:val="19"/>
          <w:szCs w:val="19"/>
        </w:rPr>
        <w:t>l</w:t>
      </w:r>
      <w:r>
        <w:rPr>
          <w:spacing w:val="1"/>
          <w:w w:val="105"/>
          <w:sz w:val="19"/>
          <w:szCs w:val="19"/>
        </w:rPr>
        <w:t>e</w:t>
      </w:r>
      <w:r>
        <w:rPr>
          <w:w w:val="105"/>
          <w:sz w:val="19"/>
          <w:szCs w:val="19"/>
        </w:rPr>
        <w:t>g</w:t>
      </w:r>
      <w:r>
        <w:rPr>
          <w:spacing w:val="-6"/>
          <w:w w:val="105"/>
          <w:sz w:val="19"/>
          <w:szCs w:val="19"/>
        </w:rPr>
        <w:t xml:space="preserve"> </w:t>
      </w:r>
      <w:r>
        <w:rPr>
          <w:spacing w:val="2"/>
          <w:w w:val="105"/>
          <w:sz w:val="19"/>
          <w:szCs w:val="19"/>
        </w:rPr>
        <w:t>w</w:t>
      </w:r>
      <w:r>
        <w:rPr>
          <w:w w:val="105"/>
          <w:sz w:val="19"/>
          <w:szCs w:val="19"/>
        </w:rPr>
        <w:t>ith</w:t>
      </w:r>
      <w:r>
        <w:rPr>
          <w:spacing w:val="-6"/>
          <w:w w:val="105"/>
          <w:sz w:val="19"/>
          <w:szCs w:val="19"/>
        </w:rPr>
        <w:t xml:space="preserve"> </w:t>
      </w:r>
      <w:r>
        <w:rPr>
          <w:spacing w:val="2"/>
          <w:w w:val="105"/>
          <w:sz w:val="19"/>
          <w:szCs w:val="19"/>
        </w:rPr>
        <w:t>w</w:t>
      </w:r>
      <w:r>
        <w:rPr>
          <w:spacing w:val="1"/>
          <w:w w:val="105"/>
          <w:sz w:val="19"/>
          <w:szCs w:val="19"/>
        </w:rPr>
        <w:t>a</w:t>
      </w:r>
      <w:r>
        <w:rPr>
          <w:w w:val="105"/>
          <w:sz w:val="19"/>
          <w:szCs w:val="19"/>
        </w:rPr>
        <w:t>l</w:t>
      </w:r>
      <w:r>
        <w:rPr>
          <w:spacing w:val="1"/>
          <w:w w:val="105"/>
          <w:sz w:val="19"/>
          <w:szCs w:val="19"/>
        </w:rPr>
        <w:t>k</w:t>
      </w:r>
      <w:r>
        <w:rPr>
          <w:w w:val="105"/>
          <w:sz w:val="19"/>
          <w:szCs w:val="19"/>
        </w:rPr>
        <w:t>i</w:t>
      </w:r>
      <w:r>
        <w:rPr>
          <w:spacing w:val="1"/>
          <w:w w:val="105"/>
          <w:sz w:val="19"/>
          <w:szCs w:val="19"/>
        </w:rPr>
        <w:t>ng</w:t>
      </w:r>
    </w:p>
    <w:p w:rsidR="009E172D" w:rsidRDefault="009E172D" w:rsidP="009E172D">
      <w:pPr>
        <w:tabs>
          <w:tab w:val="left" w:pos="416"/>
          <w:tab w:val="left" w:pos="819"/>
          <w:tab w:val="left" w:pos="1086"/>
          <w:tab w:val="left" w:pos="1539"/>
        </w:tabs>
        <w:kinsoku w:val="0"/>
        <w:overflowPunct w:val="0"/>
        <w:ind w:left="150"/>
        <w:rPr>
          <w:sz w:val="19"/>
          <w:szCs w:val="19"/>
        </w:rPr>
      </w:pPr>
      <w:r>
        <w:rPr>
          <w:w w:val="105"/>
          <w:sz w:val="19"/>
          <w:szCs w:val="19"/>
        </w:rPr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</w:r>
      <w:r>
        <w:rPr>
          <w:spacing w:val="1"/>
          <w:w w:val="105"/>
          <w:sz w:val="19"/>
          <w:szCs w:val="19"/>
        </w:rPr>
        <w:t>7</w:t>
      </w:r>
      <w:r>
        <w:rPr>
          <w:w w:val="105"/>
          <w:sz w:val="19"/>
          <w:szCs w:val="19"/>
        </w:rPr>
        <w:t>.</w:t>
      </w:r>
      <w:r>
        <w:rPr>
          <w:spacing w:val="34"/>
          <w:w w:val="105"/>
          <w:sz w:val="19"/>
          <w:szCs w:val="19"/>
        </w:rPr>
        <w:t xml:space="preserve"> </w:t>
      </w:r>
      <w:r>
        <w:rPr>
          <w:spacing w:val="2"/>
          <w:w w:val="105"/>
          <w:sz w:val="19"/>
          <w:szCs w:val="19"/>
        </w:rPr>
        <w:t>H</w:t>
      </w:r>
      <w:r>
        <w:rPr>
          <w:spacing w:val="1"/>
          <w:w w:val="105"/>
          <w:sz w:val="19"/>
          <w:szCs w:val="19"/>
        </w:rPr>
        <w:t>ear</w:t>
      </w:r>
      <w:r>
        <w:rPr>
          <w:w w:val="105"/>
          <w:sz w:val="19"/>
          <w:szCs w:val="19"/>
        </w:rPr>
        <w:t>t</w:t>
      </w:r>
      <w:r>
        <w:rPr>
          <w:spacing w:val="-7"/>
          <w:w w:val="105"/>
          <w:sz w:val="19"/>
          <w:szCs w:val="19"/>
        </w:rPr>
        <w:t xml:space="preserve"> </w:t>
      </w:r>
      <w:r>
        <w:rPr>
          <w:spacing w:val="2"/>
          <w:w w:val="105"/>
          <w:sz w:val="19"/>
          <w:szCs w:val="19"/>
        </w:rPr>
        <w:t>m</w:t>
      </w:r>
      <w:r>
        <w:rPr>
          <w:spacing w:val="1"/>
          <w:w w:val="105"/>
          <w:sz w:val="19"/>
          <w:szCs w:val="19"/>
        </w:rPr>
        <w:t>ur</w:t>
      </w:r>
      <w:r>
        <w:rPr>
          <w:spacing w:val="2"/>
          <w:w w:val="105"/>
          <w:sz w:val="19"/>
          <w:szCs w:val="19"/>
        </w:rPr>
        <w:t>m</w:t>
      </w:r>
      <w:r>
        <w:rPr>
          <w:spacing w:val="1"/>
          <w:w w:val="105"/>
          <w:sz w:val="19"/>
          <w:szCs w:val="19"/>
        </w:rPr>
        <w:t>ur</w:t>
      </w:r>
    </w:p>
    <w:p w:rsidR="009E172D" w:rsidRDefault="009E172D" w:rsidP="009E172D">
      <w:pPr>
        <w:tabs>
          <w:tab w:val="left" w:pos="416"/>
          <w:tab w:val="left" w:pos="819"/>
          <w:tab w:val="left" w:pos="1086"/>
          <w:tab w:val="left" w:pos="1539"/>
        </w:tabs>
        <w:kinsoku w:val="0"/>
        <w:overflowPunct w:val="0"/>
        <w:spacing w:before="12"/>
        <w:ind w:left="150"/>
        <w:rPr>
          <w:sz w:val="19"/>
          <w:szCs w:val="19"/>
        </w:rPr>
      </w:pPr>
      <w:r>
        <w:rPr>
          <w:w w:val="105"/>
          <w:sz w:val="19"/>
          <w:szCs w:val="19"/>
        </w:rPr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</w:r>
      <w:r>
        <w:rPr>
          <w:spacing w:val="1"/>
          <w:w w:val="105"/>
          <w:sz w:val="19"/>
          <w:szCs w:val="19"/>
        </w:rPr>
        <w:t>8</w:t>
      </w:r>
      <w:r>
        <w:rPr>
          <w:w w:val="105"/>
          <w:sz w:val="19"/>
          <w:szCs w:val="19"/>
        </w:rPr>
        <w:t>.</w:t>
      </w:r>
      <w:r>
        <w:rPr>
          <w:spacing w:val="32"/>
          <w:w w:val="105"/>
          <w:sz w:val="19"/>
          <w:szCs w:val="19"/>
        </w:rPr>
        <w:t xml:space="preserve"> </w:t>
      </w:r>
      <w:r>
        <w:rPr>
          <w:spacing w:val="2"/>
          <w:w w:val="105"/>
          <w:sz w:val="19"/>
          <w:szCs w:val="19"/>
        </w:rPr>
        <w:t>U</w:t>
      </w:r>
      <w:r>
        <w:rPr>
          <w:spacing w:val="1"/>
          <w:w w:val="105"/>
          <w:sz w:val="19"/>
          <w:szCs w:val="19"/>
        </w:rPr>
        <w:t>nusua</w:t>
      </w:r>
      <w:r>
        <w:rPr>
          <w:w w:val="105"/>
          <w:sz w:val="19"/>
          <w:szCs w:val="19"/>
        </w:rPr>
        <w:t>l</w:t>
      </w:r>
      <w:r>
        <w:rPr>
          <w:spacing w:val="-8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fa</w:t>
      </w:r>
      <w:r>
        <w:rPr>
          <w:w w:val="105"/>
          <w:sz w:val="19"/>
          <w:szCs w:val="19"/>
        </w:rPr>
        <w:t>ti</w:t>
      </w:r>
      <w:r>
        <w:rPr>
          <w:spacing w:val="1"/>
          <w:w w:val="105"/>
          <w:sz w:val="19"/>
          <w:szCs w:val="19"/>
        </w:rPr>
        <w:t>gu</w:t>
      </w:r>
      <w:r>
        <w:rPr>
          <w:w w:val="105"/>
          <w:sz w:val="19"/>
          <w:szCs w:val="19"/>
        </w:rPr>
        <w:t>e</w:t>
      </w:r>
      <w:r>
        <w:rPr>
          <w:spacing w:val="-8"/>
          <w:w w:val="105"/>
          <w:sz w:val="19"/>
          <w:szCs w:val="19"/>
        </w:rPr>
        <w:t xml:space="preserve"> </w:t>
      </w:r>
      <w:r>
        <w:rPr>
          <w:spacing w:val="2"/>
          <w:w w:val="105"/>
          <w:sz w:val="19"/>
          <w:szCs w:val="19"/>
        </w:rPr>
        <w:t>w</w:t>
      </w:r>
      <w:r>
        <w:rPr>
          <w:w w:val="105"/>
          <w:sz w:val="19"/>
          <w:szCs w:val="19"/>
        </w:rPr>
        <w:t>ith</w:t>
      </w:r>
      <w:r>
        <w:rPr>
          <w:spacing w:val="-7"/>
          <w:w w:val="105"/>
          <w:sz w:val="19"/>
          <w:szCs w:val="19"/>
        </w:rPr>
        <w:t xml:space="preserve"> </w:t>
      </w:r>
      <w:r>
        <w:rPr>
          <w:spacing w:val="2"/>
          <w:w w:val="105"/>
          <w:sz w:val="19"/>
          <w:szCs w:val="19"/>
        </w:rPr>
        <w:t>m</w:t>
      </w:r>
      <w:r>
        <w:rPr>
          <w:w w:val="105"/>
          <w:sz w:val="19"/>
          <w:szCs w:val="19"/>
        </w:rPr>
        <w:t>ild</w:t>
      </w:r>
      <w:r>
        <w:rPr>
          <w:spacing w:val="-7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exer</w:t>
      </w:r>
      <w:r>
        <w:rPr>
          <w:w w:val="105"/>
          <w:sz w:val="19"/>
          <w:szCs w:val="19"/>
        </w:rPr>
        <w:t>ti</w:t>
      </w:r>
      <w:r>
        <w:rPr>
          <w:spacing w:val="1"/>
          <w:w w:val="105"/>
          <w:sz w:val="19"/>
          <w:szCs w:val="19"/>
        </w:rPr>
        <w:t>on</w:t>
      </w:r>
    </w:p>
    <w:p w:rsidR="009E172D" w:rsidRDefault="009E172D" w:rsidP="009E172D">
      <w:pPr>
        <w:kinsoku w:val="0"/>
        <w:overflowPunct w:val="0"/>
        <w:spacing w:before="5" w:line="190" w:lineRule="exact"/>
        <w:rPr>
          <w:sz w:val="19"/>
          <w:szCs w:val="19"/>
        </w:rPr>
      </w:pPr>
    </w:p>
    <w:p w:rsidR="009E172D" w:rsidRDefault="009E172D" w:rsidP="009E172D">
      <w:pPr>
        <w:kinsoku w:val="0"/>
        <w:overflowPunct w:val="0"/>
        <w:ind w:left="1320"/>
        <w:rPr>
          <w:sz w:val="21"/>
          <w:szCs w:val="21"/>
        </w:rPr>
      </w:pPr>
      <w:r>
        <w:rPr>
          <w:spacing w:val="1"/>
          <w:sz w:val="21"/>
          <w:szCs w:val="21"/>
          <w:u w:val="single"/>
        </w:rPr>
        <w:t>H</w:t>
      </w:r>
      <w:r>
        <w:rPr>
          <w:sz w:val="21"/>
          <w:szCs w:val="21"/>
          <w:u w:val="single"/>
        </w:rPr>
        <w:t>a</w:t>
      </w:r>
      <w:r>
        <w:rPr>
          <w:spacing w:val="1"/>
          <w:sz w:val="21"/>
          <w:szCs w:val="21"/>
          <w:u w:val="single"/>
        </w:rPr>
        <w:t>v</w:t>
      </w:r>
      <w:r>
        <w:rPr>
          <w:sz w:val="21"/>
          <w:szCs w:val="21"/>
          <w:u w:val="single"/>
        </w:rPr>
        <w:t>e</w:t>
      </w:r>
      <w:r>
        <w:rPr>
          <w:spacing w:val="16"/>
          <w:sz w:val="21"/>
          <w:szCs w:val="21"/>
          <w:u w:val="single"/>
        </w:rPr>
        <w:t xml:space="preserve"> </w:t>
      </w:r>
      <w:r>
        <w:rPr>
          <w:spacing w:val="1"/>
          <w:sz w:val="21"/>
          <w:szCs w:val="21"/>
          <w:u w:val="single"/>
        </w:rPr>
        <w:t>yo</w:t>
      </w:r>
      <w:r>
        <w:rPr>
          <w:sz w:val="21"/>
          <w:szCs w:val="21"/>
          <w:u w:val="single"/>
        </w:rPr>
        <w:t>u</w:t>
      </w:r>
      <w:r>
        <w:rPr>
          <w:spacing w:val="18"/>
          <w:sz w:val="21"/>
          <w:szCs w:val="21"/>
          <w:u w:val="single"/>
        </w:rPr>
        <w:t xml:space="preserve"> </w:t>
      </w:r>
      <w:r>
        <w:rPr>
          <w:sz w:val="21"/>
          <w:szCs w:val="21"/>
          <w:u w:val="single"/>
        </w:rPr>
        <w:t>e</w:t>
      </w:r>
      <w:r>
        <w:rPr>
          <w:spacing w:val="1"/>
          <w:sz w:val="21"/>
          <w:szCs w:val="21"/>
          <w:u w:val="single"/>
        </w:rPr>
        <w:t>v</w:t>
      </w:r>
      <w:r>
        <w:rPr>
          <w:sz w:val="21"/>
          <w:szCs w:val="21"/>
          <w:u w:val="single"/>
        </w:rPr>
        <w:t>er</w:t>
      </w:r>
      <w:r>
        <w:rPr>
          <w:spacing w:val="16"/>
          <w:sz w:val="21"/>
          <w:szCs w:val="21"/>
          <w:u w:val="single"/>
        </w:rPr>
        <w:t xml:space="preserve"> </w:t>
      </w:r>
      <w:r>
        <w:rPr>
          <w:spacing w:val="1"/>
          <w:sz w:val="21"/>
          <w:szCs w:val="21"/>
          <w:u w:val="single"/>
        </w:rPr>
        <w:t>h</w:t>
      </w:r>
      <w:r>
        <w:rPr>
          <w:sz w:val="21"/>
          <w:szCs w:val="21"/>
          <w:u w:val="single"/>
        </w:rPr>
        <w:t>a</w:t>
      </w:r>
      <w:r>
        <w:rPr>
          <w:spacing w:val="1"/>
          <w:sz w:val="21"/>
          <w:szCs w:val="21"/>
          <w:u w:val="single"/>
        </w:rPr>
        <w:t>d</w:t>
      </w:r>
      <w:r>
        <w:rPr>
          <w:sz w:val="21"/>
          <w:szCs w:val="21"/>
          <w:u w:val="single"/>
        </w:rPr>
        <w:t>:</w:t>
      </w:r>
    </w:p>
    <w:p w:rsidR="009E172D" w:rsidRDefault="009E172D" w:rsidP="009E172D">
      <w:pPr>
        <w:tabs>
          <w:tab w:val="left" w:pos="416"/>
          <w:tab w:val="left" w:pos="819"/>
          <w:tab w:val="left" w:pos="1086"/>
          <w:tab w:val="left" w:pos="1539"/>
          <w:tab w:val="left" w:pos="1889"/>
        </w:tabs>
        <w:kinsoku w:val="0"/>
        <w:overflowPunct w:val="0"/>
        <w:spacing w:before="12" w:line="253" w:lineRule="auto"/>
        <w:ind w:left="150" w:right="3163"/>
        <w:rPr>
          <w:sz w:val="19"/>
          <w:szCs w:val="19"/>
        </w:rPr>
      </w:pPr>
      <w:r>
        <w:rPr>
          <w:w w:val="105"/>
          <w:sz w:val="19"/>
          <w:szCs w:val="19"/>
        </w:rPr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</w:r>
      <w:r w:rsidR="00134C62">
        <w:rPr>
          <w:w w:val="105"/>
          <w:sz w:val="19"/>
          <w:szCs w:val="19"/>
        </w:rPr>
        <w:t xml:space="preserve">  </w:t>
      </w:r>
      <w:r>
        <w:rPr>
          <w:spacing w:val="1"/>
          <w:w w:val="105"/>
          <w:sz w:val="19"/>
          <w:szCs w:val="19"/>
        </w:rPr>
        <w:t>9</w:t>
      </w:r>
      <w:r>
        <w:rPr>
          <w:w w:val="105"/>
          <w:sz w:val="19"/>
          <w:szCs w:val="19"/>
        </w:rPr>
        <w:t>.</w:t>
      </w:r>
      <w:r>
        <w:rPr>
          <w:w w:val="105"/>
          <w:sz w:val="19"/>
          <w:szCs w:val="19"/>
        </w:rPr>
        <w:tab/>
      </w:r>
      <w:r>
        <w:rPr>
          <w:spacing w:val="2"/>
          <w:w w:val="105"/>
          <w:sz w:val="19"/>
          <w:szCs w:val="19"/>
        </w:rPr>
        <w:t>H</w:t>
      </w:r>
      <w:r>
        <w:rPr>
          <w:spacing w:val="1"/>
          <w:w w:val="105"/>
          <w:sz w:val="19"/>
          <w:szCs w:val="19"/>
        </w:rPr>
        <w:t>ear</w:t>
      </w:r>
      <w:r>
        <w:rPr>
          <w:w w:val="105"/>
          <w:sz w:val="19"/>
          <w:szCs w:val="19"/>
        </w:rPr>
        <w:t>t</w:t>
      </w:r>
      <w:r>
        <w:rPr>
          <w:spacing w:val="-11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d</w:t>
      </w:r>
      <w:r>
        <w:rPr>
          <w:w w:val="105"/>
          <w:sz w:val="19"/>
          <w:szCs w:val="19"/>
        </w:rPr>
        <w:t>i</w:t>
      </w:r>
      <w:r>
        <w:rPr>
          <w:spacing w:val="1"/>
          <w:w w:val="105"/>
          <w:sz w:val="19"/>
          <w:szCs w:val="19"/>
        </w:rPr>
        <w:t>sease</w:t>
      </w:r>
      <w:r>
        <w:rPr>
          <w:w w:val="105"/>
          <w:sz w:val="19"/>
          <w:szCs w:val="19"/>
        </w:rPr>
        <w:t>,</w:t>
      </w:r>
      <w:r>
        <w:rPr>
          <w:spacing w:val="-10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hear</w:t>
      </w:r>
      <w:r>
        <w:rPr>
          <w:w w:val="105"/>
          <w:sz w:val="19"/>
          <w:szCs w:val="19"/>
        </w:rPr>
        <w:t>t</w:t>
      </w:r>
      <w:r>
        <w:rPr>
          <w:spacing w:val="-11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a</w:t>
      </w:r>
      <w:r>
        <w:rPr>
          <w:w w:val="105"/>
          <w:sz w:val="19"/>
          <w:szCs w:val="19"/>
        </w:rPr>
        <w:t>tt</w:t>
      </w:r>
      <w:r>
        <w:rPr>
          <w:spacing w:val="1"/>
          <w:w w:val="105"/>
          <w:sz w:val="19"/>
          <w:szCs w:val="19"/>
        </w:rPr>
        <w:t>ack</w:t>
      </w:r>
      <w:r>
        <w:rPr>
          <w:w w:val="105"/>
          <w:sz w:val="19"/>
          <w:szCs w:val="19"/>
        </w:rPr>
        <w:t>,</w:t>
      </w:r>
      <w:r>
        <w:rPr>
          <w:spacing w:val="-10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and</w:t>
      </w:r>
      <w:r>
        <w:rPr>
          <w:w w:val="105"/>
          <w:sz w:val="19"/>
          <w:szCs w:val="19"/>
        </w:rPr>
        <w:t>/</w:t>
      </w:r>
      <w:r>
        <w:rPr>
          <w:spacing w:val="1"/>
          <w:w w:val="105"/>
          <w:sz w:val="19"/>
          <w:szCs w:val="19"/>
        </w:rPr>
        <w:t>o</w:t>
      </w:r>
      <w:r>
        <w:rPr>
          <w:w w:val="105"/>
          <w:sz w:val="19"/>
          <w:szCs w:val="19"/>
        </w:rPr>
        <w:t>r</w:t>
      </w:r>
      <w:r>
        <w:rPr>
          <w:spacing w:val="-11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hear</w:t>
      </w:r>
      <w:r>
        <w:rPr>
          <w:w w:val="105"/>
          <w:sz w:val="19"/>
          <w:szCs w:val="19"/>
        </w:rPr>
        <w:t>t</w:t>
      </w:r>
      <w:r>
        <w:rPr>
          <w:spacing w:val="-10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surger</w:t>
      </w:r>
      <w:r>
        <w:rPr>
          <w:w w:val="105"/>
          <w:sz w:val="19"/>
          <w:szCs w:val="19"/>
        </w:rPr>
        <w:t>y</w:t>
      </w:r>
      <w:r>
        <w:rPr>
          <w:w w:val="103"/>
          <w:sz w:val="19"/>
          <w:szCs w:val="19"/>
        </w:rPr>
        <w:t xml:space="preserve"> </w:t>
      </w:r>
      <w:r>
        <w:rPr>
          <w:w w:val="105"/>
          <w:sz w:val="19"/>
          <w:szCs w:val="19"/>
        </w:rPr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</w:r>
      <w:r>
        <w:rPr>
          <w:spacing w:val="1"/>
          <w:w w:val="105"/>
          <w:sz w:val="19"/>
          <w:szCs w:val="19"/>
        </w:rPr>
        <w:t>10</w:t>
      </w:r>
      <w:r>
        <w:rPr>
          <w:w w:val="105"/>
          <w:sz w:val="19"/>
          <w:szCs w:val="19"/>
        </w:rPr>
        <w:t>.</w:t>
      </w:r>
      <w:r>
        <w:rPr>
          <w:spacing w:val="31"/>
          <w:w w:val="105"/>
          <w:sz w:val="19"/>
          <w:szCs w:val="19"/>
        </w:rPr>
        <w:t xml:space="preserve"> </w:t>
      </w:r>
      <w:r>
        <w:rPr>
          <w:spacing w:val="2"/>
          <w:w w:val="105"/>
          <w:sz w:val="19"/>
          <w:szCs w:val="19"/>
        </w:rPr>
        <w:t>A</w:t>
      </w:r>
      <w:r>
        <w:rPr>
          <w:spacing w:val="1"/>
          <w:w w:val="105"/>
          <w:sz w:val="19"/>
          <w:szCs w:val="19"/>
        </w:rPr>
        <w:t>bnor</w:t>
      </w:r>
      <w:r>
        <w:rPr>
          <w:spacing w:val="2"/>
          <w:w w:val="105"/>
          <w:sz w:val="19"/>
          <w:szCs w:val="19"/>
        </w:rPr>
        <w:t>m</w:t>
      </w:r>
      <w:r>
        <w:rPr>
          <w:spacing w:val="1"/>
          <w:w w:val="105"/>
          <w:sz w:val="19"/>
          <w:szCs w:val="19"/>
        </w:rPr>
        <w:t>a</w:t>
      </w:r>
      <w:r>
        <w:rPr>
          <w:w w:val="105"/>
          <w:sz w:val="19"/>
          <w:szCs w:val="19"/>
        </w:rPr>
        <w:t>l</w:t>
      </w:r>
      <w:r>
        <w:rPr>
          <w:spacing w:val="-9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E</w:t>
      </w:r>
      <w:r>
        <w:rPr>
          <w:spacing w:val="2"/>
          <w:w w:val="105"/>
          <w:sz w:val="19"/>
          <w:szCs w:val="19"/>
        </w:rPr>
        <w:t>K</w:t>
      </w:r>
      <w:r>
        <w:rPr>
          <w:w w:val="105"/>
          <w:sz w:val="19"/>
          <w:szCs w:val="19"/>
        </w:rPr>
        <w:t>G</w:t>
      </w:r>
    </w:p>
    <w:p w:rsidR="009E172D" w:rsidRDefault="009E172D" w:rsidP="009E172D">
      <w:pPr>
        <w:tabs>
          <w:tab w:val="left" w:pos="416"/>
          <w:tab w:val="left" w:pos="819"/>
          <w:tab w:val="left" w:pos="1086"/>
          <w:tab w:val="left" w:pos="1539"/>
        </w:tabs>
        <w:kinsoku w:val="0"/>
        <w:overflowPunct w:val="0"/>
        <w:ind w:left="150"/>
        <w:rPr>
          <w:sz w:val="19"/>
          <w:szCs w:val="19"/>
        </w:rPr>
      </w:pPr>
      <w:r>
        <w:rPr>
          <w:w w:val="105"/>
          <w:sz w:val="19"/>
          <w:szCs w:val="19"/>
        </w:rPr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</w:r>
      <w:r>
        <w:rPr>
          <w:spacing w:val="1"/>
          <w:w w:val="105"/>
          <w:sz w:val="19"/>
          <w:szCs w:val="19"/>
        </w:rPr>
        <w:t>11</w:t>
      </w:r>
      <w:r>
        <w:rPr>
          <w:w w:val="105"/>
          <w:sz w:val="19"/>
          <w:szCs w:val="19"/>
        </w:rPr>
        <w:t>.</w:t>
      </w:r>
      <w:r>
        <w:rPr>
          <w:spacing w:val="35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S</w:t>
      </w:r>
      <w:r>
        <w:rPr>
          <w:w w:val="105"/>
          <w:sz w:val="19"/>
          <w:szCs w:val="19"/>
        </w:rPr>
        <w:t>t</w:t>
      </w:r>
      <w:r>
        <w:rPr>
          <w:spacing w:val="1"/>
          <w:w w:val="105"/>
          <w:sz w:val="19"/>
          <w:szCs w:val="19"/>
        </w:rPr>
        <w:t>roke</w:t>
      </w:r>
    </w:p>
    <w:p w:rsidR="009E172D" w:rsidRDefault="009E172D" w:rsidP="009E172D">
      <w:pPr>
        <w:tabs>
          <w:tab w:val="left" w:pos="416"/>
          <w:tab w:val="left" w:pos="819"/>
          <w:tab w:val="left" w:pos="1086"/>
          <w:tab w:val="left" w:pos="1539"/>
        </w:tabs>
        <w:kinsoku w:val="0"/>
        <w:overflowPunct w:val="0"/>
        <w:spacing w:before="7" w:line="253" w:lineRule="auto"/>
        <w:ind w:left="150" w:right="796"/>
        <w:rPr>
          <w:sz w:val="19"/>
          <w:szCs w:val="19"/>
        </w:rPr>
      </w:pPr>
      <w:r>
        <w:rPr>
          <w:w w:val="105"/>
          <w:sz w:val="19"/>
          <w:szCs w:val="19"/>
        </w:rPr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</w:r>
      <w:r>
        <w:rPr>
          <w:spacing w:val="1"/>
          <w:w w:val="105"/>
          <w:sz w:val="19"/>
          <w:szCs w:val="19"/>
        </w:rPr>
        <w:t>12</w:t>
      </w:r>
      <w:r>
        <w:rPr>
          <w:w w:val="105"/>
          <w:sz w:val="19"/>
          <w:szCs w:val="19"/>
        </w:rPr>
        <w:t>.</w:t>
      </w:r>
      <w:r>
        <w:rPr>
          <w:spacing w:val="24"/>
          <w:w w:val="105"/>
          <w:sz w:val="19"/>
          <w:szCs w:val="19"/>
        </w:rPr>
        <w:t xml:space="preserve"> </w:t>
      </w:r>
      <w:r>
        <w:rPr>
          <w:spacing w:val="2"/>
          <w:w w:val="105"/>
          <w:sz w:val="19"/>
          <w:szCs w:val="19"/>
        </w:rPr>
        <w:t>U</w:t>
      </w:r>
      <w:r>
        <w:rPr>
          <w:spacing w:val="1"/>
          <w:w w:val="105"/>
          <w:sz w:val="19"/>
          <w:szCs w:val="19"/>
        </w:rPr>
        <w:t>ncon</w:t>
      </w:r>
      <w:r>
        <w:rPr>
          <w:w w:val="105"/>
          <w:sz w:val="19"/>
          <w:szCs w:val="19"/>
        </w:rPr>
        <w:t>t</w:t>
      </w:r>
      <w:r>
        <w:rPr>
          <w:spacing w:val="1"/>
          <w:w w:val="105"/>
          <w:sz w:val="19"/>
          <w:szCs w:val="19"/>
        </w:rPr>
        <w:t>ro</w:t>
      </w:r>
      <w:r>
        <w:rPr>
          <w:w w:val="105"/>
          <w:sz w:val="19"/>
          <w:szCs w:val="19"/>
        </w:rPr>
        <w:t>ll</w:t>
      </w:r>
      <w:r>
        <w:rPr>
          <w:spacing w:val="1"/>
          <w:w w:val="105"/>
          <w:sz w:val="19"/>
          <w:szCs w:val="19"/>
        </w:rPr>
        <w:t>e</w:t>
      </w:r>
      <w:r>
        <w:rPr>
          <w:w w:val="105"/>
          <w:sz w:val="19"/>
          <w:szCs w:val="19"/>
        </w:rPr>
        <w:t>d</w:t>
      </w:r>
      <w:r>
        <w:rPr>
          <w:spacing w:val="-11"/>
          <w:w w:val="105"/>
          <w:sz w:val="19"/>
          <w:szCs w:val="19"/>
        </w:rPr>
        <w:t xml:space="preserve"> </w:t>
      </w:r>
      <w:r>
        <w:rPr>
          <w:spacing w:val="2"/>
          <w:w w:val="105"/>
          <w:sz w:val="19"/>
          <w:szCs w:val="19"/>
        </w:rPr>
        <w:t>m</w:t>
      </w:r>
      <w:r>
        <w:rPr>
          <w:spacing w:val="1"/>
          <w:w w:val="105"/>
          <w:sz w:val="19"/>
          <w:szCs w:val="19"/>
        </w:rPr>
        <w:t>e</w:t>
      </w:r>
      <w:r>
        <w:rPr>
          <w:w w:val="105"/>
          <w:sz w:val="19"/>
          <w:szCs w:val="19"/>
        </w:rPr>
        <w:t>t</w:t>
      </w:r>
      <w:r>
        <w:rPr>
          <w:spacing w:val="1"/>
          <w:w w:val="105"/>
          <w:sz w:val="19"/>
          <w:szCs w:val="19"/>
        </w:rPr>
        <w:t>abo</w:t>
      </w:r>
      <w:r>
        <w:rPr>
          <w:w w:val="105"/>
          <w:sz w:val="19"/>
          <w:szCs w:val="19"/>
        </w:rPr>
        <w:t>lic</w:t>
      </w:r>
      <w:r>
        <w:rPr>
          <w:spacing w:val="-12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d</w:t>
      </w:r>
      <w:r>
        <w:rPr>
          <w:w w:val="105"/>
          <w:sz w:val="19"/>
          <w:szCs w:val="19"/>
        </w:rPr>
        <w:t>i</w:t>
      </w:r>
      <w:r>
        <w:rPr>
          <w:spacing w:val="1"/>
          <w:w w:val="105"/>
          <w:sz w:val="19"/>
          <w:szCs w:val="19"/>
        </w:rPr>
        <w:t>seas</w:t>
      </w:r>
      <w:r>
        <w:rPr>
          <w:w w:val="105"/>
          <w:sz w:val="19"/>
          <w:szCs w:val="19"/>
        </w:rPr>
        <w:t>e</w:t>
      </w:r>
      <w:r>
        <w:rPr>
          <w:spacing w:val="-13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(e</w:t>
      </w:r>
      <w:r>
        <w:rPr>
          <w:w w:val="105"/>
          <w:sz w:val="19"/>
          <w:szCs w:val="19"/>
        </w:rPr>
        <w:t>.</w:t>
      </w:r>
      <w:r>
        <w:rPr>
          <w:spacing w:val="1"/>
          <w:w w:val="105"/>
          <w:sz w:val="19"/>
          <w:szCs w:val="19"/>
        </w:rPr>
        <w:t>g</w:t>
      </w:r>
      <w:r>
        <w:rPr>
          <w:w w:val="105"/>
          <w:sz w:val="19"/>
          <w:szCs w:val="19"/>
        </w:rPr>
        <w:t>.,</w:t>
      </w:r>
      <w:r>
        <w:rPr>
          <w:spacing w:val="-12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d</w:t>
      </w:r>
      <w:r>
        <w:rPr>
          <w:w w:val="105"/>
          <w:sz w:val="19"/>
          <w:szCs w:val="19"/>
        </w:rPr>
        <w:t>i</w:t>
      </w:r>
      <w:r>
        <w:rPr>
          <w:spacing w:val="1"/>
          <w:w w:val="105"/>
          <w:sz w:val="19"/>
          <w:szCs w:val="19"/>
        </w:rPr>
        <w:t>abe</w:t>
      </w:r>
      <w:r>
        <w:rPr>
          <w:w w:val="105"/>
          <w:sz w:val="19"/>
          <w:szCs w:val="19"/>
        </w:rPr>
        <w:t>t</w:t>
      </w:r>
      <w:r>
        <w:rPr>
          <w:spacing w:val="1"/>
          <w:w w:val="105"/>
          <w:sz w:val="19"/>
          <w:szCs w:val="19"/>
        </w:rPr>
        <w:t>es</w:t>
      </w:r>
      <w:r>
        <w:rPr>
          <w:w w:val="105"/>
          <w:sz w:val="19"/>
          <w:szCs w:val="19"/>
        </w:rPr>
        <w:t>,</w:t>
      </w:r>
      <w:r>
        <w:rPr>
          <w:spacing w:val="-12"/>
          <w:w w:val="105"/>
          <w:sz w:val="19"/>
          <w:szCs w:val="19"/>
        </w:rPr>
        <w:t xml:space="preserve"> </w:t>
      </w:r>
      <w:r>
        <w:rPr>
          <w:w w:val="105"/>
          <w:sz w:val="19"/>
          <w:szCs w:val="19"/>
        </w:rPr>
        <w:t>t</w:t>
      </w:r>
      <w:r>
        <w:rPr>
          <w:spacing w:val="1"/>
          <w:w w:val="105"/>
          <w:sz w:val="19"/>
          <w:szCs w:val="19"/>
        </w:rPr>
        <w:t>hyro</w:t>
      </w:r>
      <w:r>
        <w:rPr>
          <w:w w:val="105"/>
          <w:sz w:val="19"/>
          <w:szCs w:val="19"/>
        </w:rPr>
        <w:t>t</w:t>
      </w:r>
      <w:r>
        <w:rPr>
          <w:spacing w:val="1"/>
          <w:w w:val="105"/>
          <w:sz w:val="19"/>
          <w:szCs w:val="19"/>
        </w:rPr>
        <w:t>ox</w:t>
      </w:r>
      <w:r>
        <w:rPr>
          <w:w w:val="105"/>
          <w:sz w:val="19"/>
          <w:szCs w:val="19"/>
        </w:rPr>
        <w:t>i</w:t>
      </w:r>
      <w:r>
        <w:rPr>
          <w:spacing w:val="1"/>
          <w:w w:val="105"/>
          <w:sz w:val="19"/>
          <w:szCs w:val="19"/>
        </w:rPr>
        <w:t>cos</w:t>
      </w:r>
      <w:r>
        <w:rPr>
          <w:w w:val="105"/>
          <w:sz w:val="19"/>
          <w:szCs w:val="19"/>
        </w:rPr>
        <w:t>i</w:t>
      </w:r>
      <w:r>
        <w:rPr>
          <w:spacing w:val="1"/>
          <w:w w:val="105"/>
          <w:sz w:val="19"/>
          <w:szCs w:val="19"/>
        </w:rPr>
        <w:t>s</w:t>
      </w:r>
      <w:r>
        <w:rPr>
          <w:w w:val="105"/>
          <w:sz w:val="19"/>
          <w:szCs w:val="19"/>
        </w:rPr>
        <w:t>,</w:t>
      </w:r>
      <w:r>
        <w:rPr>
          <w:spacing w:val="-12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o</w:t>
      </w:r>
      <w:r>
        <w:rPr>
          <w:w w:val="105"/>
          <w:sz w:val="19"/>
          <w:szCs w:val="19"/>
        </w:rPr>
        <w:t>r</w:t>
      </w:r>
      <w:r>
        <w:rPr>
          <w:spacing w:val="-12"/>
          <w:w w:val="105"/>
          <w:sz w:val="19"/>
          <w:szCs w:val="19"/>
        </w:rPr>
        <w:t xml:space="preserve"> </w:t>
      </w:r>
      <w:r>
        <w:rPr>
          <w:spacing w:val="2"/>
          <w:w w:val="105"/>
          <w:sz w:val="19"/>
          <w:szCs w:val="19"/>
        </w:rPr>
        <w:t>m</w:t>
      </w:r>
      <w:r>
        <w:rPr>
          <w:spacing w:val="1"/>
          <w:w w:val="105"/>
          <w:sz w:val="19"/>
          <w:szCs w:val="19"/>
        </w:rPr>
        <w:t>yxede</w:t>
      </w:r>
      <w:r>
        <w:rPr>
          <w:spacing w:val="2"/>
          <w:w w:val="105"/>
          <w:sz w:val="19"/>
          <w:szCs w:val="19"/>
        </w:rPr>
        <w:t>m</w:t>
      </w:r>
      <w:r>
        <w:rPr>
          <w:spacing w:val="1"/>
          <w:w w:val="105"/>
          <w:sz w:val="19"/>
          <w:szCs w:val="19"/>
        </w:rPr>
        <w:t>a</w:t>
      </w:r>
      <w:r>
        <w:rPr>
          <w:w w:val="105"/>
          <w:sz w:val="19"/>
          <w:szCs w:val="19"/>
        </w:rPr>
        <w:t>)</w:t>
      </w:r>
      <w:r>
        <w:rPr>
          <w:w w:val="103"/>
          <w:sz w:val="19"/>
          <w:szCs w:val="19"/>
        </w:rPr>
        <w:t xml:space="preserve"> </w:t>
      </w:r>
      <w:r>
        <w:rPr>
          <w:w w:val="105"/>
          <w:sz w:val="19"/>
          <w:szCs w:val="19"/>
        </w:rPr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</w:r>
      <w:r>
        <w:rPr>
          <w:spacing w:val="1"/>
          <w:w w:val="105"/>
          <w:sz w:val="19"/>
          <w:szCs w:val="19"/>
        </w:rPr>
        <w:t>13</w:t>
      </w:r>
      <w:r>
        <w:rPr>
          <w:w w:val="105"/>
          <w:sz w:val="19"/>
          <w:szCs w:val="19"/>
        </w:rPr>
        <w:t>.</w:t>
      </w:r>
      <w:r>
        <w:rPr>
          <w:spacing w:val="32"/>
          <w:w w:val="105"/>
          <w:sz w:val="19"/>
          <w:szCs w:val="19"/>
        </w:rPr>
        <w:t xml:space="preserve"> </w:t>
      </w:r>
      <w:r>
        <w:rPr>
          <w:spacing w:val="2"/>
          <w:w w:val="105"/>
          <w:sz w:val="19"/>
          <w:szCs w:val="19"/>
        </w:rPr>
        <w:t>A</w:t>
      </w:r>
      <w:r>
        <w:rPr>
          <w:spacing w:val="1"/>
          <w:w w:val="105"/>
          <w:sz w:val="19"/>
          <w:szCs w:val="19"/>
        </w:rPr>
        <w:t>s</w:t>
      </w:r>
      <w:r>
        <w:rPr>
          <w:w w:val="105"/>
          <w:sz w:val="19"/>
          <w:szCs w:val="19"/>
        </w:rPr>
        <w:t>t</w:t>
      </w:r>
      <w:r>
        <w:rPr>
          <w:spacing w:val="1"/>
          <w:w w:val="105"/>
          <w:sz w:val="19"/>
          <w:szCs w:val="19"/>
        </w:rPr>
        <w:t>h</w:t>
      </w:r>
      <w:r>
        <w:rPr>
          <w:spacing w:val="2"/>
          <w:w w:val="105"/>
          <w:sz w:val="19"/>
          <w:szCs w:val="19"/>
        </w:rPr>
        <w:t>m</w:t>
      </w:r>
      <w:r>
        <w:rPr>
          <w:w w:val="105"/>
          <w:sz w:val="19"/>
          <w:szCs w:val="19"/>
        </w:rPr>
        <w:t>a</w:t>
      </w:r>
      <w:r>
        <w:rPr>
          <w:spacing w:val="-9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o</w:t>
      </w:r>
      <w:r>
        <w:rPr>
          <w:w w:val="105"/>
          <w:sz w:val="19"/>
          <w:szCs w:val="19"/>
        </w:rPr>
        <w:t>r</w:t>
      </w:r>
      <w:r>
        <w:rPr>
          <w:spacing w:val="-8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an</w:t>
      </w:r>
      <w:r>
        <w:rPr>
          <w:w w:val="105"/>
          <w:sz w:val="19"/>
          <w:szCs w:val="19"/>
        </w:rPr>
        <w:t>y</w:t>
      </w:r>
      <w:r>
        <w:rPr>
          <w:spacing w:val="-8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o</w:t>
      </w:r>
      <w:r>
        <w:rPr>
          <w:w w:val="105"/>
          <w:sz w:val="19"/>
          <w:szCs w:val="19"/>
        </w:rPr>
        <w:t>t</w:t>
      </w:r>
      <w:r>
        <w:rPr>
          <w:spacing w:val="1"/>
          <w:w w:val="105"/>
          <w:sz w:val="19"/>
          <w:szCs w:val="19"/>
        </w:rPr>
        <w:t>he</w:t>
      </w:r>
      <w:r>
        <w:rPr>
          <w:w w:val="105"/>
          <w:sz w:val="19"/>
          <w:szCs w:val="19"/>
        </w:rPr>
        <w:t>r</w:t>
      </w:r>
      <w:r>
        <w:rPr>
          <w:spacing w:val="-9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pu</w:t>
      </w:r>
      <w:r>
        <w:rPr>
          <w:w w:val="105"/>
          <w:sz w:val="19"/>
          <w:szCs w:val="19"/>
        </w:rPr>
        <w:t>l</w:t>
      </w:r>
      <w:r>
        <w:rPr>
          <w:spacing w:val="2"/>
          <w:w w:val="105"/>
          <w:sz w:val="19"/>
          <w:szCs w:val="19"/>
        </w:rPr>
        <w:t>m</w:t>
      </w:r>
      <w:r>
        <w:rPr>
          <w:spacing w:val="1"/>
          <w:w w:val="105"/>
          <w:sz w:val="19"/>
          <w:szCs w:val="19"/>
        </w:rPr>
        <w:t>onar</w:t>
      </w:r>
      <w:r>
        <w:rPr>
          <w:w w:val="105"/>
          <w:sz w:val="19"/>
          <w:szCs w:val="19"/>
        </w:rPr>
        <w:t>y</w:t>
      </w:r>
      <w:r>
        <w:rPr>
          <w:spacing w:val="-7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(</w:t>
      </w:r>
      <w:r>
        <w:rPr>
          <w:w w:val="105"/>
          <w:sz w:val="19"/>
          <w:szCs w:val="19"/>
        </w:rPr>
        <w:t>l</w:t>
      </w:r>
      <w:r>
        <w:rPr>
          <w:spacing w:val="1"/>
          <w:w w:val="105"/>
          <w:sz w:val="19"/>
          <w:szCs w:val="19"/>
        </w:rPr>
        <w:t>ung</w:t>
      </w:r>
      <w:r>
        <w:rPr>
          <w:w w:val="105"/>
          <w:sz w:val="19"/>
          <w:szCs w:val="19"/>
        </w:rPr>
        <w:t>)</w:t>
      </w:r>
      <w:r>
        <w:rPr>
          <w:spacing w:val="-9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cond</w:t>
      </w:r>
      <w:r>
        <w:rPr>
          <w:w w:val="105"/>
          <w:sz w:val="19"/>
          <w:szCs w:val="19"/>
        </w:rPr>
        <w:t>iti</w:t>
      </w:r>
      <w:r>
        <w:rPr>
          <w:spacing w:val="1"/>
          <w:w w:val="105"/>
          <w:sz w:val="19"/>
          <w:szCs w:val="19"/>
        </w:rPr>
        <w:t>on</w:t>
      </w:r>
    </w:p>
    <w:p w:rsidR="009E172D" w:rsidRDefault="009E172D" w:rsidP="00134C62">
      <w:pPr>
        <w:tabs>
          <w:tab w:val="left" w:pos="416"/>
          <w:tab w:val="left" w:pos="819"/>
          <w:tab w:val="left" w:pos="1086"/>
          <w:tab w:val="left" w:pos="1539"/>
        </w:tabs>
        <w:kinsoku w:val="0"/>
        <w:overflowPunct w:val="0"/>
        <w:spacing w:line="253" w:lineRule="auto"/>
        <w:ind w:left="150" w:right="1260"/>
        <w:rPr>
          <w:sz w:val="19"/>
          <w:szCs w:val="19"/>
        </w:rPr>
      </w:pPr>
      <w:r>
        <w:rPr>
          <w:w w:val="105"/>
          <w:sz w:val="19"/>
          <w:szCs w:val="19"/>
        </w:rPr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</w:r>
      <w:r>
        <w:rPr>
          <w:spacing w:val="1"/>
          <w:w w:val="105"/>
          <w:sz w:val="19"/>
          <w:szCs w:val="19"/>
        </w:rPr>
        <w:t>14</w:t>
      </w:r>
      <w:r>
        <w:rPr>
          <w:w w:val="105"/>
          <w:sz w:val="19"/>
          <w:szCs w:val="19"/>
        </w:rPr>
        <w:t>.</w:t>
      </w:r>
      <w:r>
        <w:rPr>
          <w:spacing w:val="31"/>
          <w:w w:val="105"/>
          <w:sz w:val="19"/>
          <w:szCs w:val="19"/>
        </w:rPr>
        <w:t xml:space="preserve"> </w:t>
      </w:r>
      <w:r>
        <w:rPr>
          <w:spacing w:val="2"/>
          <w:w w:val="105"/>
          <w:sz w:val="19"/>
          <w:szCs w:val="19"/>
        </w:rPr>
        <w:t>H</w:t>
      </w:r>
      <w:r>
        <w:rPr>
          <w:spacing w:val="1"/>
          <w:w w:val="105"/>
          <w:sz w:val="19"/>
          <w:szCs w:val="19"/>
        </w:rPr>
        <w:t>ear</w:t>
      </w:r>
      <w:r>
        <w:rPr>
          <w:w w:val="105"/>
          <w:sz w:val="19"/>
          <w:szCs w:val="19"/>
        </w:rPr>
        <w:t>t</w:t>
      </w:r>
      <w:r>
        <w:rPr>
          <w:spacing w:val="-9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o</w:t>
      </w:r>
      <w:r>
        <w:rPr>
          <w:w w:val="105"/>
          <w:sz w:val="19"/>
          <w:szCs w:val="19"/>
        </w:rPr>
        <w:t>r</w:t>
      </w:r>
      <w:r>
        <w:rPr>
          <w:spacing w:val="-9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b</w:t>
      </w:r>
      <w:r>
        <w:rPr>
          <w:w w:val="105"/>
          <w:sz w:val="19"/>
          <w:szCs w:val="19"/>
        </w:rPr>
        <w:t>l</w:t>
      </w:r>
      <w:r>
        <w:rPr>
          <w:spacing w:val="1"/>
          <w:w w:val="105"/>
          <w:sz w:val="19"/>
          <w:szCs w:val="19"/>
        </w:rPr>
        <w:t>oo</w:t>
      </w:r>
      <w:r>
        <w:rPr>
          <w:w w:val="105"/>
          <w:sz w:val="19"/>
          <w:szCs w:val="19"/>
        </w:rPr>
        <w:t>d</w:t>
      </w:r>
      <w:r>
        <w:rPr>
          <w:spacing w:val="-8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vesse</w:t>
      </w:r>
      <w:r>
        <w:rPr>
          <w:w w:val="105"/>
          <w:sz w:val="19"/>
          <w:szCs w:val="19"/>
        </w:rPr>
        <w:t>l</w:t>
      </w:r>
      <w:r>
        <w:rPr>
          <w:spacing w:val="-9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abnor</w:t>
      </w:r>
      <w:r>
        <w:rPr>
          <w:spacing w:val="2"/>
          <w:w w:val="105"/>
          <w:sz w:val="19"/>
          <w:szCs w:val="19"/>
        </w:rPr>
        <w:t>m</w:t>
      </w:r>
      <w:r>
        <w:rPr>
          <w:spacing w:val="1"/>
          <w:w w:val="105"/>
          <w:sz w:val="19"/>
          <w:szCs w:val="19"/>
        </w:rPr>
        <w:t>a</w:t>
      </w:r>
      <w:r>
        <w:rPr>
          <w:w w:val="105"/>
          <w:sz w:val="19"/>
          <w:szCs w:val="19"/>
        </w:rPr>
        <w:t>lity</w:t>
      </w:r>
      <w:r>
        <w:rPr>
          <w:spacing w:val="-8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(e</w:t>
      </w:r>
      <w:r>
        <w:rPr>
          <w:w w:val="105"/>
          <w:sz w:val="19"/>
          <w:szCs w:val="19"/>
        </w:rPr>
        <w:t>.</w:t>
      </w:r>
      <w:r>
        <w:rPr>
          <w:spacing w:val="1"/>
          <w:w w:val="105"/>
          <w:sz w:val="19"/>
          <w:szCs w:val="19"/>
        </w:rPr>
        <w:t>g</w:t>
      </w:r>
      <w:r>
        <w:rPr>
          <w:w w:val="105"/>
          <w:sz w:val="19"/>
          <w:szCs w:val="19"/>
        </w:rPr>
        <w:t>.,</w:t>
      </w:r>
      <w:r>
        <w:rPr>
          <w:spacing w:val="-8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suspec</w:t>
      </w:r>
      <w:r>
        <w:rPr>
          <w:w w:val="105"/>
          <w:sz w:val="19"/>
          <w:szCs w:val="19"/>
        </w:rPr>
        <w:t>t</w:t>
      </w:r>
      <w:r>
        <w:rPr>
          <w:spacing w:val="1"/>
          <w:w w:val="105"/>
          <w:sz w:val="19"/>
          <w:szCs w:val="19"/>
        </w:rPr>
        <w:t>e</w:t>
      </w:r>
      <w:r>
        <w:rPr>
          <w:w w:val="105"/>
          <w:sz w:val="19"/>
          <w:szCs w:val="19"/>
        </w:rPr>
        <w:t>d</w:t>
      </w:r>
      <w:r>
        <w:rPr>
          <w:spacing w:val="-8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o</w:t>
      </w:r>
      <w:r>
        <w:rPr>
          <w:w w:val="105"/>
          <w:sz w:val="19"/>
          <w:szCs w:val="19"/>
        </w:rPr>
        <w:t>r</w:t>
      </w:r>
      <w:r>
        <w:rPr>
          <w:spacing w:val="-8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kno</w:t>
      </w:r>
      <w:r>
        <w:rPr>
          <w:spacing w:val="2"/>
          <w:w w:val="105"/>
          <w:sz w:val="19"/>
          <w:szCs w:val="19"/>
        </w:rPr>
        <w:t>w</w:t>
      </w:r>
      <w:r>
        <w:rPr>
          <w:w w:val="105"/>
          <w:sz w:val="19"/>
          <w:szCs w:val="19"/>
        </w:rPr>
        <w:t>n</w:t>
      </w:r>
      <w:r>
        <w:rPr>
          <w:spacing w:val="-8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aneurys</w:t>
      </w:r>
      <w:r>
        <w:rPr>
          <w:spacing w:val="2"/>
          <w:w w:val="105"/>
          <w:sz w:val="19"/>
          <w:szCs w:val="19"/>
        </w:rPr>
        <w:t>m</w:t>
      </w:r>
      <w:r>
        <w:rPr>
          <w:w w:val="105"/>
          <w:sz w:val="19"/>
          <w:szCs w:val="19"/>
        </w:rPr>
        <w:t>)</w:t>
      </w:r>
      <w:r>
        <w:rPr>
          <w:w w:val="103"/>
          <w:sz w:val="19"/>
          <w:szCs w:val="19"/>
        </w:rPr>
        <w:t xml:space="preserve"> </w:t>
      </w:r>
      <w:r>
        <w:rPr>
          <w:w w:val="105"/>
          <w:sz w:val="19"/>
          <w:szCs w:val="19"/>
        </w:rPr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</w:r>
      <w:r>
        <w:rPr>
          <w:spacing w:val="1"/>
          <w:w w:val="105"/>
          <w:sz w:val="19"/>
          <w:szCs w:val="19"/>
        </w:rPr>
        <w:t>15</w:t>
      </w:r>
      <w:r>
        <w:rPr>
          <w:w w:val="105"/>
          <w:sz w:val="19"/>
          <w:szCs w:val="19"/>
        </w:rPr>
        <w:t>.</w:t>
      </w:r>
      <w:r>
        <w:rPr>
          <w:spacing w:val="35"/>
          <w:w w:val="105"/>
          <w:sz w:val="19"/>
          <w:szCs w:val="19"/>
        </w:rPr>
        <w:t xml:space="preserve"> </w:t>
      </w:r>
      <w:r>
        <w:rPr>
          <w:spacing w:val="2"/>
          <w:w w:val="105"/>
          <w:sz w:val="19"/>
          <w:szCs w:val="19"/>
        </w:rPr>
        <w:t>L</w:t>
      </w:r>
      <w:r>
        <w:rPr>
          <w:w w:val="105"/>
          <w:sz w:val="19"/>
          <w:szCs w:val="19"/>
        </w:rPr>
        <w:t>i</w:t>
      </w:r>
      <w:r>
        <w:rPr>
          <w:spacing w:val="1"/>
          <w:w w:val="105"/>
          <w:sz w:val="19"/>
          <w:szCs w:val="19"/>
        </w:rPr>
        <w:t>ve</w:t>
      </w:r>
      <w:r>
        <w:rPr>
          <w:w w:val="105"/>
          <w:sz w:val="19"/>
          <w:szCs w:val="19"/>
        </w:rPr>
        <w:t>r</w:t>
      </w:r>
      <w:r>
        <w:rPr>
          <w:spacing w:val="-7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o</w:t>
      </w:r>
      <w:r>
        <w:rPr>
          <w:w w:val="105"/>
          <w:sz w:val="19"/>
          <w:szCs w:val="19"/>
        </w:rPr>
        <w:t>r</w:t>
      </w:r>
      <w:r>
        <w:rPr>
          <w:spacing w:val="-7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k</w:t>
      </w:r>
      <w:r>
        <w:rPr>
          <w:w w:val="105"/>
          <w:sz w:val="19"/>
          <w:szCs w:val="19"/>
        </w:rPr>
        <w:t>i</w:t>
      </w:r>
      <w:r>
        <w:rPr>
          <w:spacing w:val="1"/>
          <w:w w:val="105"/>
          <w:sz w:val="19"/>
          <w:szCs w:val="19"/>
        </w:rPr>
        <w:t>dne</w:t>
      </w:r>
      <w:r>
        <w:rPr>
          <w:w w:val="105"/>
          <w:sz w:val="19"/>
          <w:szCs w:val="19"/>
        </w:rPr>
        <w:t>y</w:t>
      </w:r>
      <w:r>
        <w:rPr>
          <w:spacing w:val="-6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d</w:t>
      </w:r>
      <w:r>
        <w:rPr>
          <w:w w:val="105"/>
          <w:sz w:val="19"/>
          <w:szCs w:val="19"/>
        </w:rPr>
        <w:t>i</w:t>
      </w:r>
      <w:r>
        <w:rPr>
          <w:spacing w:val="1"/>
          <w:w w:val="105"/>
          <w:sz w:val="19"/>
          <w:szCs w:val="19"/>
        </w:rPr>
        <w:t>seas</w:t>
      </w:r>
      <w:r>
        <w:rPr>
          <w:w w:val="105"/>
          <w:sz w:val="19"/>
          <w:szCs w:val="19"/>
        </w:rPr>
        <w:t>e</w:t>
      </w:r>
    </w:p>
    <w:p w:rsidR="009E172D" w:rsidRDefault="009E172D" w:rsidP="009E172D">
      <w:pPr>
        <w:tabs>
          <w:tab w:val="left" w:pos="416"/>
          <w:tab w:val="left" w:pos="819"/>
          <w:tab w:val="left" w:pos="1086"/>
          <w:tab w:val="left" w:pos="1539"/>
        </w:tabs>
        <w:kinsoku w:val="0"/>
        <w:overflowPunct w:val="0"/>
        <w:spacing w:before="12"/>
        <w:ind w:left="150"/>
        <w:rPr>
          <w:sz w:val="19"/>
          <w:szCs w:val="19"/>
        </w:rPr>
      </w:pPr>
      <w:r>
        <w:rPr>
          <w:w w:val="105"/>
          <w:sz w:val="19"/>
          <w:szCs w:val="19"/>
        </w:rPr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</w:r>
      <w:r w:rsidR="00134C62">
        <w:rPr>
          <w:spacing w:val="1"/>
          <w:w w:val="105"/>
          <w:sz w:val="19"/>
          <w:szCs w:val="19"/>
        </w:rPr>
        <w:t>16</w:t>
      </w:r>
      <w:r>
        <w:rPr>
          <w:w w:val="105"/>
          <w:sz w:val="19"/>
          <w:szCs w:val="19"/>
        </w:rPr>
        <w:t>.</w:t>
      </w:r>
      <w:r>
        <w:rPr>
          <w:spacing w:val="36"/>
          <w:w w:val="105"/>
          <w:sz w:val="19"/>
          <w:szCs w:val="19"/>
        </w:rPr>
        <w:t xml:space="preserve"> </w:t>
      </w:r>
      <w:r>
        <w:rPr>
          <w:spacing w:val="2"/>
          <w:w w:val="105"/>
          <w:sz w:val="19"/>
          <w:szCs w:val="19"/>
        </w:rPr>
        <w:t>A</w:t>
      </w:r>
      <w:r>
        <w:rPr>
          <w:spacing w:val="1"/>
          <w:w w:val="105"/>
          <w:sz w:val="19"/>
          <w:szCs w:val="19"/>
        </w:rPr>
        <w:t>r</w:t>
      </w:r>
      <w:r>
        <w:rPr>
          <w:w w:val="105"/>
          <w:sz w:val="19"/>
          <w:szCs w:val="19"/>
        </w:rPr>
        <w:t>e</w:t>
      </w:r>
      <w:r>
        <w:rPr>
          <w:spacing w:val="-7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yo</w:t>
      </w:r>
      <w:r>
        <w:rPr>
          <w:w w:val="105"/>
          <w:sz w:val="19"/>
          <w:szCs w:val="19"/>
        </w:rPr>
        <w:t>u</w:t>
      </w:r>
      <w:r>
        <w:rPr>
          <w:spacing w:val="-5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curren</w:t>
      </w:r>
      <w:r>
        <w:rPr>
          <w:w w:val="105"/>
          <w:sz w:val="19"/>
          <w:szCs w:val="19"/>
        </w:rPr>
        <w:t>tly</w:t>
      </w:r>
      <w:r>
        <w:rPr>
          <w:spacing w:val="-6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unde</w:t>
      </w:r>
      <w:r>
        <w:rPr>
          <w:w w:val="105"/>
          <w:sz w:val="19"/>
          <w:szCs w:val="19"/>
        </w:rPr>
        <w:t>r</w:t>
      </w:r>
      <w:r>
        <w:rPr>
          <w:spacing w:val="-6"/>
          <w:w w:val="105"/>
          <w:sz w:val="19"/>
          <w:szCs w:val="19"/>
        </w:rPr>
        <w:t xml:space="preserve"> </w:t>
      </w:r>
      <w:r>
        <w:rPr>
          <w:w w:val="105"/>
          <w:sz w:val="19"/>
          <w:szCs w:val="19"/>
        </w:rPr>
        <w:t>t</w:t>
      </w:r>
      <w:r>
        <w:rPr>
          <w:spacing w:val="1"/>
          <w:w w:val="105"/>
          <w:sz w:val="19"/>
          <w:szCs w:val="19"/>
        </w:rPr>
        <w:t>h</w:t>
      </w:r>
      <w:r>
        <w:rPr>
          <w:w w:val="105"/>
          <w:sz w:val="19"/>
          <w:szCs w:val="19"/>
        </w:rPr>
        <w:t>e</w:t>
      </w:r>
      <w:r>
        <w:rPr>
          <w:spacing w:val="-7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car</w:t>
      </w:r>
      <w:r>
        <w:rPr>
          <w:w w:val="105"/>
          <w:sz w:val="19"/>
          <w:szCs w:val="19"/>
        </w:rPr>
        <w:t>e</w:t>
      </w:r>
      <w:r>
        <w:rPr>
          <w:spacing w:val="-6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o</w:t>
      </w:r>
      <w:r>
        <w:rPr>
          <w:w w:val="105"/>
          <w:sz w:val="19"/>
          <w:szCs w:val="19"/>
        </w:rPr>
        <w:t>f</w:t>
      </w:r>
      <w:r>
        <w:rPr>
          <w:spacing w:val="-7"/>
          <w:w w:val="105"/>
          <w:sz w:val="19"/>
          <w:szCs w:val="19"/>
        </w:rPr>
        <w:t xml:space="preserve"> </w:t>
      </w:r>
      <w:r>
        <w:rPr>
          <w:w w:val="105"/>
          <w:sz w:val="19"/>
          <w:szCs w:val="19"/>
        </w:rPr>
        <w:t>a</w:t>
      </w:r>
      <w:r>
        <w:rPr>
          <w:spacing w:val="-6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phys</w:t>
      </w:r>
      <w:r>
        <w:rPr>
          <w:w w:val="105"/>
          <w:sz w:val="19"/>
          <w:szCs w:val="19"/>
        </w:rPr>
        <w:t>i</w:t>
      </w:r>
      <w:r>
        <w:rPr>
          <w:spacing w:val="1"/>
          <w:w w:val="105"/>
          <w:sz w:val="19"/>
          <w:szCs w:val="19"/>
        </w:rPr>
        <w:t>c</w:t>
      </w:r>
      <w:r>
        <w:rPr>
          <w:w w:val="105"/>
          <w:sz w:val="19"/>
          <w:szCs w:val="19"/>
        </w:rPr>
        <w:t>i</w:t>
      </w:r>
      <w:r>
        <w:rPr>
          <w:spacing w:val="1"/>
          <w:w w:val="105"/>
          <w:sz w:val="19"/>
          <w:szCs w:val="19"/>
        </w:rPr>
        <w:t>an?</w:t>
      </w:r>
    </w:p>
    <w:p w:rsidR="009E172D" w:rsidRDefault="009E172D" w:rsidP="009E172D">
      <w:pPr>
        <w:tabs>
          <w:tab w:val="left" w:pos="416"/>
          <w:tab w:val="left" w:pos="819"/>
          <w:tab w:val="left" w:pos="1086"/>
          <w:tab w:val="left" w:pos="1539"/>
        </w:tabs>
        <w:kinsoku w:val="0"/>
        <w:overflowPunct w:val="0"/>
        <w:spacing w:before="12" w:line="253" w:lineRule="auto"/>
        <w:ind w:left="1890" w:right="451" w:hanging="1740"/>
        <w:rPr>
          <w:sz w:val="19"/>
          <w:szCs w:val="19"/>
        </w:rPr>
      </w:pPr>
      <w:r>
        <w:rPr>
          <w:w w:val="105"/>
          <w:sz w:val="19"/>
          <w:szCs w:val="19"/>
        </w:rPr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</w:r>
      <w:r w:rsidR="00134C62">
        <w:rPr>
          <w:spacing w:val="1"/>
          <w:w w:val="105"/>
          <w:sz w:val="19"/>
          <w:szCs w:val="19"/>
        </w:rPr>
        <w:t>17</w:t>
      </w:r>
      <w:r>
        <w:rPr>
          <w:w w:val="105"/>
          <w:sz w:val="19"/>
          <w:szCs w:val="19"/>
        </w:rPr>
        <w:t>.</w:t>
      </w:r>
      <w:r>
        <w:rPr>
          <w:spacing w:val="33"/>
          <w:w w:val="105"/>
          <w:sz w:val="19"/>
          <w:szCs w:val="19"/>
        </w:rPr>
        <w:t xml:space="preserve"> </w:t>
      </w:r>
      <w:r>
        <w:rPr>
          <w:spacing w:val="2"/>
          <w:w w:val="105"/>
          <w:sz w:val="19"/>
          <w:szCs w:val="19"/>
        </w:rPr>
        <w:t>D</w:t>
      </w:r>
      <w:r>
        <w:rPr>
          <w:w w:val="105"/>
          <w:sz w:val="19"/>
          <w:szCs w:val="19"/>
        </w:rPr>
        <w:t>o</w:t>
      </w:r>
      <w:r>
        <w:rPr>
          <w:spacing w:val="-7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yo</w:t>
      </w:r>
      <w:r>
        <w:rPr>
          <w:w w:val="105"/>
          <w:sz w:val="19"/>
          <w:szCs w:val="19"/>
        </w:rPr>
        <w:t>u</w:t>
      </w:r>
      <w:r>
        <w:rPr>
          <w:spacing w:val="-7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curren</w:t>
      </w:r>
      <w:r>
        <w:rPr>
          <w:w w:val="105"/>
          <w:sz w:val="19"/>
          <w:szCs w:val="19"/>
        </w:rPr>
        <w:t>tly</w:t>
      </w:r>
      <w:r>
        <w:rPr>
          <w:spacing w:val="-6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hav</w:t>
      </w:r>
      <w:r>
        <w:rPr>
          <w:w w:val="105"/>
          <w:sz w:val="19"/>
          <w:szCs w:val="19"/>
        </w:rPr>
        <w:t>e</w:t>
      </w:r>
      <w:r>
        <w:rPr>
          <w:spacing w:val="-8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a</w:t>
      </w:r>
      <w:r>
        <w:rPr>
          <w:w w:val="105"/>
          <w:sz w:val="19"/>
          <w:szCs w:val="19"/>
        </w:rPr>
        <w:t>n</w:t>
      </w:r>
      <w:r>
        <w:rPr>
          <w:spacing w:val="-7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acu</w:t>
      </w:r>
      <w:r>
        <w:rPr>
          <w:w w:val="105"/>
          <w:sz w:val="19"/>
          <w:szCs w:val="19"/>
        </w:rPr>
        <w:t>te</w:t>
      </w:r>
      <w:r>
        <w:rPr>
          <w:spacing w:val="-8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sys</w:t>
      </w:r>
      <w:r>
        <w:rPr>
          <w:w w:val="105"/>
          <w:sz w:val="19"/>
          <w:szCs w:val="19"/>
        </w:rPr>
        <w:t>t</w:t>
      </w:r>
      <w:r>
        <w:rPr>
          <w:spacing w:val="1"/>
          <w:w w:val="105"/>
          <w:sz w:val="19"/>
          <w:szCs w:val="19"/>
        </w:rPr>
        <w:t>e</w:t>
      </w:r>
      <w:r>
        <w:rPr>
          <w:spacing w:val="2"/>
          <w:w w:val="105"/>
          <w:sz w:val="19"/>
          <w:szCs w:val="19"/>
        </w:rPr>
        <w:t>m</w:t>
      </w:r>
      <w:r>
        <w:rPr>
          <w:w w:val="105"/>
          <w:sz w:val="19"/>
          <w:szCs w:val="19"/>
        </w:rPr>
        <w:t>ic</w:t>
      </w:r>
      <w:r>
        <w:rPr>
          <w:spacing w:val="-7"/>
          <w:w w:val="105"/>
          <w:sz w:val="19"/>
          <w:szCs w:val="19"/>
        </w:rPr>
        <w:t xml:space="preserve"> </w:t>
      </w:r>
      <w:r>
        <w:rPr>
          <w:w w:val="105"/>
          <w:sz w:val="19"/>
          <w:szCs w:val="19"/>
        </w:rPr>
        <w:t>i</w:t>
      </w:r>
      <w:r>
        <w:rPr>
          <w:spacing w:val="1"/>
          <w:w w:val="105"/>
          <w:sz w:val="19"/>
          <w:szCs w:val="19"/>
        </w:rPr>
        <w:t>nfec</w:t>
      </w:r>
      <w:r>
        <w:rPr>
          <w:w w:val="105"/>
          <w:sz w:val="19"/>
          <w:szCs w:val="19"/>
        </w:rPr>
        <w:t>ti</w:t>
      </w:r>
      <w:r>
        <w:rPr>
          <w:spacing w:val="1"/>
          <w:w w:val="105"/>
          <w:sz w:val="19"/>
          <w:szCs w:val="19"/>
        </w:rPr>
        <w:t>on</w:t>
      </w:r>
      <w:r>
        <w:rPr>
          <w:w w:val="105"/>
          <w:sz w:val="19"/>
          <w:szCs w:val="19"/>
        </w:rPr>
        <w:t>,</w:t>
      </w:r>
      <w:r>
        <w:rPr>
          <w:spacing w:val="-8"/>
          <w:w w:val="105"/>
          <w:sz w:val="19"/>
          <w:szCs w:val="19"/>
        </w:rPr>
        <w:t xml:space="preserve"> </w:t>
      </w:r>
      <w:r>
        <w:rPr>
          <w:spacing w:val="2"/>
          <w:w w:val="105"/>
          <w:sz w:val="19"/>
          <w:szCs w:val="19"/>
        </w:rPr>
        <w:t>a</w:t>
      </w:r>
      <w:r>
        <w:rPr>
          <w:spacing w:val="1"/>
          <w:w w:val="105"/>
          <w:sz w:val="19"/>
          <w:szCs w:val="19"/>
        </w:rPr>
        <w:t>cco</w:t>
      </w:r>
      <w:r>
        <w:rPr>
          <w:spacing w:val="2"/>
          <w:w w:val="105"/>
          <w:sz w:val="19"/>
          <w:szCs w:val="19"/>
        </w:rPr>
        <w:t>m</w:t>
      </w:r>
      <w:r>
        <w:rPr>
          <w:spacing w:val="1"/>
          <w:w w:val="105"/>
          <w:sz w:val="19"/>
          <w:szCs w:val="19"/>
        </w:rPr>
        <w:t>pan</w:t>
      </w:r>
      <w:r>
        <w:rPr>
          <w:w w:val="105"/>
          <w:sz w:val="19"/>
          <w:szCs w:val="19"/>
        </w:rPr>
        <w:t>i</w:t>
      </w:r>
      <w:r>
        <w:rPr>
          <w:spacing w:val="1"/>
          <w:w w:val="105"/>
          <w:sz w:val="19"/>
          <w:szCs w:val="19"/>
        </w:rPr>
        <w:t>e</w:t>
      </w:r>
      <w:r>
        <w:rPr>
          <w:w w:val="105"/>
          <w:sz w:val="19"/>
          <w:szCs w:val="19"/>
        </w:rPr>
        <w:t>d</w:t>
      </w:r>
      <w:r>
        <w:rPr>
          <w:spacing w:val="-7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b</w:t>
      </w:r>
      <w:r>
        <w:rPr>
          <w:w w:val="105"/>
          <w:sz w:val="19"/>
          <w:szCs w:val="19"/>
        </w:rPr>
        <w:t>y</w:t>
      </w:r>
      <w:r>
        <w:rPr>
          <w:spacing w:val="-7"/>
          <w:w w:val="105"/>
          <w:sz w:val="19"/>
          <w:szCs w:val="19"/>
        </w:rPr>
        <w:t xml:space="preserve"> </w:t>
      </w:r>
      <w:r>
        <w:rPr>
          <w:w w:val="105"/>
          <w:sz w:val="19"/>
          <w:szCs w:val="19"/>
        </w:rPr>
        <w:t>a</w:t>
      </w:r>
      <w:r>
        <w:rPr>
          <w:spacing w:val="-7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fever</w:t>
      </w:r>
      <w:r>
        <w:rPr>
          <w:w w:val="105"/>
          <w:sz w:val="19"/>
          <w:szCs w:val="19"/>
        </w:rPr>
        <w:t>,</w:t>
      </w:r>
      <w:r>
        <w:rPr>
          <w:spacing w:val="-8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bod</w:t>
      </w:r>
      <w:r>
        <w:rPr>
          <w:w w:val="105"/>
          <w:sz w:val="19"/>
          <w:szCs w:val="19"/>
        </w:rPr>
        <w:t>y</w:t>
      </w:r>
      <w:r>
        <w:rPr>
          <w:w w:val="103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aches</w:t>
      </w:r>
      <w:r>
        <w:rPr>
          <w:w w:val="105"/>
          <w:sz w:val="19"/>
          <w:szCs w:val="19"/>
        </w:rPr>
        <w:t>,</w:t>
      </w:r>
      <w:r>
        <w:rPr>
          <w:spacing w:val="-11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o</w:t>
      </w:r>
      <w:r>
        <w:rPr>
          <w:w w:val="105"/>
          <w:sz w:val="19"/>
          <w:szCs w:val="19"/>
        </w:rPr>
        <w:t>r</w:t>
      </w:r>
      <w:r>
        <w:rPr>
          <w:spacing w:val="-11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s</w:t>
      </w:r>
      <w:r>
        <w:rPr>
          <w:spacing w:val="2"/>
          <w:w w:val="105"/>
          <w:sz w:val="19"/>
          <w:szCs w:val="19"/>
        </w:rPr>
        <w:t>w</w:t>
      </w:r>
      <w:r>
        <w:rPr>
          <w:spacing w:val="1"/>
          <w:w w:val="105"/>
          <w:sz w:val="19"/>
          <w:szCs w:val="19"/>
        </w:rPr>
        <w:t>o</w:t>
      </w:r>
      <w:r>
        <w:rPr>
          <w:w w:val="105"/>
          <w:sz w:val="19"/>
          <w:szCs w:val="19"/>
        </w:rPr>
        <w:t>ll</w:t>
      </w:r>
      <w:r>
        <w:rPr>
          <w:spacing w:val="1"/>
          <w:w w:val="105"/>
          <w:sz w:val="19"/>
          <w:szCs w:val="19"/>
        </w:rPr>
        <w:t>e</w:t>
      </w:r>
      <w:r>
        <w:rPr>
          <w:w w:val="105"/>
          <w:sz w:val="19"/>
          <w:szCs w:val="19"/>
        </w:rPr>
        <w:t>n</w:t>
      </w:r>
      <w:r>
        <w:rPr>
          <w:spacing w:val="-10"/>
          <w:w w:val="105"/>
          <w:sz w:val="19"/>
          <w:szCs w:val="19"/>
        </w:rPr>
        <w:t xml:space="preserve"> </w:t>
      </w:r>
      <w:r>
        <w:rPr>
          <w:w w:val="105"/>
          <w:sz w:val="19"/>
          <w:szCs w:val="19"/>
        </w:rPr>
        <w:t>l</w:t>
      </w:r>
      <w:r>
        <w:rPr>
          <w:spacing w:val="1"/>
          <w:w w:val="105"/>
          <w:sz w:val="19"/>
          <w:szCs w:val="19"/>
        </w:rPr>
        <w:t>y</w:t>
      </w:r>
      <w:r>
        <w:rPr>
          <w:spacing w:val="2"/>
          <w:w w:val="105"/>
          <w:sz w:val="19"/>
          <w:szCs w:val="19"/>
        </w:rPr>
        <w:t>m</w:t>
      </w:r>
      <w:r>
        <w:rPr>
          <w:spacing w:val="1"/>
          <w:w w:val="105"/>
          <w:sz w:val="19"/>
          <w:szCs w:val="19"/>
        </w:rPr>
        <w:t>p</w:t>
      </w:r>
      <w:r>
        <w:rPr>
          <w:w w:val="105"/>
          <w:sz w:val="19"/>
          <w:szCs w:val="19"/>
        </w:rPr>
        <w:t>h</w:t>
      </w:r>
      <w:r>
        <w:rPr>
          <w:spacing w:val="-10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g</w:t>
      </w:r>
      <w:r>
        <w:rPr>
          <w:w w:val="105"/>
          <w:sz w:val="19"/>
          <w:szCs w:val="19"/>
        </w:rPr>
        <w:t>l</w:t>
      </w:r>
      <w:r>
        <w:rPr>
          <w:spacing w:val="1"/>
          <w:w w:val="105"/>
          <w:sz w:val="19"/>
          <w:szCs w:val="19"/>
        </w:rPr>
        <w:t>ands</w:t>
      </w:r>
      <w:r>
        <w:rPr>
          <w:w w:val="105"/>
          <w:sz w:val="19"/>
          <w:szCs w:val="19"/>
        </w:rPr>
        <w:t>?</w:t>
      </w:r>
    </w:p>
    <w:p w:rsidR="009E172D" w:rsidRDefault="009E172D" w:rsidP="009E172D">
      <w:pPr>
        <w:tabs>
          <w:tab w:val="left" w:pos="416"/>
          <w:tab w:val="left" w:pos="819"/>
          <w:tab w:val="left" w:pos="1086"/>
          <w:tab w:val="left" w:pos="1539"/>
        </w:tabs>
        <w:kinsoku w:val="0"/>
        <w:overflowPunct w:val="0"/>
        <w:spacing w:line="253" w:lineRule="auto"/>
        <w:ind w:left="150" w:right="540"/>
        <w:rPr>
          <w:sz w:val="19"/>
          <w:szCs w:val="19"/>
        </w:rPr>
      </w:pPr>
      <w:r>
        <w:rPr>
          <w:w w:val="105"/>
          <w:sz w:val="19"/>
          <w:szCs w:val="19"/>
        </w:rPr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</w:r>
      <w:r w:rsidR="00134C62">
        <w:rPr>
          <w:spacing w:val="1"/>
          <w:w w:val="105"/>
          <w:sz w:val="19"/>
          <w:szCs w:val="19"/>
        </w:rPr>
        <w:t>18</w:t>
      </w:r>
      <w:r>
        <w:rPr>
          <w:w w:val="105"/>
          <w:sz w:val="19"/>
          <w:szCs w:val="19"/>
        </w:rPr>
        <w:t>.</w:t>
      </w:r>
      <w:r>
        <w:rPr>
          <w:spacing w:val="30"/>
          <w:w w:val="105"/>
          <w:sz w:val="19"/>
          <w:szCs w:val="19"/>
        </w:rPr>
        <w:t xml:space="preserve"> </w:t>
      </w:r>
      <w:r>
        <w:rPr>
          <w:spacing w:val="2"/>
          <w:w w:val="105"/>
          <w:sz w:val="19"/>
          <w:szCs w:val="19"/>
        </w:rPr>
        <w:t>D</w:t>
      </w:r>
      <w:r>
        <w:rPr>
          <w:w w:val="105"/>
          <w:sz w:val="19"/>
          <w:szCs w:val="19"/>
        </w:rPr>
        <w:t>o</w:t>
      </w:r>
      <w:r>
        <w:rPr>
          <w:spacing w:val="-8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yo</w:t>
      </w:r>
      <w:r>
        <w:rPr>
          <w:w w:val="105"/>
          <w:sz w:val="19"/>
          <w:szCs w:val="19"/>
        </w:rPr>
        <w:t>u</w:t>
      </w:r>
      <w:r>
        <w:rPr>
          <w:spacing w:val="-8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hav</w:t>
      </w:r>
      <w:r>
        <w:rPr>
          <w:w w:val="105"/>
          <w:sz w:val="19"/>
          <w:szCs w:val="19"/>
        </w:rPr>
        <w:t>e</w:t>
      </w:r>
      <w:r>
        <w:rPr>
          <w:spacing w:val="-10"/>
          <w:w w:val="105"/>
          <w:sz w:val="19"/>
          <w:szCs w:val="19"/>
        </w:rPr>
        <w:t xml:space="preserve"> </w:t>
      </w:r>
      <w:r>
        <w:rPr>
          <w:w w:val="105"/>
          <w:sz w:val="19"/>
          <w:szCs w:val="19"/>
        </w:rPr>
        <w:t>a</w:t>
      </w:r>
      <w:r>
        <w:rPr>
          <w:spacing w:val="-9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chron</w:t>
      </w:r>
      <w:r>
        <w:rPr>
          <w:w w:val="105"/>
          <w:sz w:val="19"/>
          <w:szCs w:val="19"/>
        </w:rPr>
        <w:t>ic</w:t>
      </w:r>
      <w:r>
        <w:rPr>
          <w:spacing w:val="-9"/>
          <w:w w:val="105"/>
          <w:sz w:val="19"/>
          <w:szCs w:val="19"/>
        </w:rPr>
        <w:t xml:space="preserve"> </w:t>
      </w:r>
      <w:r>
        <w:rPr>
          <w:w w:val="105"/>
          <w:sz w:val="19"/>
          <w:szCs w:val="19"/>
        </w:rPr>
        <w:t>i</w:t>
      </w:r>
      <w:r>
        <w:rPr>
          <w:spacing w:val="1"/>
          <w:w w:val="105"/>
          <w:sz w:val="19"/>
          <w:szCs w:val="19"/>
        </w:rPr>
        <w:t>nfec</w:t>
      </w:r>
      <w:r>
        <w:rPr>
          <w:w w:val="105"/>
          <w:sz w:val="19"/>
          <w:szCs w:val="19"/>
        </w:rPr>
        <w:t>ti</w:t>
      </w:r>
      <w:r>
        <w:rPr>
          <w:spacing w:val="1"/>
          <w:w w:val="105"/>
          <w:sz w:val="19"/>
          <w:szCs w:val="19"/>
        </w:rPr>
        <w:t>ou</w:t>
      </w:r>
      <w:r>
        <w:rPr>
          <w:w w:val="105"/>
          <w:sz w:val="19"/>
          <w:szCs w:val="19"/>
        </w:rPr>
        <w:t>s</w:t>
      </w:r>
      <w:r>
        <w:rPr>
          <w:spacing w:val="-9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d</w:t>
      </w:r>
      <w:r>
        <w:rPr>
          <w:w w:val="105"/>
          <w:sz w:val="19"/>
          <w:szCs w:val="19"/>
        </w:rPr>
        <w:t>i</w:t>
      </w:r>
      <w:r>
        <w:rPr>
          <w:spacing w:val="1"/>
          <w:w w:val="105"/>
          <w:sz w:val="19"/>
          <w:szCs w:val="19"/>
        </w:rPr>
        <w:t>seas</w:t>
      </w:r>
      <w:r>
        <w:rPr>
          <w:w w:val="105"/>
          <w:sz w:val="19"/>
          <w:szCs w:val="19"/>
        </w:rPr>
        <w:t>e</w:t>
      </w:r>
      <w:r>
        <w:rPr>
          <w:spacing w:val="-9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(e</w:t>
      </w:r>
      <w:r>
        <w:rPr>
          <w:w w:val="105"/>
          <w:sz w:val="19"/>
          <w:szCs w:val="19"/>
        </w:rPr>
        <w:t>.</w:t>
      </w:r>
      <w:r>
        <w:rPr>
          <w:spacing w:val="1"/>
          <w:w w:val="105"/>
          <w:sz w:val="19"/>
          <w:szCs w:val="19"/>
        </w:rPr>
        <w:t>g</w:t>
      </w:r>
      <w:r>
        <w:rPr>
          <w:w w:val="105"/>
          <w:sz w:val="19"/>
          <w:szCs w:val="19"/>
        </w:rPr>
        <w:t>.</w:t>
      </w:r>
      <w:r>
        <w:rPr>
          <w:spacing w:val="-9"/>
          <w:w w:val="105"/>
          <w:sz w:val="19"/>
          <w:szCs w:val="19"/>
        </w:rPr>
        <w:t xml:space="preserve"> </w:t>
      </w:r>
      <w:r>
        <w:rPr>
          <w:spacing w:val="2"/>
          <w:w w:val="105"/>
          <w:sz w:val="19"/>
          <w:szCs w:val="19"/>
        </w:rPr>
        <w:t>m</w:t>
      </w:r>
      <w:r>
        <w:rPr>
          <w:spacing w:val="1"/>
          <w:w w:val="105"/>
          <w:sz w:val="19"/>
          <w:szCs w:val="19"/>
        </w:rPr>
        <w:t>ononuc</w:t>
      </w:r>
      <w:r>
        <w:rPr>
          <w:w w:val="105"/>
          <w:sz w:val="19"/>
          <w:szCs w:val="19"/>
        </w:rPr>
        <w:t>l</w:t>
      </w:r>
      <w:r>
        <w:rPr>
          <w:spacing w:val="1"/>
          <w:w w:val="105"/>
          <w:sz w:val="19"/>
          <w:szCs w:val="19"/>
        </w:rPr>
        <w:t>eos</w:t>
      </w:r>
      <w:r>
        <w:rPr>
          <w:w w:val="105"/>
          <w:sz w:val="19"/>
          <w:szCs w:val="19"/>
        </w:rPr>
        <w:t>i</w:t>
      </w:r>
      <w:r>
        <w:rPr>
          <w:spacing w:val="1"/>
          <w:w w:val="105"/>
          <w:sz w:val="19"/>
          <w:szCs w:val="19"/>
        </w:rPr>
        <w:t>s</w:t>
      </w:r>
      <w:r>
        <w:rPr>
          <w:w w:val="105"/>
          <w:sz w:val="19"/>
          <w:szCs w:val="19"/>
        </w:rPr>
        <w:t>,</w:t>
      </w:r>
      <w:r>
        <w:rPr>
          <w:spacing w:val="-9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hepa</w:t>
      </w:r>
      <w:r>
        <w:rPr>
          <w:w w:val="105"/>
          <w:sz w:val="19"/>
          <w:szCs w:val="19"/>
        </w:rPr>
        <w:t>titi</w:t>
      </w:r>
      <w:r>
        <w:rPr>
          <w:spacing w:val="1"/>
          <w:w w:val="105"/>
          <w:sz w:val="19"/>
          <w:szCs w:val="19"/>
        </w:rPr>
        <w:t>s</w:t>
      </w:r>
      <w:r>
        <w:rPr>
          <w:w w:val="105"/>
          <w:sz w:val="19"/>
          <w:szCs w:val="19"/>
        </w:rPr>
        <w:t>,</w:t>
      </w:r>
      <w:r>
        <w:rPr>
          <w:spacing w:val="-10"/>
          <w:w w:val="105"/>
          <w:sz w:val="19"/>
          <w:szCs w:val="19"/>
        </w:rPr>
        <w:t xml:space="preserve"> </w:t>
      </w:r>
      <w:r>
        <w:rPr>
          <w:spacing w:val="2"/>
          <w:w w:val="105"/>
          <w:sz w:val="19"/>
          <w:szCs w:val="19"/>
        </w:rPr>
        <w:t>A</w:t>
      </w:r>
      <w:r>
        <w:rPr>
          <w:spacing w:val="1"/>
          <w:w w:val="105"/>
          <w:sz w:val="19"/>
          <w:szCs w:val="19"/>
        </w:rPr>
        <w:t>I</w:t>
      </w:r>
      <w:r>
        <w:rPr>
          <w:spacing w:val="2"/>
          <w:w w:val="105"/>
          <w:sz w:val="19"/>
          <w:szCs w:val="19"/>
        </w:rPr>
        <w:t>D</w:t>
      </w:r>
      <w:r>
        <w:rPr>
          <w:spacing w:val="1"/>
          <w:w w:val="105"/>
          <w:sz w:val="19"/>
          <w:szCs w:val="19"/>
        </w:rPr>
        <w:t>S)</w:t>
      </w:r>
      <w:r>
        <w:rPr>
          <w:w w:val="105"/>
          <w:sz w:val="19"/>
          <w:szCs w:val="19"/>
        </w:rPr>
        <w:t>?</w:t>
      </w:r>
      <w:r>
        <w:rPr>
          <w:w w:val="103"/>
          <w:sz w:val="19"/>
          <w:szCs w:val="19"/>
        </w:rPr>
        <w:t xml:space="preserve"> </w:t>
      </w:r>
      <w:r>
        <w:rPr>
          <w:w w:val="105"/>
          <w:sz w:val="19"/>
          <w:szCs w:val="19"/>
        </w:rPr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</w:r>
      <w:r w:rsidR="00134C62">
        <w:rPr>
          <w:spacing w:val="1"/>
          <w:w w:val="105"/>
          <w:sz w:val="19"/>
          <w:szCs w:val="19"/>
        </w:rPr>
        <w:t>19</w:t>
      </w:r>
      <w:r>
        <w:rPr>
          <w:w w:val="105"/>
          <w:sz w:val="19"/>
          <w:szCs w:val="19"/>
        </w:rPr>
        <w:t>.</w:t>
      </w:r>
      <w:r>
        <w:rPr>
          <w:spacing w:val="31"/>
          <w:w w:val="105"/>
          <w:sz w:val="19"/>
          <w:szCs w:val="19"/>
        </w:rPr>
        <w:t xml:space="preserve"> </w:t>
      </w:r>
      <w:r>
        <w:rPr>
          <w:spacing w:val="2"/>
          <w:w w:val="105"/>
          <w:sz w:val="19"/>
          <w:szCs w:val="19"/>
        </w:rPr>
        <w:t>D</w:t>
      </w:r>
      <w:r>
        <w:rPr>
          <w:w w:val="105"/>
          <w:sz w:val="19"/>
          <w:szCs w:val="19"/>
        </w:rPr>
        <w:t>o</w:t>
      </w:r>
      <w:r>
        <w:rPr>
          <w:spacing w:val="-8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yo</w:t>
      </w:r>
      <w:r>
        <w:rPr>
          <w:w w:val="105"/>
          <w:sz w:val="19"/>
          <w:szCs w:val="19"/>
        </w:rPr>
        <w:t>u</w:t>
      </w:r>
      <w:r>
        <w:rPr>
          <w:spacing w:val="-8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hav</w:t>
      </w:r>
      <w:r>
        <w:rPr>
          <w:w w:val="105"/>
          <w:sz w:val="19"/>
          <w:szCs w:val="19"/>
        </w:rPr>
        <w:t>e</w:t>
      </w:r>
      <w:r>
        <w:rPr>
          <w:spacing w:val="-9"/>
          <w:w w:val="105"/>
          <w:sz w:val="19"/>
          <w:szCs w:val="19"/>
        </w:rPr>
        <w:t xml:space="preserve"> </w:t>
      </w:r>
      <w:r>
        <w:rPr>
          <w:w w:val="105"/>
          <w:sz w:val="19"/>
          <w:szCs w:val="19"/>
        </w:rPr>
        <w:t>a</w:t>
      </w:r>
      <w:r>
        <w:rPr>
          <w:spacing w:val="-9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neuro</w:t>
      </w:r>
      <w:r>
        <w:rPr>
          <w:spacing w:val="2"/>
          <w:w w:val="105"/>
          <w:sz w:val="19"/>
          <w:szCs w:val="19"/>
        </w:rPr>
        <w:t>m</w:t>
      </w:r>
      <w:r>
        <w:rPr>
          <w:spacing w:val="1"/>
          <w:w w:val="105"/>
          <w:sz w:val="19"/>
          <w:szCs w:val="19"/>
        </w:rPr>
        <w:t>uscu</w:t>
      </w:r>
      <w:r>
        <w:rPr>
          <w:w w:val="105"/>
          <w:sz w:val="19"/>
          <w:szCs w:val="19"/>
        </w:rPr>
        <w:t>l</w:t>
      </w:r>
      <w:r>
        <w:rPr>
          <w:spacing w:val="1"/>
          <w:w w:val="105"/>
          <w:sz w:val="19"/>
          <w:szCs w:val="19"/>
        </w:rPr>
        <w:t>ar</w:t>
      </w:r>
      <w:r>
        <w:rPr>
          <w:w w:val="105"/>
          <w:sz w:val="19"/>
          <w:szCs w:val="19"/>
        </w:rPr>
        <w:t>,</w:t>
      </w:r>
      <w:r>
        <w:rPr>
          <w:spacing w:val="-9"/>
          <w:w w:val="105"/>
          <w:sz w:val="19"/>
          <w:szCs w:val="19"/>
        </w:rPr>
        <w:t xml:space="preserve"> </w:t>
      </w:r>
      <w:r>
        <w:rPr>
          <w:spacing w:val="2"/>
          <w:w w:val="105"/>
          <w:sz w:val="19"/>
          <w:szCs w:val="19"/>
        </w:rPr>
        <w:t>m</w:t>
      </w:r>
      <w:r>
        <w:rPr>
          <w:spacing w:val="1"/>
          <w:w w:val="105"/>
          <w:sz w:val="19"/>
          <w:szCs w:val="19"/>
        </w:rPr>
        <w:t>uscu</w:t>
      </w:r>
      <w:r>
        <w:rPr>
          <w:w w:val="105"/>
          <w:sz w:val="19"/>
          <w:szCs w:val="19"/>
        </w:rPr>
        <w:t>l</w:t>
      </w:r>
      <w:r>
        <w:rPr>
          <w:spacing w:val="1"/>
          <w:w w:val="105"/>
          <w:sz w:val="19"/>
          <w:szCs w:val="19"/>
        </w:rPr>
        <w:t>oske</w:t>
      </w:r>
      <w:r>
        <w:rPr>
          <w:w w:val="105"/>
          <w:sz w:val="19"/>
          <w:szCs w:val="19"/>
        </w:rPr>
        <w:t>l</w:t>
      </w:r>
      <w:r>
        <w:rPr>
          <w:spacing w:val="1"/>
          <w:w w:val="105"/>
          <w:sz w:val="19"/>
          <w:szCs w:val="19"/>
        </w:rPr>
        <w:t>e</w:t>
      </w:r>
      <w:r>
        <w:rPr>
          <w:w w:val="105"/>
          <w:sz w:val="19"/>
          <w:szCs w:val="19"/>
        </w:rPr>
        <w:t>t</w:t>
      </w:r>
      <w:r>
        <w:rPr>
          <w:spacing w:val="1"/>
          <w:w w:val="105"/>
          <w:sz w:val="19"/>
          <w:szCs w:val="19"/>
        </w:rPr>
        <w:t>a</w:t>
      </w:r>
      <w:r>
        <w:rPr>
          <w:w w:val="105"/>
          <w:sz w:val="19"/>
          <w:szCs w:val="19"/>
        </w:rPr>
        <w:t>l,</w:t>
      </w:r>
      <w:r>
        <w:rPr>
          <w:spacing w:val="-8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o</w:t>
      </w:r>
      <w:r>
        <w:rPr>
          <w:w w:val="105"/>
          <w:sz w:val="19"/>
          <w:szCs w:val="19"/>
        </w:rPr>
        <w:t>r</w:t>
      </w:r>
      <w:r>
        <w:rPr>
          <w:spacing w:val="-9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rheu</w:t>
      </w:r>
      <w:r>
        <w:rPr>
          <w:spacing w:val="2"/>
          <w:w w:val="105"/>
          <w:sz w:val="19"/>
          <w:szCs w:val="19"/>
        </w:rPr>
        <w:t>m</w:t>
      </w:r>
      <w:r>
        <w:rPr>
          <w:spacing w:val="1"/>
          <w:w w:val="105"/>
          <w:sz w:val="19"/>
          <w:szCs w:val="19"/>
        </w:rPr>
        <w:t>a</w:t>
      </w:r>
      <w:r>
        <w:rPr>
          <w:w w:val="105"/>
          <w:sz w:val="19"/>
          <w:szCs w:val="19"/>
        </w:rPr>
        <w:t>t</w:t>
      </w:r>
      <w:r>
        <w:rPr>
          <w:spacing w:val="1"/>
          <w:w w:val="105"/>
          <w:sz w:val="19"/>
          <w:szCs w:val="19"/>
        </w:rPr>
        <w:t>o</w:t>
      </w:r>
      <w:r>
        <w:rPr>
          <w:w w:val="105"/>
          <w:sz w:val="19"/>
          <w:szCs w:val="19"/>
        </w:rPr>
        <w:t>id</w:t>
      </w:r>
      <w:r>
        <w:rPr>
          <w:spacing w:val="-8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d</w:t>
      </w:r>
      <w:r>
        <w:rPr>
          <w:w w:val="105"/>
          <w:sz w:val="19"/>
          <w:szCs w:val="19"/>
        </w:rPr>
        <w:t>i</w:t>
      </w:r>
      <w:r>
        <w:rPr>
          <w:spacing w:val="1"/>
          <w:w w:val="105"/>
          <w:sz w:val="19"/>
          <w:szCs w:val="19"/>
        </w:rPr>
        <w:t>sorde</w:t>
      </w:r>
      <w:r>
        <w:rPr>
          <w:w w:val="105"/>
          <w:sz w:val="19"/>
          <w:szCs w:val="19"/>
        </w:rPr>
        <w:t>r</w:t>
      </w:r>
      <w:r>
        <w:rPr>
          <w:spacing w:val="-8"/>
          <w:w w:val="105"/>
          <w:sz w:val="19"/>
          <w:szCs w:val="19"/>
        </w:rPr>
        <w:t xml:space="preserve"> </w:t>
      </w:r>
      <w:r>
        <w:rPr>
          <w:w w:val="105"/>
          <w:sz w:val="19"/>
          <w:szCs w:val="19"/>
        </w:rPr>
        <w:t>t</w:t>
      </w:r>
      <w:r>
        <w:rPr>
          <w:spacing w:val="1"/>
          <w:w w:val="105"/>
          <w:sz w:val="19"/>
          <w:szCs w:val="19"/>
        </w:rPr>
        <w:t>ha</w:t>
      </w:r>
      <w:r>
        <w:rPr>
          <w:w w:val="105"/>
          <w:sz w:val="19"/>
          <w:szCs w:val="19"/>
        </w:rPr>
        <w:t>t</w:t>
      </w:r>
      <w:r>
        <w:rPr>
          <w:spacing w:val="-9"/>
          <w:w w:val="105"/>
          <w:sz w:val="19"/>
          <w:szCs w:val="19"/>
        </w:rPr>
        <w:t xml:space="preserve"> </w:t>
      </w:r>
      <w:r>
        <w:rPr>
          <w:w w:val="105"/>
          <w:sz w:val="19"/>
          <w:szCs w:val="19"/>
        </w:rPr>
        <w:t>is</w:t>
      </w:r>
    </w:p>
    <w:p w:rsidR="009E172D" w:rsidRDefault="009E172D" w:rsidP="009E172D">
      <w:pPr>
        <w:kinsoku w:val="0"/>
        <w:overflowPunct w:val="0"/>
        <w:ind w:right="3075"/>
        <w:jc w:val="center"/>
        <w:rPr>
          <w:w w:val="105"/>
          <w:sz w:val="19"/>
          <w:szCs w:val="19"/>
        </w:rPr>
      </w:pPr>
      <w:r>
        <w:rPr>
          <w:spacing w:val="2"/>
          <w:w w:val="105"/>
          <w:sz w:val="19"/>
          <w:szCs w:val="19"/>
        </w:rPr>
        <w:t>m</w:t>
      </w:r>
      <w:r>
        <w:rPr>
          <w:spacing w:val="1"/>
          <w:w w:val="105"/>
          <w:sz w:val="19"/>
          <w:szCs w:val="19"/>
        </w:rPr>
        <w:t>ad</w:t>
      </w:r>
      <w:r>
        <w:rPr>
          <w:w w:val="105"/>
          <w:sz w:val="19"/>
          <w:szCs w:val="19"/>
        </w:rPr>
        <w:t>e</w:t>
      </w:r>
      <w:r>
        <w:rPr>
          <w:spacing w:val="-11"/>
          <w:w w:val="105"/>
          <w:sz w:val="19"/>
          <w:szCs w:val="19"/>
        </w:rPr>
        <w:t xml:space="preserve"> </w:t>
      </w:r>
      <w:r>
        <w:rPr>
          <w:spacing w:val="2"/>
          <w:w w:val="105"/>
          <w:sz w:val="19"/>
          <w:szCs w:val="19"/>
        </w:rPr>
        <w:t>w</w:t>
      </w:r>
      <w:r>
        <w:rPr>
          <w:spacing w:val="1"/>
          <w:w w:val="105"/>
          <w:sz w:val="19"/>
          <w:szCs w:val="19"/>
        </w:rPr>
        <w:t>ors</w:t>
      </w:r>
      <w:r>
        <w:rPr>
          <w:w w:val="105"/>
          <w:sz w:val="19"/>
          <w:szCs w:val="19"/>
        </w:rPr>
        <w:t>e</w:t>
      </w:r>
      <w:r>
        <w:rPr>
          <w:spacing w:val="-10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b</w:t>
      </w:r>
      <w:r>
        <w:rPr>
          <w:w w:val="105"/>
          <w:sz w:val="19"/>
          <w:szCs w:val="19"/>
        </w:rPr>
        <w:t>y</w:t>
      </w:r>
      <w:r>
        <w:rPr>
          <w:spacing w:val="-10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exerc</w:t>
      </w:r>
      <w:r>
        <w:rPr>
          <w:w w:val="105"/>
          <w:sz w:val="19"/>
          <w:szCs w:val="19"/>
        </w:rPr>
        <w:t>i</w:t>
      </w:r>
      <w:r>
        <w:rPr>
          <w:spacing w:val="1"/>
          <w:w w:val="105"/>
          <w:sz w:val="19"/>
          <w:szCs w:val="19"/>
        </w:rPr>
        <w:t>se</w:t>
      </w:r>
      <w:r>
        <w:rPr>
          <w:w w:val="105"/>
          <w:sz w:val="19"/>
          <w:szCs w:val="19"/>
        </w:rPr>
        <w:t>?</w:t>
      </w:r>
    </w:p>
    <w:p w:rsidR="005D1A9D" w:rsidRDefault="005D1A9D" w:rsidP="005D1A9D">
      <w:pPr>
        <w:tabs>
          <w:tab w:val="left" w:pos="416"/>
          <w:tab w:val="left" w:pos="819"/>
          <w:tab w:val="left" w:pos="1086"/>
          <w:tab w:val="left" w:pos="1539"/>
        </w:tabs>
        <w:kinsoku w:val="0"/>
        <w:overflowPunct w:val="0"/>
        <w:spacing w:before="7"/>
        <w:ind w:left="150"/>
        <w:rPr>
          <w:sz w:val="19"/>
          <w:szCs w:val="19"/>
        </w:rPr>
      </w:pPr>
      <w:r>
        <w:rPr>
          <w:w w:val="105"/>
          <w:sz w:val="19"/>
          <w:szCs w:val="19"/>
        </w:rPr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</w:r>
      <w:r>
        <w:rPr>
          <w:spacing w:val="1"/>
          <w:w w:val="105"/>
          <w:sz w:val="19"/>
          <w:szCs w:val="19"/>
        </w:rPr>
        <w:t>20</w:t>
      </w:r>
      <w:r>
        <w:rPr>
          <w:w w:val="105"/>
          <w:sz w:val="19"/>
          <w:szCs w:val="19"/>
        </w:rPr>
        <w:t>.</w:t>
      </w:r>
      <w:r>
        <w:rPr>
          <w:spacing w:val="36"/>
          <w:w w:val="105"/>
          <w:sz w:val="19"/>
          <w:szCs w:val="19"/>
        </w:rPr>
        <w:t xml:space="preserve"> </w:t>
      </w:r>
      <w:r>
        <w:rPr>
          <w:spacing w:val="2"/>
          <w:w w:val="105"/>
          <w:sz w:val="19"/>
          <w:szCs w:val="19"/>
        </w:rPr>
        <w:t>D</w:t>
      </w:r>
      <w:r>
        <w:rPr>
          <w:w w:val="105"/>
          <w:sz w:val="19"/>
          <w:szCs w:val="19"/>
        </w:rPr>
        <w:t>o</w:t>
      </w:r>
      <w:r>
        <w:rPr>
          <w:spacing w:val="-6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yo</w:t>
      </w:r>
      <w:r>
        <w:rPr>
          <w:w w:val="105"/>
          <w:sz w:val="19"/>
          <w:szCs w:val="19"/>
        </w:rPr>
        <w:t>u</w:t>
      </w:r>
      <w:r>
        <w:rPr>
          <w:spacing w:val="-5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have an implantable electronic device (e.g. pacemaker)?</w:t>
      </w:r>
    </w:p>
    <w:p w:rsidR="009E172D" w:rsidRDefault="009E172D" w:rsidP="009E172D">
      <w:pPr>
        <w:tabs>
          <w:tab w:val="left" w:pos="416"/>
          <w:tab w:val="left" w:pos="819"/>
          <w:tab w:val="left" w:pos="1086"/>
          <w:tab w:val="left" w:pos="1539"/>
        </w:tabs>
        <w:kinsoku w:val="0"/>
        <w:overflowPunct w:val="0"/>
        <w:spacing w:before="7"/>
        <w:ind w:left="150"/>
        <w:rPr>
          <w:sz w:val="19"/>
          <w:szCs w:val="19"/>
        </w:rPr>
      </w:pPr>
      <w:r>
        <w:rPr>
          <w:w w:val="105"/>
          <w:sz w:val="19"/>
          <w:szCs w:val="19"/>
        </w:rPr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</w:r>
      <w:r w:rsidR="005D1A9D">
        <w:rPr>
          <w:spacing w:val="1"/>
          <w:w w:val="105"/>
          <w:sz w:val="19"/>
          <w:szCs w:val="19"/>
        </w:rPr>
        <w:t>21</w:t>
      </w:r>
      <w:r>
        <w:rPr>
          <w:w w:val="105"/>
          <w:sz w:val="19"/>
          <w:szCs w:val="19"/>
        </w:rPr>
        <w:t>.</w:t>
      </w:r>
      <w:r>
        <w:rPr>
          <w:spacing w:val="36"/>
          <w:w w:val="105"/>
          <w:sz w:val="19"/>
          <w:szCs w:val="19"/>
        </w:rPr>
        <w:t xml:space="preserve"> </w:t>
      </w:r>
      <w:r>
        <w:rPr>
          <w:spacing w:val="2"/>
          <w:w w:val="105"/>
          <w:sz w:val="19"/>
          <w:szCs w:val="19"/>
        </w:rPr>
        <w:t>D</w:t>
      </w:r>
      <w:r>
        <w:rPr>
          <w:w w:val="105"/>
          <w:sz w:val="19"/>
          <w:szCs w:val="19"/>
        </w:rPr>
        <w:t>o</w:t>
      </w:r>
      <w:r>
        <w:rPr>
          <w:spacing w:val="-6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yo</w:t>
      </w:r>
      <w:r>
        <w:rPr>
          <w:w w:val="105"/>
          <w:sz w:val="19"/>
          <w:szCs w:val="19"/>
        </w:rPr>
        <w:t>u</w:t>
      </w:r>
      <w:r>
        <w:rPr>
          <w:spacing w:val="-5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kno</w:t>
      </w:r>
      <w:r>
        <w:rPr>
          <w:w w:val="105"/>
          <w:sz w:val="19"/>
          <w:szCs w:val="19"/>
        </w:rPr>
        <w:t>w</w:t>
      </w:r>
      <w:r>
        <w:rPr>
          <w:spacing w:val="-6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o</w:t>
      </w:r>
      <w:r>
        <w:rPr>
          <w:w w:val="105"/>
          <w:sz w:val="19"/>
          <w:szCs w:val="19"/>
        </w:rPr>
        <w:t>f</w:t>
      </w:r>
      <w:r>
        <w:rPr>
          <w:spacing w:val="-6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an</w:t>
      </w:r>
      <w:r>
        <w:rPr>
          <w:w w:val="105"/>
          <w:sz w:val="19"/>
          <w:szCs w:val="19"/>
        </w:rPr>
        <w:t>y</w:t>
      </w:r>
      <w:r>
        <w:rPr>
          <w:spacing w:val="-6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reaso</w:t>
      </w:r>
      <w:r>
        <w:rPr>
          <w:w w:val="105"/>
          <w:sz w:val="19"/>
          <w:szCs w:val="19"/>
        </w:rPr>
        <w:t>n</w:t>
      </w:r>
      <w:r>
        <w:rPr>
          <w:spacing w:val="-5"/>
          <w:w w:val="105"/>
          <w:sz w:val="19"/>
          <w:szCs w:val="19"/>
        </w:rPr>
        <w:t xml:space="preserve"> </w:t>
      </w:r>
      <w:r>
        <w:rPr>
          <w:spacing w:val="2"/>
          <w:w w:val="105"/>
          <w:sz w:val="19"/>
          <w:szCs w:val="19"/>
        </w:rPr>
        <w:t>w</w:t>
      </w:r>
      <w:r>
        <w:rPr>
          <w:spacing w:val="1"/>
          <w:w w:val="105"/>
          <w:sz w:val="19"/>
          <w:szCs w:val="19"/>
        </w:rPr>
        <w:t>h</w:t>
      </w:r>
      <w:r>
        <w:rPr>
          <w:w w:val="105"/>
          <w:sz w:val="19"/>
          <w:szCs w:val="19"/>
        </w:rPr>
        <w:t>y</w:t>
      </w:r>
      <w:r>
        <w:rPr>
          <w:spacing w:val="-6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yo</w:t>
      </w:r>
      <w:r>
        <w:rPr>
          <w:w w:val="105"/>
          <w:sz w:val="19"/>
          <w:szCs w:val="19"/>
        </w:rPr>
        <w:t>u</w:t>
      </w:r>
      <w:r>
        <w:rPr>
          <w:spacing w:val="-5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shou</w:t>
      </w:r>
      <w:r>
        <w:rPr>
          <w:w w:val="105"/>
          <w:sz w:val="19"/>
          <w:szCs w:val="19"/>
        </w:rPr>
        <w:t>ld</w:t>
      </w:r>
      <w:r>
        <w:rPr>
          <w:spacing w:val="-6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no</w:t>
      </w:r>
      <w:r>
        <w:rPr>
          <w:w w:val="105"/>
          <w:sz w:val="19"/>
          <w:szCs w:val="19"/>
        </w:rPr>
        <w:t>t</w:t>
      </w:r>
      <w:r>
        <w:rPr>
          <w:spacing w:val="-6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d</w:t>
      </w:r>
      <w:r>
        <w:rPr>
          <w:w w:val="105"/>
          <w:sz w:val="19"/>
          <w:szCs w:val="19"/>
        </w:rPr>
        <w:t>o</w:t>
      </w:r>
      <w:r>
        <w:rPr>
          <w:spacing w:val="-5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phys</w:t>
      </w:r>
      <w:r>
        <w:rPr>
          <w:w w:val="105"/>
          <w:sz w:val="19"/>
          <w:szCs w:val="19"/>
        </w:rPr>
        <w:t>i</w:t>
      </w:r>
      <w:r>
        <w:rPr>
          <w:spacing w:val="1"/>
          <w:w w:val="105"/>
          <w:sz w:val="19"/>
          <w:szCs w:val="19"/>
        </w:rPr>
        <w:t>ca</w:t>
      </w:r>
      <w:r>
        <w:rPr>
          <w:w w:val="105"/>
          <w:sz w:val="19"/>
          <w:szCs w:val="19"/>
        </w:rPr>
        <w:t>l</w:t>
      </w:r>
      <w:r>
        <w:rPr>
          <w:spacing w:val="-7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ac</w:t>
      </w:r>
      <w:r>
        <w:rPr>
          <w:w w:val="105"/>
          <w:sz w:val="19"/>
          <w:szCs w:val="19"/>
        </w:rPr>
        <w:t>ti</w:t>
      </w:r>
      <w:r>
        <w:rPr>
          <w:spacing w:val="1"/>
          <w:w w:val="105"/>
          <w:sz w:val="19"/>
          <w:szCs w:val="19"/>
        </w:rPr>
        <w:t>v</w:t>
      </w:r>
      <w:r>
        <w:rPr>
          <w:w w:val="105"/>
          <w:sz w:val="19"/>
          <w:szCs w:val="19"/>
        </w:rPr>
        <w:t>it</w:t>
      </w:r>
      <w:r>
        <w:rPr>
          <w:spacing w:val="1"/>
          <w:w w:val="105"/>
          <w:sz w:val="19"/>
          <w:szCs w:val="19"/>
        </w:rPr>
        <w:t>y?</w:t>
      </w:r>
    </w:p>
    <w:p w:rsidR="009E172D" w:rsidRDefault="009E172D" w:rsidP="009E172D">
      <w:pPr>
        <w:kinsoku w:val="0"/>
        <w:overflowPunct w:val="0"/>
        <w:spacing w:before="2" w:line="240" w:lineRule="exact"/>
      </w:pPr>
    </w:p>
    <w:p w:rsidR="009E172D" w:rsidRDefault="009E172D" w:rsidP="009E172D">
      <w:pPr>
        <w:kinsoku w:val="0"/>
        <w:overflowPunct w:val="0"/>
        <w:ind w:left="100"/>
        <w:rPr>
          <w:sz w:val="19"/>
          <w:szCs w:val="19"/>
        </w:rPr>
      </w:pPr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>
                <wp:simplePos x="0" y="0"/>
                <wp:positionH relativeFrom="page">
                  <wp:posOffset>1143000</wp:posOffset>
                </wp:positionH>
                <wp:positionV relativeFrom="paragraph">
                  <wp:posOffset>429260</wp:posOffset>
                </wp:positionV>
                <wp:extent cx="5460365" cy="12700"/>
                <wp:effectExtent l="9525" t="7620" r="6985" b="0"/>
                <wp:wrapNone/>
                <wp:docPr id="1" name="Freeform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60365" cy="12700"/>
                        </a:xfrm>
                        <a:custGeom>
                          <a:avLst/>
                          <a:gdLst>
                            <a:gd name="T0" fmla="*/ 0 w 8599"/>
                            <a:gd name="T1" fmla="*/ 0 h 20"/>
                            <a:gd name="T2" fmla="*/ 8599 w 8599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8599" h="20">
                              <a:moveTo>
                                <a:pt x="0" y="0"/>
                              </a:moveTo>
                              <a:lnTo>
                                <a:pt x="8599" y="0"/>
                              </a:lnTo>
                            </a:path>
                          </a:pathLst>
                        </a:custGeom>
                        <a:noFill/>
                        <a:ln w="499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polyline id="Freeform 26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90pt,33.8pt,519.95pt,33.8pt" coordsize="859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" o:allowincell="f" filled="f" strokeweight=".1388mm">
                <v:path arrowok="t" o:connecttype="custom" o:connectlocs="0,0;5460365,0" o:connectangles="0,0"/>
                <w10:wrap anchorx="page"/>
              </v:polyline>
            </w:pict>
          </mc:Fallback>
        </mc:AlternateContent>
      </w:r>
      <w:r>
        <w:rPr>
          <w:b/>
          <w:bCs/>
          <w:spacing w:val="1"/>
          <w:w w:val="105"/>
          <w:sz w:val="19"/>
          <w:szCs w:val="19"/>
        </w:rPr>
        <w:t>I</w:t>
      </w:r>
      <w:r>
        <w:rPr>
          <w:b/>
          <w:bCs/>
          <w:w w:val="105"/>
          <w:sz w:val="19"/>
          <w:szCs w:val="19"/>
        </w:rPr>
        <w:t>f</w:t>
      </w:r>
      <w:r>
        <w:rPr>
          <w:b/>
          <w:bCs/>
          <w:spacing w:val="-9"/>
          <w:w w:val="105"/>
          <w:sz w:val="19"/>
          <w:szCs w:val="19"/>
        </w:rPr>
        <w:t xml:space="preserve"> </w:t>
      </w:r>
      <w:r>
        <w:rPr>
          <w:b/>
          <w:bCs/>
          <w:spacing w:val="1"/>
          <w:w w:val="105"/>
          <w:sz w:val="19"/>
          <w:szCs w:val="19"/>
        </w:rPr>
        <w:t>yo</w:t>
      </w:r>
      <w:r>
        <w:rPr>
          <w:b/>
          <w:bCs/>
          <w:w w:val="105"/>
          <w:sz w:val="19"/>
          <w:szCs w:val="19"/>
        </w:rPr>
        <w:t>u</w:t>
      </w:r>
      <w:r>
        <w:rPr>
          <w:b/>
          <w:bCs/>
          <w:spacing w:val="-7"/>
          <w:w w:val="105"/>
          <w:sz w:val="19"/>
          <w:szCs w:val="19"/>
        </w:rPr>
        <w:t xml:space="preserve"> </w:t>
      </w:r>
      <w:r>
        <w:rPr>
          <w:b/>
          <w:bCs/>
          <w:spacing w:val="1"/>
          <w:w w:val="105"/>
          <w:sz w:val="19"/>
          <w:szCs w:val="19"/>
        </w:rPr>
        <w:t>ans</w:t>
      </w:r>
      <w:r>
        <w:rPr>
          <w:b/>
          <w:bCs/>
          <w:spacing w:val="2"/>
          <w:w w:val="105"/>
          <w:sz w:val="19"/>
          <w:szCs w:val="19"/>
        </w:rPr>
        <w:t>w</w:t>
      </w:r>
      <w:r>
        <w:rPr>
          <w:b/>
          <w:bCs/>
          <w:spacing w:val="1"/>
          <w:w w:val="105"/>
          <w:sz w:val="19"/>
          <w:szCs w:val="19"/>
        </w:rPr>
        <w:t>ere</w:t>
      </w:r>
      <w:r>
        <w:rPr>
          <w:b/>
          <w:bCs/>
          <w:w w:val="105"/>
          <w:sz w:val="19"/>
          <w:szCs w:val="19"/>
        </w:rPr>
        <w:t>d</w:t>
      </w:r>
      <w:r>
        <w:rPr>
          <w:b/>
          <w:bCs/>
          <w:spacing w:val="-7"/>
          <w:w w:val="105"/>
          <w:sz w:val="19"/>
          <w:szCs w:val="19"/>
        </w:rPr>
        <w:t xml:space="preserve"> </w:t>
      </w:r>
      <w:r>
        <w:rPr>
          <w:b/>
          <w:bCs/>
          <w:spacing w:val="1"/>
          <w:w w:val="105"/>
          <w:sz w:val="19"/>
          <w:szCs w:val="19"/>
        </w:rPr>
        <w:t>ye</w:t>
      </w:r>
      <w:r>
        <w:rPr>
          <w:b/>
          <w:bCs/>
          <w:w w:val="105"/>
          <w:sz w:val="19"/>
          <w:szCs w:val="19"/>
        </w:rPr>
        <w:t>s</w:t>
      </w:r>
      <w:r>
        <w:rPr>
          <w:b/>
          <w:bCs/>
          <w:spacing w:val="-8"/>
          <w:w w:val="105"/>
          <w:sz w:val="19"/>
          <w:szCs w:val="19"/>
        </w:rPr>
        <w:t xml:space="preserve"> </w:t>
      </w:r>
      <w:r>
        <w:rPr>
          <w:b/>
          <w:bCs/>
          <w:spacing w:val="1"/>
          <w:w w:val="105"/>
          <w:sz w:val="19"/>
          <w:szCs w:val="19"/>
        </w:rPr>
        <w:t>t</w:t>
      </w:r>
      <w:r>
        <w:rPr>
          <w:b/>
          <w:bCs/>
          <w:w w:val="105"/>
          <w:sz w:val="19"/>
          <w:szCs w:val="19"/>
        </w:rPr>
        <w:t>o</w:t>
      </w:r>
      <w:r>
        <w:rPr>
          <w:b/>
          <w:bCs/>
          <w:spacing w:val="-8"/>
          <w:w w:val="105"/>
          <w:sz w:val="19"/>
          <w:szCs w:val="19"/>
        </w:rPr>
        <w:t xml:space="preserve"> </w:t>
      </w:r>
      <w:r>
        <w:rPr>
          <w:b/>
          <w:bCs/>
          <w:spacing w:val="1"/>
          <w:w w:val="105"/>
          <w:sz w:val="19"/>
          <w:szCs w:val="19"/>
        </w:rPr>
        <w:t>an</w:t>
      </w:r>
      <w:r>
        <w:rPr>
          <w:b/>
          <w:bCs/>
          <w:w w:val="105"/>
          <w:sz w:val="19"/>
          <w:szCs w:val="19"/>
        </w:rPr>
        <w:t>y</w:t>
      </w:r>
      <w:r>
        <w:rPr>
          <w:b/>
          <w:bCs/>
          <w:spacing w:val="-7"/>
          <w:w w:val="105"/>
          <w:sz w:val="19"/>
          <w:szCs w:val="19"/>
        </w:rPr>
        <w:t xml:space="preserve"> </w:t>
      </w:r>
      <w:r>
        <w:rPr>
          <w:b/>
          <w:bCs/>
          <w:spacing w:val="1"/>
          <w:w w:val="105"/>
          <w:sz w:val="19"/>
          <w:szCs w:val="19"/>
        </w:rPr>
        <w:t>o</w:t>
      </w:r>
      <w:r>
        <w:rPr>
          <w:b/>
          <w:bCs/>
          <w:w w:val="105"/>
          <w:sz w:val="19"/>
          <w:szCs w:val="19"/>
        </w:rPr>
        <w:t>f</w:t>
      </w:r>
      <w:r>
        <w:rPr>
          <w:b/>
          <w:bCs/>
          <w:spacing w:val="-8"/>
          <w:w w:val="105"/>
          <w:sz w:val="19"/>
          <w:szCs w:val="19"/>
        </w:rPr>
        <w:t xml:space="preserve"> </w:t>
      </w:r>
      <w:r>
        <w:rPr>
          <w:b/>
          <w:bCs/>
          <w:spacing w:val="1"/>
          <w:w w:val="105"/>
          <w:sz w:val="19"/>
          <w:szCs w:val="19"/>
        </w:rPr>
        <w:t>thes</w:t>
      </w:r>
      <w:r>
        <w:rPr>
          <w:b/>
          <w:bCs/>
          <w:w w:val="105"/>
          <w:sz w:val="19"/>
          <w:szCs w:val="19"/>
        </w:rPr>
        <w:t>e</w:t>
      </w:r>
      <w:r>
        <w:rPr>
          <w:b/>
          <w:bCs/>
          <w:spacing w:val="-7"/>
          <w:w w:val="105"/>
          <w:sz w:val="19"/>
          <w:szCs w:val="19"/>
        </w:rPr>
        <w:t xml:space="preserve"> </w:t>
      </w:r>
      <w:r>
        <w:rPr>
          <w:b/>
          <w:bCs/>
          <w:spacing w:val="1"/>
          <w:w w:val="105"/>
          <w:sz w:val="19"/>
          <w:szCs w:val="19"/>
        </w:rPr>
        <w:t>quest</w:t>
      </w:r>
      <w:r>
        <w:rPr>
          <w:b/>
          <w:bCs/>
          <w:w w:val="105"/>
          <w:sz w:val="19"/>
          <w:szCs w:val="19"/>
        </w:rPr>
        <w:t>i</w:t>
      </w:r>
      <w:r>
        <w:rPr>
          <w:b/>
          <w:bCs/>
          <w:spacing w:val="1"/>
          <w:w w:val="105"/>
          <w:sz w:val="19"/>
          <w:szCs w:val="19"/>
        </w:rPr>
        <w:t>ons</w:t>
      </w:r>
      <w:r>
        <w:rPr>
          <w:b/>
          <w:bCs/>
          <w:w w:val="105"/>
          <w:sz w:val="19"/>
          <w:szCs w:val="19"/>
        </w:rPr>
        <w:t>,</w:t>
      </w:r>
      <w:r>
        <w:rPr>
          <w:b/>
          <w:bCs/>
          <w:spacing w:val="-8"/>
          <w:w w:val="105"/>
          <w:sz w:val="19"/>
          <w:szCs w:val="19"/>
        </w:rPr>
        <w:t xml:space="preserve"> </w:t>
      </w:r>
      <w:r>
        <w:rPr>
          <w:b/>
          <w:bCs/>
          <w:spacing w:val="1"/>
          <w:w w:val="105"/>
          <w:sz w:val="19"/>
          <w:szCs w:val="19"/>
        </w:rPr>
        <w:t>p</w:t>
      </w:r>
      <w:r>
        <w:rPr>
          <w:b/>
          <w:bCs/>
          <w:w w:val="105"/>
          <w:sz w:val="19"/>
          <w:szCs w:val="19"/>
        </w:rPr>
        <w:t>l</w:t>
      </w:r>
      <w:r>
        <w:rPr>
          <w:b/>
          <w:bCs/>
          <w:spacing w:val="1"/>
          <w:w w:val="105"/>
          <w:sz w:val="19"/>
          <w:szCs w:val="19"/>
        </w:rPr>
        <w:t>eas</w:t>
      </w:r>
      <w:r>
        <w:rPr>
          <w:b/>
          <w:bCs/>
          <w:w w:val="105"/>
          <w:sz w:val="19"/>
          <w:szCs w:val="19"/>
        </w:rPr>
        <w:t>e</w:t>
      </w:r>
      <w:r>
        <w:rPr>
          <w:b/>
          <w:bCs/>
          <w:spacing w:val="-8"/>
          <w:w w:val="105"/>
          <w:sz w:val="19"/>
          <w:szCs w:val="19"/>
        </w:rPr>
        <w:t xml:space="preserve"> </w:t>
      </w:r>
      <w:r>
        <w:rPr>
          <w:b/>
          <w:bCs/>
          <w:spacing w:val="1"/>
          <w:w w:val="105"/>
          <w:sz w:val="19"/>
          <w:szCs w:val="19"/>
        </w:rPr>
        <w:t>exp</w:t>
      </w:r>
      <w:r>
        <w:rPr>
          <w:b/>
          <w:bCs/>
          <w:w w:val="105"/>
          <w:sz w:val="19"/>
          <w:szCs w:val="19"/>
        </w:rPr>
        <w:t>l</w:t>
      </w:r>
      <w:r>
        <w:rPr>
          <w:b/>
          <w:bCs/>
          <w:spacing w:val="1"/>
          <w:w w:val="105"/>
          <w:sz w:val="19"/>
          <w:szCs w:val="19"/>
        </w:rPr>
        <w:t>a</w:t>
      </w:r>
      <w:r>
        <w:rPr>
          <w:b/>
          <w:bCs/>
          <w:w w:val="105"/>
          <w:sz w:val="19"/>
          <w:szCs w:val="19"/>
        </w:rPr>
        <w:t>i</w:t>
      </w:r>
      <w:r>
        <w:rPr>
          <w:b/>
          <w:bCs/>
          <w:spacing w:val="1"/>
          <w:w w:val="105"/>
          <w:sz w:val="19"/>
          <w:szCs w:val="19"/>
        </w:rPr>
        <w:t>n</w:t>
      </w:r>
      <w:r>
        <w:rPr>
          <w:b/>
          <w:bCs/>
          <w:w w:val="105"/>
          <w:sz w:val="19"/>
          <w:szCs w:val="19"/>
        </w:rPr>
        <w:t>.</w:t>
      </w:r>
    </w:p>
    <w:p w:rsidR="009E172D" w:rsidRDefault="009E172D" w:rsidP="009E172D">
      <w:pPr>
        <w:kinsoku w:val="0"/>
        <w:overflowPunct w:val="0"/>
        <w:spacing w:line="200" w:lineRule="exact"/>
        <w:rPr>
          <w:sz w:val="20"/>
          <w:szCs w:val="20"/>
        </w:rPr>
      </w:pPr>
    </w:p>
    <w:p w:rsidR="009E172D" w:rsidRDefault="009E172D" w:rsidP="009E172D">
      <w:pPr>
        <w:kinsoku w:val="0"/>
        <w:overflowPunct w:val="0"/>
        <w:spacing w:line="200" w:lineRule="exact"/>
        <w:rPr>
          <w:sz w:val="20"/>
          <w:szCs w:val="20"/>
        </w:rPr>
      </w:pPr>
    </w:p>
    <w:p w:rsidR="00E82C36" w:rsidRDefault="00E82C36" w:rsidP="009E172D">
      <w:pPr>
        <w:pStyle w:val="Heading1"/>
        <w:kinsoku w:val="0"/>
        <w:overflowPunct w:val="0"/>
        <w:rPr>
          <w:spacing w:val="1"/>
        </w:rPr>
      </w:pPr>
    </w:p>
    <w:p w:rsidR="00E82C36" w:rsidRDefault="00E82C36" w:rsidP="009E172D">
      <w:pPr>
        <w:pStyle w:val="Heading1"/>
        <w:kinsoku w:val="0"/>
        <w:overflowPunct w:val="0"/>
        <w:rPr>
          <w:spacing w:val="1"/>
        </w:rPr>
      </w:pPr>
    </w:p>
    <w:p w:rsidR="006D37E9" w:rsidRDefault="006D37E9" w:rsidP="009E172D">
      <w:pPr>
        <w:pStyle w:val="Heading1"/>
        <w:kinsoku w:val="0"/>
        <w:overflowPunct w:val="0"/>
        <w:rPr>
          <w:spacing w:val="1"/>
        </w:rPr>
      </w:pPr>
    </w:p>
    <w:p w:rsidR="009E172D" w:rsidRDefault="009E172D" w:rsidP="009E172D">
      <w:pPr>
        <w:pStyle w:val="Heading1"/>
        <w:kinsoku w:val="0"/>
        <w:overflowPunct w:val="0"/>
        <w:rPr>
          <w:b w:val="0"/>
          <w:bCs w:val="0"/>
        </w:rPr>
      </w:pPr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 wp14:anchorId="0D7ED509" wp14:editId="55BF6427">
                <wp:simplePos x="0" y="0"/>
                <wp:positionH relativeFrom="page">
                  <wp:posOffset>1143000</wp:posOffset>
                </wp:positionH>
                <wp:positionV relativeFrom="paragraph">
                  <wp:posOffset>-257810</wp:posOffset>
                </wp:positionV>
                <wp:extent cx="5460365" cy="12700"/>
                <wp:effectExtent l="9525" t="8255" r="6985" b="0"/>
                <wp:wrapNone/>
                <wp:docPr id="2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60365" cy="12700"/>
                        </a:xfrm>
                        <a:custGeom>
                          <a:avLst/>
                          <a:gdLst>
                            <a:gd name="T0" fmla="*/ 0 w 8599"/>
                            <a:gd name="T1" fmla="*/ 0 h 20"/>
                            <a:gd name="T2" fmla="*/ 8599 w 8599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8599" h="20">
                              <a:moveTo>
                                <a:pt x="0" y="0"/>
                              </a:moveTo>
                              <a:lnTo>
                                <a:pt x="8599" y="0"/>
                              </a:lnTo>
                            </a:path>
                          </a:pathLst>
                        </a:custGeom>
                        <a:noFill/>
                        <a:ln w="499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polyline id="Freeform 25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90pt,-20.3pt,519.95pt,-20.3pt" coordsize="859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" o:allowincell="f" filled="f" strokeweight=".1388mm">
                <v:path arrowok="t" o:connecttype="custom" o:connectlocs="0,0;5460365,0" o:connectangles="0,0"/>
                <w10:wrap anchorx="page"/>
              </v:polyline>
            </w:pict>
          </mc:Fallback>
        </mc:AlternateContent>
      </w:r>
    </w:p>
    <w:p w:rsidR="009E172D" w:rsidRDefault="009E172D" w:rsidP="009E172D">
      <w:pPr>
        <w:pStyle w:val="Heading1"/>
        <w:kinsoku w:val="0"/>
        <w:overflowPunct w:val="0"/>
        <w:rPr>
          <w:b w:val="0"/>
          <w:bCs w:val="0"/>
        </w:rPr>
        <w:sectPr w:rsidR="009E172D">
          <w:type w:val="continuous"/>
          <w:pgSz w:w="12240" w:h="15840"/>
          <w:pgMar w:top="1360" w:right="1680" w:bottom="940" w:left="1700" w:header="720" w:footer="720" w:gutter="0"/>
          <w:cols w:space="720" w:equalWidth="0">
            <w:col w:w="8860"/>
          </w:cols>
          <w:noEndnote/>
        </w:sectPr>
      </w:pPr>
    </w:p>
    <w:p w:rsidR="009E172D" w:rsidRDefault="009E172D" w:rsidP="009E172D">
      <w:pPr>
        <w:kinsoku w:val="0"/>
        <w:overflowPunct w:val="0"/>
        <w:spacing w:before="4" w:line="110" w:lineRule="exact"/>
        <w:rPr>
          <w:sz w:val="11"/>
          <w:szCs w:val="11"/>
        </w:rPr>
      </w:pPr>
    </w:p>
    <w:p w:rsidR="006D37E9" w:rsidRPr="001A6B1A" w:rsidRDefault="006D37E9" w:rsidP="009E172D">
      <w:pPr>
        <w:tabs>
          <w:tab w:val="left" w:pos="819"/>
          <w:tab w:val="left" w:pos="1319"/>
        </w:tabs>
        <w:kinsoku w:val="0"/>
        <w:overflowPunct w:val="0"/>
        <w:spacing w:before="81"/>
        <w:ind w:left="100"/>
        <w:rPr>
          <w:rFonts w:asciiTheme="majorHAnsi" w:hAnsiTheme="majorHAnsi"/>
          <w:b/>
          <w:bCs/>
          <w:spacing w:val="2"/>
          <w:w w:val="105"/>
          <w:sz w:val="32"/>
          <w:szCs w:val="32"/>
        </w:rPr>
      </w:pPr>
      <w:r w:rsidRPr="001A6B1A">
        <w:rPr>
          <w:rFonts w:asciiTheme="majorHAnsi" w:hAnsiTheme="majorHAnsi"/>
          <w:b/>
          <w:spacing w:val="1"/>
          <w:sz w:val="32"/>
          <w:szCs w:val="32"/>
        </w:rPr>
        <w:t>R</w:t>
      </w:r>
      <w:r w:rsidRPr="001A6B1A">
        <w:rPr>
          <w:rFonts w:asciiTheme="majorHAnsi" w:hAnsiTheme="majorHAnsi"/>
          <w:b/>
          <w:sz w:val="32"/>
          <w:szCs w:val="32"/>
        </w:rPr>
        <w:t>isk</w:t>
      </w:r>
      <w:r w:rsidRPr="001A6B1A">
        <w:rPr>
          <w:rFonts w:asciiTheme="majorHAnsi" w:hAnsiTheme="majorHAnsi"/>
          <w:b/>
          <w:spacing w:val="-15"/>
          <w:sz w:val="32"/>
          <w:szCs w:val="32"/>
        </w:rPr>
        <w:t xml:space="preserve"> </w:t>
      </w:r>
      <w:r w:rsidRPr="001A6B1A">
        <w:rPr>
          <w:rFonts w:asciiTheme="majorHAnsi" w:hAnsiTheme="majorHAnsi"/>
          <w:b/>
          <w:sz w:val="32"/>
          <w:szCs w:val="32"/>
        </w:rPr>
        <w:t>Factors</w:t>
      </w:r>
    </w:p>
    <w:p w:rsidR="009E172D" w:rsidRDefault="009E172D" w:rsidP="009E172D">
      <w:pPr>
        <w:tabs>
          <w:tab w:val="left" w:pos="819"/>
          <w:tab w:val="left" w:pos="1319"/>
        </w:tabs>
        <w:kinsoku w:val="0"/>
        <w:overflowPunct w:val="0"/>
        <w:spacing w:before="81"/>
        <w:ind w:left="100"/>
        <w:rPr>
          <w:sz w:val="19"/>
          <w:szCs w:val="19"/>
        </w:rPr>
      </w:pPr>
      <w:r>
        <w:rPr>
          <w:b/>
          <w:bCs/>
          <w:spacing w:val="2"/>
          <w:w w:val="105"/>
          <w:sz w:val="19"/>
          <w:szCs w:val="19"/>
        </w:rPr>
        <w:t>YE</w:t>
      </w:r>
      <w:r>
        <w:rPr>
          <w:b/>
          <w:bCs/>
          <w:w w:val="105"/>
          <w:sz w:val="19"/>
          <w:szCs w:val="19"/>
        </w:rPr>
        <w:t>S</w:t>
      </w:r>
      <w:r>
        <w:rPr>
          <w:b/>
          <w:bCs/>
          <w:w w:val="105"/>
          <w:sz w:val="19"/>
          <w:szCs w:val="19"/>
        </w:rPr>
        <w:tab/>
      </w:r>
      <w:r>
        <w:rPr>
          <w:b/>
          <w:bCs/>
          <w:spacing w:val="2"/>
          <w:w w:val="105"/>
          <w:sz w:val="19"/>
          <w:szCs w:val="19"/>
        </w:rPr>
        <w:t>N</w:t>
      </w:r>
      <w:r>
        <w:rPr>
          <w:b/>
          <w:bCs/>
          <w:w w:val="105"/>
          <w:sz w:val="19"/>
          <w:szCs w:val="19"/>
        </w:rPr>
        <w:t>O</w:t>
      </w:r>
      <w:r>
        <w:rPr>
          <w:b/>
          <w:bCs/>
          <w:w w:val="105"/>
          <w:sz w:val="19"/>
          <w:szCs w:val="19"/>
        </w:rPr>
        <w:tab/>
      </w:r>
      <w:r>
        <w:rPr>
          <w:b/>
          <w:bCs/>
          <w:spacing w:val="2"/>
          <w:w w:val="105"/>
          <w:sz w:val="19"/>
          <w:szCs w:val="19"/>
        </w:rPr>
        <w:t>DON</w:t>
      </w:r>
      <w:r>
        <w:rPr>
          <w:b/>
          <w:bCs/>
          <w:spacing w:val="1"/>
          <w:w w:val="105"/>
          <w:sz w:val="19"/>
          <w:szCs w:val="19"/>
        </w:rPr>
        <w:t>’</w:t>
      </w:r>
      <w:r>
        <w:rPr>
          <w:b/>
          <w:bCs/>
          <w:w w:val="105"/>
          <w:sz w:val="19"/>
          <w:szCs w:val="19"/>
        </w:rPr>
        <w:t>T</w:t>
      </w:r>
      <w:r>
        <w:rPr>
          <w:b/>
          <w:bCs/>
          <w:spacing w:val="-24"/>
          <w:w w:val="105"/>
          <w:sz w:val="19"/>
          <w:szCs w:val="19"/>
        </w:rPr>
        <w:t xml:space="preserve"> </w:t>
      </w:r>
      <w:r>
        <w:rPr>
          <w:b/>
          <w:bCs/>
          <w:spacing w:val="2"/>
          <w:w w:val="105"/>
          <w:sz w:val="19"/>
          <w:szCs w:val="19"/>
        </w:rPr>
        <w:t>KNO</w:t>
      </w:r>
      <w:r>
        <w:rPr>
          <w:b/>
          <w:bCs/>
          <w:w w:val="105"/>
          <w:sz w:val="19"/>
          <w:szCs w:val="19"/>
        </w:rPr>
        <w:t>W</w:t>
      </w:r>
    </w:p>
    <w:p w:rsidR="009E172D" w:rsidRDefault="009E172D" w:rsidP="009E172D">
      <w:pPr>
        <w:tabs>
          <w:tab w:val="left" w:pos="416"/>
          <w:tab w:val="left" w:pos="819"/>
          <w:tab w:val="left" w:pos="1086"/>
          <w:tab w:val="left" w:pos="1739"/>
          <w:tab w:val="left" w:pos="2006"/>
          <w:tab w:val="left" w:pos="2979"/>
        </w:tabs>
        <w:kinsoku w:val="0"/>
        <w:overflowPunct w:val="0"/>
        <w:spacing w:before="12" w:line="253" w:lineRule="auto"/>
        <w:ind w:left="150" w:right="2304"/>
        <w:rPr>
          <w:sz w:val="19"/>
          <w:szCs w:val="19"/>
        </w:rPr>
      </w:pPr>
      <w:r>
        <w:rPr>
          <w:w w:val="105"/>
          <w:sz w:val="19"/>
          <w:szCs w:val="19"/>
        </w:rPr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</w:r>
      <w:r>
        <w:rPr>
          <w:spacing w:val="1"/>
          <w:w w:val="105"/>
          <w:sz w:val="19"/>
          <w:szCs w:val="19"/>
        </w:rPr>
        <w:t>1</w:t>
      </w:r>
      <w:r>
        <w:rPr>
          <w:w w:val="105"/>
          <w:sz w:val="19"/>
          <w:szCs w:val="19"/>
        </w:rPr>
        <w:t>.</w:t>
      </w:r>
      <w:r>
        <w:rPr>
          <w:spacing w:val="40"/>
          <w:w w:val="105"/>
          <w:sz w:val="19"/>
          <w:szCs w:val="19"/>
        </w:rPr>
        <w:t xml:space="preserve"> </w:t>
      </w:r>
      <w:r>
        <w:rPr>
          <w:spacing w:val="2"/>
          <w:w w:val="105"/>
          <w:sz w:val="19"/>
          <w:szCs w:val="19"/>
        </w:rPr>
        <w:t>A</w:t>
      </w:r>
      <w:r>
        <w:rPr>
          <w:spacing w:val="1"/>
          <w:w w:val="105"/>
          <w:sz w:val="19"/>
          <w:szCs w:val="19"/>
        </w:rPr>
        <w:t>r</w:t>
      </w:r>
      <w:r>
        <w:rPr>
          <w:w w:val="105"/>
          <w:sz w:val="19"/>
          <w:szCs w:val="19"/>
        </w:rPr>
        <w:t>e</w:t>
      </w:r>
      <w:r>
        <w:rPr>
          <w:spacing w:val="-5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yo</w:t>
      </w:r>
      <w:r>
        <w:rPr>
          <w:w w:val="105"/>
          <w:sz w:val="19"/>
          <w:szCs w:val="19"/>
        </w:rPr>
        <w:t>u</w:t>
      </w:r>
      <w:r>
        <w:rPr>
          <w:spacing w:val="-4"/>
          <w:w w:val="105"/>
          <w:sz w:val="19"/>
          <w:szCs w:val="19"/>
        </w:rPr>
        <w:t xml:space="preserve"> </w:t>
      </w:r>
      <w:r>
        <w:rPr>
          <w:w w:val="105"/>
          <w:sz w:val="19"/>
          <w:szCs w:val="19"/>
        </w:rPr>
        <w:t>a</w:t>
      </w:r>
      <w:r>
        <w:rPr>
          <w:spacing w:val="-4"/>
          <w:w w:val="105"/>
          <w:sz w:val="19"/>
          <w:szCs w:val="19"/>
        </w:rPr>
        <w:t xml:space="preserve"> </w:t>
      </w:r>
      <w:r>
        <w:rPr>
          <w:spacing w:val="2"/>
          <w:w w:val="105"/>
          <w:sz w:val="19"/>
          <w:szCs w:val="19"/>
        </w:rPr>
        <w:t>m</w:t>
      </w:r>
      <w:r>
        <w:rPr>
          <w:spacing w:val="1"/>
          <w:w w:val="105"/>
          <w:sz w:val="19"/>
          <w:szCs w:val="19"/>
        </w:rPr>
        <w:t>a</w:t>
      </w:r>
      <w:r>
        <w:rPr>
          <w:w w:val="105"/>
          <w:sz w:val="19"/>
          <w:szCs w:val="19"/>
        </w:rPr>
        <w:t>le</w:t>
      </w:r>
      <w:r>
        <w:rPr>
          <w:spacing w:val="-4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4</w:t>
      </w:r>
      <w:r>
        <w:rPr>
          <w:w w:val="105"/>
          <w:sz w:val="19"/>
          <w:szCs w:val="19"/>
        </w:rPr>
        <w:t>5</w:t>
      </w:r>
      <w:r>
        <w:rPr>
          <w:spacing w:val="-4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year</w:t>
      </w:r>
      <w:r>
        <w:rPr>
          <w:w w:val="105"/>
          <w:sz w:val="19"/>
          <w:szCs w:val="19"/>
        </w:rPr>
        <w:t>s</w:t>
      </w:r>
      <w:r>
        <w:rPr>
          <w:spacing w:val="-5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o</w:t>
      </w:r>
      <w:r>
        <w:rPr>
          <w:w w:val="105"/>
          <w:sz w:val="19"/>
          <w:szCs w:val="19"/>
        </w:rPr>
        <w:t>f</w:t>
      </w:r>
      <w:r>
        <w:rPr>
          <w:spacing w:val="-4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ag</w:t>
      </w:r>
      <w:r>
        <w:rPr>
          <w:w w:val="105"/>
          <w:sz w:val="19"/>
          <w:szCs w:val="19"/>
        </w:rPr>
        <w:t>e</w:t>
      </w:r>
      <w:r>
        <w:rPr>
          <w:spacing w:val="-4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o</w:t>
      </w:r>
      <w:r>
        <w:rPr>
          <w:w w:val="105"/>
          <w:sz w:val="19"/>
          <w:szCs w:val="19"/>
        </w:rPr>
        <w:t>r</w:t>
      </w:r>
      <w:r>
        <w:rPr>
          <w:spacing w:val="-5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o</w:t>
      </w:r>
      <w:r>
        <w:rPr>
          <w:w w:val="105"/>
          <w:sz w:val="19"/>
          <w:szCs w:val="19"/>
        </w:rPr>
        <w:t>l</w:t>
      </w:r>
      <w:r>
        <w:rPr>
          <w:spacing w:val="1"/>
          <w:w w:val="105"/>
          <w:sz w:val="19"/>
          <w:szCs w:val="19"/>
        </w:rPr>
        <w:t>der</w:t>
      </w:r>
      <w:r>
        <w:rPr>
          <w:w w:val="105"/>
          <w:sz w:val="19"/>
          <w:szCs w:val="19"/>
        </w:rPr>
        <w:t>?</w:t>
      </w:r>
      <w:r>
        <w:rPr>
          <w:w w:val="103"/>
          <w:sz w:val="19"/>
          <w:szCs w:val="19"/>
        </w:rPr>
        <w:t xml:space="preserve"> </w:t>
      </w:r>
      <w:r>
        <w:rPr>
          <w:w w:val="105"/>
          <w:sz w:val="19"/>
          <w:szCs w:val="19"/>
        </w:rPr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</w:r>
      <w:r>
        <w:rPr>
          <w:spacing w:val="1"/>
          <w:w w:val="105"/>
          <w:sz w:val="19"/>
          <w:szCs w:val="19"/>
        </w:rPr>
        <w:t>2</w:t>
      </w:r>
      <w:r>
        <w:rPr>
          <w:w w:val="105"/>
          <w:sz w:val="19"/>
          <w:szCs w:val="19"/>
        </w:rPr>
        <w:t>.</w:t>
      </w:r>
      <w:r>
        <w:rPr>
          <w:spacing w:val="39"/>
          <w:w w:val="105"/>
          <w:sz w:val="19"/>
          <w:szCs w:val="19"/>
        </w:rPr>
        <w:t xml:space="preserve"> </w:t>
      </w:r>
      <w:r>
        <w:rPr>
          <w:spacing w:val="2"/>
          <w:w w:val="105"/>
          <w:sz w:val="19"/>
          <w:szCs w:val="19"/>
        </w:rPr>
        <w:t>A</w:t>
      </w:r>
      <w:r>
        <w:rPr>
          <w:spacing w:val="1"/>
          <w:w w:val="105"/>
          <w:sz w:val="19"/>
          <w:szCs w:val="19"/>
        </w:rPr>
        <w:t>r</w:t>
      </w:r>
      <w:r>
        <w:rPr>
          <w:w w:val="105"/>
          <w:sz w:val="19"/>
          <w:szCs w:val="19"/>
        </w:rPr>
        <w:t>e</w:t>
      </w:r>
      <w:r>
        <w:rPr>
          <w:spacing w:val="-4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yo</w:t>
      </w:r>
      <w:r>
        <w:rPr>
          <w:w w:val="105"/>
          <w:sz w:val="19"/>
          <w:szCs w:val="19"/>
        </w:rPr>
        <w:t>u</w:t>
      </w:r>
      <w:r>
        <w:rPr>
          <w:spacing w:val="-4"/>
          <w:w w:val="105"/>
          <w:sz w:val="19"/>
          <w:szCs w:val="19"/>
        </w:rPr>
        <w:t xml:space="preserve"> </w:t>
      </w:r>
      <w:r>
        <w:rPr>
          <w:w w:val="105"/>
          <w:sz w:val="19"/>
          <w:szCs w:val="19"/>
        </w:rPr>
        <w:t>a</w:t>
      </w:r>
      <w:r>
        <w:rPr>
          <w:spacing w:val="-5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fe</w:t>
      </w:r>
      <w:r>
        <w:rPr>
          <w:spacing w:val="2"/>
          <w:w w:val="105"/>
          <w:sz w:val="19"/>
          <w:szCs w:val="19"/>
        </w:rPr>
        <w:t>m</w:t>
      </w:r>
      <w:r>
        <w:rPr>
          <w:spacing w:val="1"/>
          <w:w w:val="105"/>
          <w:sz w:val="19"/>
          <w:szCs w:val="19"/>
        </w:rPr>
        <w:t>a</w:t>
      </w:r>
      <w:r>
        <w:rPr>
          <w:w w:val="105"/>
          <w:sz w:val="19"/>
          <w:szCs w:val="19"/>
        </w:rPr>
        <w:t>le</w:t>
      </w:r>
      <w:r>
        <w:rPr>
          <w:spacing w:val="-4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5</w:t>
      </w:r>
      <w:r>
        <w:rPr>
          <w:w w:val="105"/>
          <w:sz w:val="19"/>
          <w:szCs w:val="19"/>
        </w:rPr>
        <w:t>5</w:t>
      </w:r>
      <w:r>
        <w:rPr>
          <w:spacing w:val="-4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year</w:t>
      </w:r>
      <w:r>
        <w:rPr>
          <w:w w:val="105"/>
          <w:sz w:val="19"/>
          <w:szCs w:val="19"/>
        </w:rPr>
        <w:t>s</w:t>
      </w:r>
      <w:r>
        <w:rPr>
          <w:spacing w:val="-4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o</w:t>
      </w:r>
      <w:r>
        <w:rPr>
          <w:w w:val="105"/>
          <w:sz w:val="19"/>
          <w:szCs w:val="19"/>
        </w:rPr>
        <w:t>f</w:t>
      </w:r>
      <w:r>
        <w:rPr>
          <w:spacing w:val="-5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ag</w:t>
      </w:r>
      <w:r>
        <w:rPr>
          <w:w w:val="105"/>
          <w:sz w:val="19"/>
          <w:szCs w:val="19"/>
        </w:rPr>
        <w:t>e</w:t>
      </w:r>
      <w:r>
        <w:rPr>
          <w:spacing w:val="-5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o</w:t>
      </w:r>
      <w:r>
        <w:rPr>
          <w:w w:val="105"/>
          <w:sz w:val="19"/>
          <w:szCs w:val="19"/>
        </w:rPr>
        <w:t>r</w:t>
      </w:r>
      <w:r>
        <w:rPr>
          <w:spacing w:val="-4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o</w:t>
      </w:r>
      <w:r>
        <w:rPr>
          <w:w w:val="105"/>
          <w:sz w:val="19"/>
          <w:szCs w:val="19"/>
        </w:rPr>
        <w:t>l</w:t>
      </w:r>
      <w:r>
        <w:rPr>
          <w:spacing w:val="1"/>
          <w:w w:val="105"/>
          <w:sz w:val="19"/>
          <w:szCs w:val="19"/>
        </w:rPr>
        <w:t>de</w:t>
      </w:r>
      <w:r>
        <w:rPr>
          <w:w w:val="105"/>
          <w:sz w:val="19"/>
          <w:szCs w:val="19"/>
        </w:rPr>
        <w:t>r</w:t>
      </w:r>
    </w:p>
    <w:p w:rsidR="009E172D" w:rsidRDefault="009E172D" w:rsidP="009E172D">
      <w:pPr>
        <w:tabs>
          <w:tab w:val="left" w:pos="416"/>
          <w:tab w:val="left" w:pos="819"/>
          <w:tab w:val="left" w:pos="1086"/>
          <w:tab w:val="left" w:pos="1739"/>
          <w:tab w:val="left" w:pos="2006"/>
          <w:tab w:val="left" w:pos="2979"/>
        </w:tabs>
        <w:kinsoku w:val="0"/>
        <w:overflowPunct w:val="0"/>
        <w:spacing w:line="253" w:lineRule="auto"/>
        <w:ind w:left="3230" w:right="594" w:hanging="3080"/>
        <w:rPr>
          <w:sz w:val="19"/>
          <w:szCs w:val="19"/>
        </w:rPr>
      </w:pPr>
      <w:r>
        <w:rPr>
          <w:w w:val="105"/>
          <w:sz w:val="19"/>
          <w:szCs w:val="19"/>
        </w:rPr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</w:r>
      <w:r>
        <w:rPr>
          <w:spacing w:val="1"/>
          <w:w w:val="105"/>
          <w:sz w:val="19"/>
          <w:szCs w:val="19"/>
        </w:rPr>
        <w:t>3</w:t>
      </w:r>
      <w:r>
        <w:rPr>
          <w:w w:val="105"/>
          <w:sz w:val="19"/>
          <w:szCs w:val="19"/>
        </w:rPr>
        <w:t>.</w:t>
      </w:r>
      <w:r>
        <w:rPr>
          <w:spacing w:val="38"/>
          <w:w w:val="105"/>
          <w:sz w:val="19"/>
          <w:szCs w:val="19"/>
        </w:rPr>
        <w:t xml:space="preserve"> </w:t>
      </w:r>
      <w:r>
        <w:rPr>
          <w:spacing w:val="2"/>
          <w:w w:val="105"/>
          <w:sz w:val="19"/>
          <w:szCs w:val="19"/>
        </w:rPr>
        <w:t>D</w:t>
      </w:r>
      <w:r>
        <w:rPr>
          <w:w w:val="105"/>
          <w:sz w:val="19"/>
          <w:szCs w:val="19"/>
        </w:rPr>
        <w:t>o</w:t>
      </w:r>
      <w:r>
        <w:rPr>
          <w:spacing w:val="-4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yo</w:t>
      </w:r>
      <w:r>
        <w:rPr>
          <w:w w:val="105"/>
          <w:sz w:val="19"/>
          <w:szCs w:val="19"/>
        </w:rPr>
        <w:t>u</w:t>
      </w:r>
      <w:r>
        <w:rPr>
          <w:spacing w:val="-4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hav</w:t>
      </w:r>
      <w:r>
        <w:rPr>
          <w:w w:val="105"/>
          <w:sz w:val="19"/>
          <w:szCs w:val="19"/>
        </w:rPr>
        <w:t>e</w:t>
      </w:r>
      <w:r>
        <w:rPr>
          <w:spacing w:val="-5"/>
          <w:w w:val="105"/>
          <w:sz w:val="19"/>
          <w:szCs w:val="19"/>
        </w:rPr>
        <w:t xml:space="preserve"> </w:t>
      </w:r>
      <w:r>
        <w:rPr>
          <w:w w:val="105"/>
          <w:sz w:val="19"/>
          <w:szCs w:val="19"/>
        </w:rPr>
        <w:t>a</w:t>
      </w:r>
      <w:r>
        <w:rPr>
          <w:spacing w:val="-5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fa</w:t>
      </w:r>
      <w:r>
        <w:rPr>
          <w:w w:val="105"/>
          <w:sz w:val="19"/>
          <w:szCs w:val="19"/>
        </w:rPr>
        <w:t>t</w:t>
      </w:r>
      <w:r>
        <w:rPr>
          <w:spacing w:val="1"/>
          <w:w w:val="105"/>
          <w:sz w:val="19"/>
          <w:szCs w:val="19"/>
        </w:rPr>
        <w:t>he</w:t>
      </w:r>
      <w:r>
        <w:rPr>
          <w:w w:val="105"/>
          <w:sz w:val="19"/>
          <w:szCs w:val="19"/>
        </w:rPr>
        <w:t>r</w:t>
      </w:r>
      <w:r>
        <w:rPr>
          <w:spacing w:val="-5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o</w:t>
      </w:r>
      <w:r>
        <w:rPr>
          <w:w w:val="105"/>
          <w:sz w:val="19"/>
          <w:szCs w:val="19"/>
        </w:rPr>
        <w:t>r</w:t>
      </w:r>
      <w:r>
        <w:rPr>
          <w:spacing w:val="-5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bro</w:t>
      </w:r>
      <w:r>
        <w:rPr>
          <w:w w:val="105"/>
          <w:sz w:val="19"/>
          <w:szCs w:val="19"/>
        </w:rPr>
        <w:t>t</w:t>
      </w:r>
      <w:r>
        <w:rPr>
          <w:spacing w:val="1"/>
          <w:w w:val="105"/>
          <w:sz w:val="19"/>
          <w:szCs w:val="19"/>
        </w:rPr>
        <w:t>he</w:t>
      </w:r>
      <w:r>
        <w:rPr>
          <w:w w:val="105"/>
          <w:sz w:val="19"/>
          <w:szCs w:val="19"/>
        </w:rPr>
        <w:t>r</w:t>
      </w:r>
      <w:r>
        <w:rPr>
          <w:spacing w:val="-6"/>
          <w:w w:val="105"/>
          <w:sz w:val="19"/>
          <w:szCs w:val="19"/>
        </w:rPr>
        <w:t xml:space="preserve"> </w:t>
      </w:r>
      <w:r>
        <w:rPr>
          <w:spacing w:val="2"/>
          <w:w w:val="105"/>
          <w:sz w:val="19"/>
          <w:szCs w:val="19"/>
        </w:rPr>
        <w:t>w</w:t>
      </w:r>
      <w:r>
        <w:rPr>
          <w:spacing w:val="1"/>
          <w:w w:val="105"/>
          <w:sz w:val="19"/>
          <w:szCs w:val="19"/>
        </w:rPr>
        <w:t>h</w:t>
      </w:r>
      <w:r>
        <w:rPr>
          <w:w w:val="105"/>
          <w:sz w:val="19"/>
          <w:szCs w:val="19"/>
        </w:rPr>
        <w:t>o</w:t>
      </w:r>
      <w:r>
        <w:rPr>
          <w:spacing w:val="-4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ha</w:t>
      </w:r>
      <w:r>
        <w:rPr>
          <w:w w:val="105"/>
          <w:sz w:val="19"/>
          <w:szCs w:val="19"/>
        </w:rPr>
        <w:t>d</w:t>
      </w:r>
      <w:r>
        <w:rPr>
          <w:spacing w:val="-4"/>
          <w:w w:val="105"/>
          <w:sz w:val="19"/>
          <w:szCs w:val="19"/>
        </w:rPr>
        <w:t xml:space="preserve"> </w:t>
      </w:r>
      <w:r>
        <w:rPr>
          <w:w w:val="105"/>
          <w:sz w:val="19"/>
          <w:szCs w:val="19"/>
        </w:rPr>
        <w:t>a</w:t>
      </w:r>
      <w:r>
        <w:rPr>
          <w:spacing w:val="-5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hear</w:t>
      </w:r>
      <w:r>
        <w:rPr>
          <w:w w:val="105"/>
          <w:sz w:val="19"/>
          <w:szCs w:val="19"/>
        </w:rPr>
        <w:t>t</w:t>
      </w:r>
      <w:r>
        <w:rPr>
          <w:spacing w:val="-5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a</w:t>
      </w:r>
      <w:r>
        <w:rPr>
          <w:w w:val="105"/>
          <w:sz w:val="19"/>
          <w:szCs w:val="19"/>
        </w:rPr>
        <w:t>tt</w:t>
      </w:r>
      <w:r>
        <w:rPr>
          <w:spacing w:val="1"/>
          <w:w w:val="105"/>
          <w:sz w:val="19"/>
          <w:szCs w:val="19"/>
        </w:rPr>
        <w:t>ac</w:t>
      </w:r>
      <w:r>
        <w:rPr>
          <w:w w:val="105"/>
          <w:sz w:val="19"/>
          <w:szCs w:val="19"/>
        </w:rPr>
        <w:t>k</w:t>
      </w:r>
      <w:r>
        <w:rPr>
          <w:spacing w:val="-4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o</w:t>
      </w:r>
      <w:r>
        <w:rPr>
          <w:w w:val="105"/>
          <w:sz w:val="19"/>
          <w:szCs w:val="19"/>
        </w:rPr>
        <w:t>r</w:t>
      </w:r>
      <w:r>
        <w:rPr>
          <w:spacing w:val="-5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hear</w:t>
      </w:r>
      <w:r>
        <w:rPr>
          <w:w w:val="105"/>
          <w:sz w:val="19"/>
          <w:szCs w:val="19"/>
        </w:rPr>
        <w:t>t</w:t>
      </w:r>
      <w:r>
        <w:rPr>
          <w:w w:val="103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surger</w:t>
      </w:r>
      <w:r>
        <w:rPr>
          <w:w w:val="105"/>
          <w:sz w:val="19"/>
          <w:szCs w:val="19"/>
        </w:rPr>
        <w:t>y</w:t>
      </w:r>
      <w:r>
        <w:rPr>
          <w:spacing w:val="-9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befor</w:t>
      </w:r>
      <w:r>
        <w:rPr>
          <w:w w:val="105"/>
          <w:sz w:val="19"/>
          <w:szCs w:val="19"/>
        </w:rPr>
        <w:t>e</w:t>
      </w:r>
      <w:r>
        <w:rPr>
          <w:spacing w:val="-9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ag</w:t>
      </w:r>
      <w:r>
        <w:rPr>
          <w:w w:val="105"/>
          <w:sz w:val="19"/>
          <w:szCs w:val="19"/>
        </w:rPr>
        <w:t>e</w:t>
      </w:r>
      <w:r>
        <w:rPr>
          <w:spacing w:val="-9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55</w:t>
      </w:r>
      <w:r>
        <w:rPr>
          <w:w w:val="105"/>
          <w:sz w:val="19"/>
          <w:szCs w:val="19"/>
        </w:rPr>
        <w:t>?</w:t>
      </w:r>
    </w:p>
    <w:p w:rsidR="009E172D" w:rsidRDefault="009E172D" w:rsidP="009E172D">
      <w:pPr>
        <w:tabs>
          <w:tab w:val="left" w:pos="416"/>
          <w:tab w:val="left" w:pos="819"/>
          <w:tab w:val="left" w:pos="1086"/>
          <w:tab w:val="left" w:pos="1739"/>
          <w:tab w:val="left" w:pos="2006"/>
          <w:tab w:val="left" w:pos="2979"/>
        </w:tabs>
        <w:kinsoku w:val="0"/>
        <w:overflowPunct w:val="0"/>
        <w:spacing w:line="214" w:lineRule="exact"/>
        <w:ind w:left="150"/>
        <w:rPr>
          <w:sz w:val="19"/>
          <w:szCs w:val="19"/>
        </w:rPr>
      </w:pPr>
      <w:r>
        <w:rPr>
          <w:w w:val="105"/>
          <w:sz w:val="19"/>
          <w:szCs w:val="19"/>
        </w:rPr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</w:r>
      <w:r>
        <w:rPr>
          <w:spacing w:val="1"/>
          <w:w w:val="105"/>
          <w:sz w:val="19"/>
          <w:szCs w:val="19"/>
        </w:rPr>
        <w:t>4</w:t>
      </w:r>
      <w:r>
        <w:rPr>
          <w:w w:val="105"/>
          <w:sz w:val="19"/>
          <w:szCs w:val="19"/>
        </w:rPr>
        <w:t>.</w:t>
      </w:r>
      <w:r>
        <w:rPr>
          <w:spacing w:val="38"/>
          <w:w w:val="105"/>
          <w:sz w:val="19"/>
          <w:szCs w:val="19"/>
        </w:rPr>
        <w:t xml:space="preserve"> </w:t>
      </w:r>
      <w:r>
        <w:rPr>
          <w:spacing w:val="2"/>
          <w:w w:val="105"/>
          <w:sz w:val="19"/>
          <w:szCs w:val="19"/>
        </w:rPr>
        <w:t>D</w:t>
      </w:r>
      <w:r>
        <w:rPr>
          <w:w w:val="105"/>
          <w:sz w:val="19"/>
          <w:szCs w:val="19"/>
        </w:rPr>
        <w:t>o</w:t>
      </w:r>
      <w:r>
        <w:rPr>
          <w:spacing w:val="-4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yo</w:t>
      </w:r>
      <w:r>
        <w:rPr>
          <w:w w:val="105"/>
          <w:sz w:val="19"/>
          <w:szCs w:val="19"/>
        </w:rPr>
        <w:t>u</w:t>
      </w:r>
      <w:r>
        <w:rPr>
          <w:spacing w:val="-4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hav</w:t>
      </w:r>
      <w:r>
        <w:rPr>
          <w:w w:val="105"/>
          <w:sz w:val="19"/>
          <w:szCs w:val="19"/>
        </w:rPr>
        <w:t>e</w:t>
      </w:r>
      <w:r>
        <w:rPr>
          <w:spacing w:val="-5"/>
          <w:w w:val="105"/>
          <w:sz w:val="19"/>
          <w:szCs w:val="19"/>
        </w:rPr>
        <w:t xml:space="preserve"> </w:t>
      </w:r>
      <w:r>
        <w:rPr>
          <w:w w:val="105"/>
          <w:sz w:val="19"/>
          <w:szCs w:val="19"/>
        </w:rPr>
        <w:t>a</w:t>
      </w:r>
      <w:r>
        <w:rPr>
          <w:spacing w:val="-5"/>
          <w:w w:val="105"/>
          <w:sz w:val="19"/>
          <w:szCs w:val="19"/>
        </w:rPr>
        <w:t xml:space="preserve"> </w:t>
      </w:r>
      <w:r>
        <w:rPr>
          <w:spacing w:val="2"/>
          <w:w w:val="105"/>
          <w:sz w:val="19"/>
          <w:szCs w:val="19"/>
        </w:rPr>
        <w:t>m</w:t>
      </w:r>
      <w:r>
        <w:rPr>
          <w:spacing w:val="1"/>
          <w:w w:val="105"/>
          <w:sz w:val="19"/>
          <w:szCs w:val="19"/>
        </w:rPr>
        <w:t>o</w:t>
      </w:r>
      <w:r>
        <w:rPr>
          <w:w w:val="105"/>
          <w:sz w:val="19"/>
          <w:szCs w:val="19"/>
        </w:rPr>
        <w:t>t</w:t>
      </w:r>
      <w:r>
        <w:rPr>
          <w:spacing w:val="1"/>
          <w:w w:val="105"/>
          <w:sz w:val="19"/>
          <w:szCs w:val="19"/>
        </w:rPr>
        <w:t>he</w:t>
      </w:r>
      <w:r>
        <w:rPr>
          <w:w w:val="105"/>
          <w:sz w:val="19"/>
          <w:szCs w:val="19"/>
        </w:rPr>
        <w:t>r</w:t>
      </w:r>
      <w:r>
        <w:rPr>
          <w:spacing w:val="-5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o</w:t>
      </w:r>
      <w:r>
        <w:rPr>
          <w:w w:val="105"/>
          <w:sz w:val="19"/>
          <w:szCs w:val="19"/>
        </w:rPr>
        <w:t>r</w:t>
      </w:r>
      <w:r>
        <w:rPr>
          <w:spacing w:val="-5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s</w:t>
      </w:r>
      <w:r>
        <w:rPr>
          <w:w w:val="105"/>
          <w:sz w:val="19"/>
          <w:szCs w:val="19"/>
        </w:rPr>
        <w:t>i</w:t>
      </w:r>
      <w:r>
        <w:rPr>
          <w:spacing w:val="1"/>
          <w:w w:val="105"/>
          <w:sz w:val="19"/>
          <w:szCs w:val="19"/>
        </w:rPr>
        <w:t>s</w:t>
      </w:r>
      <w:r>
        <w:rPr>
          <w:w w:val="105"/>
          <w:sz w:val="19"/>
          <w:szCs w:val="19"/>
        </w:rPr>
        <w:t>t</w:t>
      </w:r>
      <w:r>
        <w:rPr>
          <w:spacing w:val="1"/>
          <w:w w:val="105"/>
          <w:sz w:val="19"/>
          <w:szCs w:val="19"/>
        </w:rPr>
        <w:t>e</w:t>
      </w:r>
      <w:r>
        <w:rPr>
          <w:w w:val="105"/>
          <w:sz w:val="19"/>
          <w:szCs w:val="19"/>
        </w:rPr>
        <w:t>r</w:t>
      </w:r>
      <w:r>
        <w:rPr>
          <w:spacing w:val="-5"/>
          <w:w w:val="105"/>
          <w:sz w:val="19"/>
          <w:szCs w:val="19"/>
        </w:rPr>
        <w:t xml:space="preserve"> </w:t>
      </w:r>
      <w:r>
        <w:rPr>
          <w:spacing w:val="2"/>
          <w:w w:val="105"/>
          <w:sz w:val="19"/>
          <w:szCs w:val="19"/>
        </w:rPr>
        <w:t>w</w:t>
      </w:r>
      <w:r>
        <w:rPr>
          <w:spacing w:val="1"/>
          <w:w w:val="105"/>
          <w:sz w:val="19"/>
          <w:szCs w:val="19"/>
        </w:rPr>
        <w:t>h</w:t>
      </w:r>
      <w:r>
        <w:rPr>
          <w:w w:val="105"/>
          <w:sz w:val="19"/>
          <w:szCs w:val="19"/>
        </w:rPr>
        <w:t>o</w:t>
      </w:r>
      <w:r>
        <w:rPr>
          <w:spacing w:val="-4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ha</w:t>
      </w:r>
      <w:r>
        <w:rPr>
          <w:w w:val="105"/>
          <w:sz w:val="19"/>
          <w:szCs w:val="19"/>
        </w:rPr>
        <w:t>d</w:t>
      </w:r>
      <w:r>
        <w:rPr>
          <w:spacing w:val="-4"/>
          <w:w w:val="105"/>
          <w:sz w:val="19"/>
          <w:szCs w:val="19"/>
        </w:rPr>
        <w:t xml:space="preserve"> </w:t>
      </w:r>
      <w:r>
        <w:rPr>
          <w:w w:val="105"/>
          <w:sz w:val="19"/>
          <w:szCs w:val="19"/>
        </w:rPr>
        <w:t>a</w:t>
      </w:r>
      <w:r>
        <w:rPr>
          <w:spacing w:val="-5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hear</w:t>
      </w:r>
      <w:r>
        <w:rPr>
          <w:w w:val="105"/>
          <w:sz w:val="19"/>
          <w:szCs w:val="19"/>
        </w:rPr>
        <w:t>t</w:t>
      </w:r>
      <w:r>
        <w:rPr>
          <w:spacing w:val="-5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a</w:t>
      </w:r>
      <w:r>
        <w:rPr>
          <w:w w:val="105"/>
          <w:sz w:val="19"/>
          <w:szCs w:val="19"/>
        </w:rPr>
        <w:t>tt</w:t>
      </w:r>
      <w:r>
        <w:rPr>
          <w:spacing w:val="1"/>
          <w:w w:val="105"/>
          <w:sz w:val="19"/>
          <w:szCs w:val="19"/>
        </w:rPr>
        <w:t>ac</w:t>
      </w:r>
      <w:r>
        <w:rPr>
          <w:w w:val="105"/>
          <w:sz w:val="19"/>
          <w:szCs w:val="19"/>
        </w:rPr>
        <w:t>k</w:t>
      </w:r>
      <w:r>
        <w:rPr>
          <w:spacing w:val="-4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o</w:t>
      </w:r>
      <w:r>
        <w:rPr>
          <w:w w:val="105"/>
          <w:sz w:val="19"/>
          <w:szCs w:val="19"/>
        </w:rPr>
        <w:t>r</w:t>
      </w:r>
      <w:r>
        <w:rPr>
          <w:spacing w:val="-5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hear</w:t>
      </w:r>
      <w:r>
        <w:rPr>
          <w:w w:val="105"/>
          <w:sz w:val="19"/>
          <w:szCs w:val="19"/>
        </w:rPr>
        <w:t>t</w:t>
      </w:r>
    </w:p>
    <w:p w:rsidR="009E172D" w:rsidRDefault="009E172D" w:rsidP="009E172D">
      <w:pPr>
        <w:kinsoku w:val="0"/>
        <w:overflowPunct w:val="0"/>
        <w:spacing w:before="12"/>
        <w:ind w:right="573"/>
        <w:jc w:val="center"/>
        <w:rPr>
          <w:sz w:val="19"/>
          <w:szCs w:val="19"/>
        </w:rPr>
      </w:pPr>
      <w:r>
        <w:rPr>
          <w:spacing w:val="1"/>
          <w:w w:val="105"/>
          <w:sz w:val="19"/>
          <w:szCs w:val="19"/>
        </w:rPr>
        <w:t>surger</w:t>
      </w:r>
      <w:r>
        <w:rPr>
          <w:w w:val="105"/>
          <w:sz w:val="19"/>
          <w:szCs w:val="19"/>
        </w:rPr>
        <w:t>y</w:t>
      </w:r>
      <w:r>
        <w:rPr>
          <w:spacing w:val="-9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befor</w:t>
      </w:r>
      <w:r>
        <w:rPr>
          <w:w w:val="105"/>
          <w:sz w:val="19"/>
          <w:szCs w:val="19"/>
        </w:rPr>
        <w:t>e</w:t>
      </w:r>
      <w:r>
        <w:rPr>
          <w:spacing w:val="-9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ag</w:t>
      </w:r>
      <w:r>
        <w:rPr>
          <w:w w:val="105"/>
          <w:sz w:val="19"/>
          <w:szCs w:val="19"/>
        </w:rPr>
        <w:t>e</w:t>
      </w:r>
      <w:r>
        <w:rPr>
          <w:spacing w:val="-9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65</w:t>
      </w:r>
      <w:r>
        <w:rPr>
          <w:w w:val="105"/>
          <w:sz w:val="19"/>
          <w:szCs w:val="19"/>
        </w:rPr>
        <w:t>?</w:t>
      </w:r>
    </w:p>
    <w:p w:rsidR="009E172D" w:rsidRDefault="009E172D" w:rsidP="009E172D">
      <w:pPr>
        <w:tabs>
          <w:tab w:val="left" w:pos="416"/>
          <w:tab w:val="left" w:pos="819"/>
          <w:tab w:val="left" w:pos="1086"/>
          <w:tab w:val="left" w:pos="1739"/>
          <w:tab w:val="left" w:pos="2006"/>
          <w:tab w:val="left" w:pos="2979"/>
        </w:tabs>
        <w:kinsoku w:val="0"/>
        <w:overflowPunct w:val="0"/>
        <w:spacing w:before="12"/>
        <w:ind w:left="150"/>
        <w:rPr>
          <w:w w:val="105"/>
          <w:sz w:val="19"/>
          <w:szCs w:val="19"/>
        </w:rPr>
      </w:pPr>
      <w:r>
        <w:rPr>
          <w:w w:val="105"/>
          <w:sz w:val="19"/>
          <w:szCs w:val="19"/>
        </w:rPr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</w:r>
      <w:r>
        <w:rPr>
          <w:spacing w:val="1"/>
          <w:w w:val="105"/>
          <w:sz w:val="19"/>
          <w:szCs w:val="19"/>
        </w:rPr>
        <w:t>5</w:t>
      </w:r>
      <w:r>
        <w:rPr>
          <w:w w:val="105"/>
          <w:sz w:val="19"/>
          <w:szCs w:val="19"/>
        </w:rPr>
        <w:t>.</w:t>
      </w:r>
      <w:r>
        <w:rPr>
          <w:spacing w:val="39"/>
          <w:w w:val="105"/>
          <w:sz w:val="19"/>
          <w:szCs w:val="19"/>
        </w:rPr>
        <w:t xml:space="preserve"> </w:t>
      </w:r>
      <w:r>
        <w:rPr>
          <w:spacing w:val="2"/>
          <w:w w:val="105"/>
          <w:sz w:val="19"/>
          <w:szCs w:val="19"/>
        </w:rPr>
        <w:t>D</w:t>
      </w:r>
      <w:r>
        <w:rPr>
          <w:w w:val="105"/>
          <w:sz w:val="19"/>
          <w:szCs w:val="19"/>
        </w:rPr>
        <w:t>o</w:t>
      </w:r>
      <w:r>
        <w:rPr>
          <w:spacing w:val="-5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yo</w:t>
      </w:r>
      <w:r>
        <w:rPr>
          <w:w w:val="105"/>
          <w:sz w:val="19"/>
          <w:szCs w:val="19"/>
        </w:rPr>
        <w:t>u</w:t>
      </w:r>
      <w:r>
        <w:rPr>
          <w:spacing w:val="-4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s</w:t>
      </w:r>
      <w:r>
        <w:rPr>
          <w:spacing w:val="2"/>
          <w:w w:val="105"/>
          <w:sz w:val="19"/>
          <w:szCs w:val="19"/>
        </w:rPr>
        <w:t>m</w:t>
      </w:r>
      <w:r>
        <w:rPr>
          <w:spacing w:val="1"/>
          <w:w w:val="105"/>
          <w:sz w:val="19"/>
          <w:szCs w:val="19"/>
        </w:rPr>
        <w:t>ok</w:t>
      </w:r>
      <w:r>
        <w:rPr>
          <w:w w:val="105"/>
          <w:sz w:val="19"/>
          <w:szCs w:val="19"/>
        </w:rPr>
        <w:t>e</w:t>
      </w:r>
      <w:r>
        <w:rPr>
          <w:spacing w:val="-5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o</w:t>
      </w:r>
      <w:r>
        <w:rPr>
          <w:w w:val="105"/>
          <w:sz w:val="19"/>
          <w:szCs w:val="19"/>
        </w:rPr>
        <w:t>r</w:t>
      </w:r>
      <w:r>
        <w:rPr>
          <w:spacing w:val="-5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hav</w:t>
      </w:r>
      <w:r>
        <w:rPr>
          <w:w w:val="105"/>
          <w:sz w:val="19"/>
          <w:szCs w:val="19"/>
        </w:rPr>
        <w:t>e</w:t>
      </w:r>
      <w:r>
        <w:rPr>
          <w:spacing w:val="-5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yo</w:t>
      </w:r>
      <w:r>
        <w:rPr>
          <w:w w:val="105"/>
          <w:sz w:val="19"/>
          <w:szCs w:val="19"/>
        </w:rPr>
        <w:t>u</w:t>
      </w:r>
      <w:r>
        <w:rPr>
          <w:spacing w:val="-4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qu</w:t>
      </w:r>
      <w:r>
        <w:rPr>
          <w:w w:val="105"/>
          <w:sz w:val="19"/>
          <w:szCs w:val="19"/>
        </w:rPr>
        <w:t>it</w:t>
      </w:r>
      <w:r>
        <w:rPr>
          <w:spacing w:val="-5"/>
          <w:w w:val="105"/>
          <w:sz w:val="19"/>
          <w:szCs w:val="19"/>
        </w:rPr>
        <w:t xml:space="preserve"> </w:t>
      </w:r>
      <w:r>
        <w:rPr>
          <w:w w:val="105"/>
          <w:sz w:val="19"/>
          <w:szCs w:val="19"/>
        </w:rPr>
        <w:t>in</w:t>
      </w:r>
      <w:r>
        <w:rPr>
          <w:spacing w:val="-4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th</w:t>
      </w:r>
      <w:r>
        <w:rPr>
          <w:w w:val="105"/>
          <w:sz w:val="19"/>
          <w:szCs w:val="19"/>
        </w:rPr>
        <w:t>e</w:t>
      </w:r>
      <w:r>
        <w:rPr>
          <w:spacing w:val="-5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pas</w:t>
      </w:r>
      <w:r>
        <w:rPr>
          <w:w w:val="105"/>
          <w:sz w:val="19"/>
          <w:szCs w:val="19"/>
        </w:rPr>
        <w:t>t</w:t>
      </w:r>
      <w:r>
        <w:rPr>
          <w:spacing w:val="-5"/>
          <w:w w:val="105"/>
          <w:sz w:val="19"/>
          <w:szCs w:val="19"/>
        </w:rPr>
        <w:t xml:space="preserve"> </w:t>
      </w:r>
      <w:r>
        <w:rPr>
          <w:w w:val="105"/>
          <w:sz w:val="19"/>
          <w:szCs w:val="19"/>
        </w:rPr>
        <w:t>6</w:t>
      </w:r>
      <w:r>
        <w:rPr>
          <w:spacing w:val="-4"/>
          <w:w w:val="105"/>
          <w:sz w:val="19"/>
          <w:szCs w:val="19"/>
        </w:rPr>
        <w:t xml:space="preserve"> </w:t>
      </w:r>
      <w:r>
        <w:rPr>
          <w:spacing w:val="2"/>
          <w:w w:val="105"/>
          <w:sz w:val="19"/>
          <w:szCs w:val="19"/>
        </w:rPr>
        <w:t>m</w:t>
      </w:r>
      <w:r>
        <w:rPr>
          <w:spacing w:val="1"/>
          <w:w w:val="105"/>
          <w:sz w:val="19"/>
          <w:szCs w:val="19"/>
        </w:rPr>
        <w:t>onths</w:t>
      </w:r>
      <w:r>
        <w:rPr>
          <w:w w:val="105"/>
          <w:sz w:val="19"/>
          <w:szCs w:val="19"/>
        </w:rPr>
        <w:t>?</w:t>
      </w:r>
    </w:p>
    <w:p w:rsidR="009E172D" w:rsidRDefault="009E172D" w:rsidP="009E172D">
      <w:pPr>
        <w:tabs>
          <w:tab w:val="left" w:pos="416"/>
          <w:tab w:val="left" w:pos="819"/>
          <w:tab w:val="left" w:pos="1086"/>
          <w:tab w:val="left" w:pos="1739"/>
          <w:tab w:val="left" w:pos="2006"/>
          <w:tab w:val="left" w:pos="2979"/>
        </w:tabs>
        <w:kinsoku w:val="0"/>
        <w:overflowPunct w:val="0"/>
        <w:spacing w:before="12"/>
        <w:ind w:left="150"/>
        <w:rPr>
          <w:sz w:val="19"/>
          <w:szCs w:val="19"/>
        </w:rPr>
      </w:pPr>
      <w:r>
        <w:rPr>
          <w:w w:val="105"/>
          <w:sz w:val="19"/>
          <w:szCs w:val="19"/>
        </w:rPr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</w:r>
      <w:r>
        <w:rPr>
          <w:spacing w:val="1"/>
          <w:w w:val="105"/>
          <w:sz w:val="19"/>
          <w:szCs w:val="19"/>
        </w:rPr>
        <w:t>6</w:t>
      </w:r>
      <w:r>
        <w:rPr>
          <w:w w:val="105"/>
          <w:sz w:val="19"/>
          <w:szCs w:val="19"/>
        </w:rPr>
        <w:t>.</w:t>
      </w:r>
      <w:r>
        <w:rPr>
          <w:spacing w:val="39"/>
          <w:w w:val="105"/>
          <w:sz w:val="19"/>
          <w:szCs w:val="19"/>
        </w:rPr>
        <w:t xml:space="preserve"> </w:t>
      </w:r>
      <w:r>
        <w:rPr>
          <w:spacing w:val="2"/>
          <w:w w:val="105"/>
          <w:sz w:val="19"/>
          <w:szCs w:val="19"/>
        </w:rPr>
        <w:t>D</w:t>
      </w:r>
      <w:r>
        <w:rPr>
          <w:w w:val="105"/>
          <w:sz w:val="19"/>
          <w:szCs w:val="19"/>
        </w:rPr>
        <w:t>o</w:t>
      </w:r>
      <w:r>
        <w:rPr>
          <w:spacing w:val="-5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yo</w:t>
      </w:r>
      <w:r>
        <w:rPr>
          <w:w w:val="105"/>
          <w:sz w:val="19"/>
          <w:szCs w:val="19"/>
        </w:rPr>
        <w:t>u</w:t>
      </w:r>
      <w:r>
        <w:rPr>
          <w:spacing w:val="-4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have frequent secondhand smoke exposure</w:t>
      </w:r>
      <w:r>
        <w:rPr>
          <w:w w:val="105"/>
          <w:sz w:val="19"/>
          <w:szCs w:val="19"/>
        </w:rPr>
        <w:t>?</w:t>
      </w:r>
    </w:p>
    <w:p w:rsidR="009E172D" w:rsidRDefault="009E172D" w:rsidP="009E172D">
      <w:pPr>
        <w:tabs>
          <w:tab w:val="left" w:pos="416"/>
          <w:tab w:val="left" w:pos="819"/>
          <w:tab w:val="left" w:pos="1086"/>
          <w:tab w:val="left" w:pos="1739"/>
          <w:tab w:val="left" w:pos="2006"/>
          <w:tab w:val="left" w:pos="2979"/>
          <w:tab w:val="left" w:pos="6745"/>
          <w:tab w:val="left" w:pos="6933"/>
          <w:tab w:val="left" w:pos="7601"/>
        </w:tabs>
        <w:kinsoku w:val="0"/>
        <w:overflowPunct w:val="0"/>
        <w:spacing w:before="12" w:line="253" w:lineRule="auto"/>
        <w:ind w:left="150" w:right="154"/>
        <w:rPr>
          <w:sz w:val="19"/>
          <w:szCs w:val="19"/>
        </w:rPr>
      </w:pPr>
      <w:r>
        <w:rPr>
          <w:w w:val="105"/>
          <w:sz w:val="19"/>
          <w:szCs w:val="19"/>
        </w:rPr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</w:r>
      <w:r>
        <w:rPr>
          <w:spacing w:val="1"/>
          <w:w w:val="105"/>
          <w:sz w:val="19"/>
          <w:szCs w:val="19"/>
        </w:rPr>
        <w:t>7</w:t>
      </w:r>
      <w:r>
        <w:rPr>
          <w:w w:val="105"/>
          <w:sz w:val="19"/>
          <w:szCs w:val="19"/>
        </w:rPr>
        <w:t>.</w:t>
      </w:r>
      <w:r>
        <w:rPr>
          <w:spacing w:val="45"/>
          <w:w w:val="105"/>
          <w:sz w:val="19"/>
          <w:szCs w:val="19"/>
        </w:rPr>
        <w:t xml:space="preserve"> </w:t>
      </w:r>
      <w:r>
        <w:rPr>
          <w:spacing w:val="2"/>
          <w:w w:val="105"/>
          <w:sz w:val="19"/>
          <w:szCs w:val="19"/>
        </w:rPr>
        <w:t>D</w:t>
      </w:r>
      <w:r>
        <w:rPr>
          <w:w w:val="105"/>
          <w:sz w:val="19"/>
          <w:szCs w:val="19"/>
        </w:rPr>
        <w:t>o</w:t>
      </w:r>
      <w:r>
        <w:rPr>
          <w:spacing w:val="-1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yo</w:t>
      </w:r>
      <w:r>
        <w:rPr>
          <w:w w:val="105"/>
          <w:sz w:val="19"/>
          <w:szCs w:val="19"/>
        </w:rPr>
        <w:t>u</w:t>
      </w:r>
      <w:r>
        <w:rPr>
          <w:spacing w:val="-1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kno</w:t>
      </w:r>
      <w:r>
        <w:rPr>
          <w:w w:val="105"/>
          <w:sz w:val="19"/>
          <w:szCs w:val="19"/>
        </w:rPr>
        <w:t>w</w:t>
      </w:r>
      <w:r>
        <w:rPr>
          <w:spacing w:val="-1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you</w:t>
      </w:r>
      <w:r>
        <w:rPr>
          <w:w w:val="105"/>
          <w:sz w:val="19"/>
          <w:szCs w:val="19"/>
        </w:rPr>
        <w:t>r</w:t>
      </w:r>
      <w:r>
        <w:rPr>
          <w:spacing w:val="-1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b</w:t>
      </w:r>
      <w:r>
        <w:rPr>
          <w:w w:val="105"/>
          <w:sz w:val="19"/>
          <w:szCs w:val="19"/>
        </w:rPr>
        <w:t>l</w:t>
      </w:r>
      <w:r>
        <w:rPr>
          <w:spacing w:val="1"/>
          <w:w w:val="105"/>
          <w:sz w:val="19"/>
          <w:szCs w:val="19"/>
        </w:rPr>
        <w:t>oo</w:t>
      </w:r>
      <w:r>
        <w:rPr>
          <w:w w:val="105"/>
          <w:sz w:val="19"/>
          <w:szCs w:val="19"/>
        </w:rPr>
        <w:t>d</w:t>
      </w:r>
      <w:r>
        <w:rPr>
          <w:spacing w:val="-1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pressure</w:t>
      </w:r>
      <w:r>
        <w:rPr>
          <w:w w:val="105"/>
          <w:sz w:val="19"/>
          <w:szCs w:val="19"/>
        </w:rPr>
        <w:t>?</w:t>
      </w:r>
      <w:r>
        <w:rPr>
          <w:w w:val="105"/>
          <w:sz w:val="19"/>
          <w:szCs w:val="19"/>
          <w:u w:val="single"/>
        </w:rPr>
        <w:tab/>
      </w:r>
      <w:r>
        <w:rPr>
          <w:w w:val="105"/>
          <w:sz w:val="19"/>
          <w:szCs w:val="19"/>
        </w:rPr>
        <w:t>/</w:t>
      </w:r>
      <w:r>
        <w:rPr>
          <w:w w:val="105"/>
          <w:sz w:val="19"/>
          <w:szCs w:val="19"/>
          <w:u w:val="single"/>
        </w:rPr>
        <w:tab/>
      </w:r>
      <w:r>
        <w:rPr>
          <w:w w:val="105"/>
          <w:sz w:val="19"/>
          <w:szCs w:val="19"/>
          <w:u w:val="single"/>
        </w:rPr>
        <w:tab/>
      </w:r>
      <w:r>
        <w:rPr>
          <w:spacing w:val="2"/>
          <w:w w:val="105"/>
          <w:sz w:val="19"/>
          <w:szCs w:val="19"/>
        </w:rPr>
        <w:t>mmHg</w:t>
      </w:r>
      <w:r>
        <w:rPr>
          <w:spacing w:val="1"/>
          <w:w w:val="105"/>
          <w:sz w:val="19"/>
          <w:szCs w:val="19"/>
        </w:rPr>
        <w:t>-</w:t>
      </w:r>
      <w:r>
        <w:rPr>
          <w:spacing w:val="2"/>
          <w:w w:val="105"/>
          <w:sz w:val="19"/>
          <w:szCs w:val="19"/>
        </w:rPr>
        <w:t>D</w:t>
      </w:r>
      <w:r>
        <w:rPr>
          <w:spacing w:val="1"/>
          <w:w w:val="105"/>
          <w:sz w:val="19"/>
          <w:szCs w:val="19"/>
        </w:rPr>
        <w:t>a</w:t>
      </w:r>
      <w:r>
        <w:rPr>
          <w:w w:val="105"/>
          <w:sz w:val="19"/>
          <w:szCs w:val="19"/>
        </w:rPr>
        <w:t>t</w:t>
      </w:r>
      <w:r>
        <w:rPr>
          <w:spacing w:val="1"/>
          <w:w w:val="105"/>
          <w:sz w:val="19"/>
          <w:szCs w:val="19"/>
        </w:rPr>
        <w:t>e</w:t>
      </w:r>
      <w:r>
        <w:rPr>
          <w:w w:val="105"/>
          <w:sz w:val="19"/>
          <w:szCs w:val="19"/>
        </w:rPr>
        <w:t>:</w:t>
      </w:r>
      <w:r>
        <w:rPr>
          <w:w w:val="103"/>
          <w:sz w:val="19"/>
          <w:szCs w:val="19"/>
        </w:rPr>
        <w:t xml:space="preserve"> </w:t>
      </w:r>
      <w:r>
        <w:rPr>
          <w:w w:val="105"/>
          <w:sz w:val="19"/>
          <w:szCs w:val="19"/>
        </w:rPr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</w:r>
      <w:r>
        <w:rPr>
          <w:spacing w:val="1"/>
          <w:w w:val="105"/>
          <w:sz w:val="19"/>
          <w:szCs w:val="19"/>
        </w:rPr>
        <w:t>8</w:t>
      </w:r>
      <w:r>
        <w:rPr>
          <w:w w:val="105"/>
          <w:sz w:val="19"/>
          <w:szCs w:val="19"/>
        </w:rPr>
        <w:t>.</w:t>
      </w:r>
      <w:r>
        <w:rPr>
          <w:spacing w:val="47"/>
          <w:w w:val="105"/>
          <w:sz w:val="19"/>
          <w:szCs w:val="19"/>
        </w:rPr>
        <w:t xml:space="preserve"> </w:t>
      </w:r>
      <w:r>
        <w:rPr>
          <w:spacing w:val="3"/>
          <w:w w:val="105"/>
          <w:sz w:val="19"/>
          <w:szCs w:val="19"/>
        </w:rPr>
        <w:t>W</w:t>
      </w:r>
      <w:r>
        <w:rPr>
          <w:spacing w:val="1"/>
          <w:w w:val="105"/>
          <w:sz w:val="19"/>
          <w:szCs w:val="19"/>
        </w:rPr>
        <w:t>ha</w:t>
      </w:r>
      <w:r>
        <w:rPr>
          <w:w w:val="105"/>
          <w:sz w:val="19"/>
          <w:szCs w:val="19"/>
        </w:rPr>
        <w:t>t</w:t>
      </w:r>
      <w:r>
        <w:rPr>
          <w:spacing w:val="-1"/>
          <w:w w:val="105"/>
          <w:sz w:val="19"/>
          <w:szCs w:val="19"/>
        </w:rPr>
        <w:t xml:space="preserve"> </w:t>
      </w:r>
      <w:r>
        <w:rPr>
          <w:w w:val="105"/>
          <w:sz w:val="19"/>
          <w:szCs w:val="19"/>
        </w:rPr>
        <w:t>is</w:t>
      </w:r>
      <w:r>
        <w:rPr>
          <w:spacing w:val="-1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you</w:t>
      </w:r>
      <w:r>
        <w:rPr>
          <w:w w:val="105"/>
          <w:sz w:val="19"/>
          <w:szCs w:val="19"/>
        </w:rPr>
        <w:t>r</w:t>
      </w:r>
      <w:r>
        <w:rPr>
          <w:spacing w:val="-1"/>
          <w:w w:val="105"/>
          <w:sz w:val="19"/>
          <w:szCs w:val="19"/>
        </w:rPr>
        <w:t xml:space="preserve"> </w:t>
      </w:r>
      <w:r>
        <w:rPr>
          <w:w w:val="105"/>
          <w:sz w:val="19"/>
          <w:szCs w:val="19"/>
        </w:rPr>
        <w:t>t</w:t>
      </w:r>
      <w:r>
        <w:rPr>
          <w:spacing w:val="1"/>
          <w:w w:val="105"/>
          <w:sz w:val="19"/>
          <w:szCs w:val="19"/>
        </w:rPr>
        <w:t>o</w:t>
      </w:r>
      <w:r>
        <w:rPr>
          <w:w w:val="105"/>
          <w:sz w:val="19"/>
          <w:szCs w:val="19"/>
        </w:rPr>
        <w:t>t</w:t>
      </w:r>
      <w:r>
        <w:rPr>
          <w:spacing w:val="1"/>
          <w:w w:val="105"/>
          <w:sz w:val="19"/>
          <w:szCs w:val="19"/>
        </w:rPr>
        <w:t>a</w:t>
      </w:r>
      <w:r>
        <w:rPr>
          <w:w w:val="105"/>
          <w:sz w:val="19"/>
          <w:szCs w:val="19"/>
        </w:rPr>
        <w:t>l</w:t>
      </w:r>
      <w:r>
        <w:rPr>
          <w:spacing w:val="-1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cho</w:t>
      </w:r>
      <w:r>
        <w:rPr>
          <w:w w:val="105"/>
          <w:sz w:val="19"/>
          <w:szCs w:val="19"/>
        </w:rPr>
        <w:t>l</w:t>
      </w:r>
      <w:r>
        <w:rPr>
          <w:spacing w:val="1"/>
          <w:w w:val="105"/>
          <w:sz w:val="19"/>
          <w:szCs w:val="19"/>
        </w:rPr>
        <w:t>es</w:t>
      </w:r>
      <w:r>
        <w:rPr>
          <w:w w:val="105"/>
          <w:sz w:val="19"/>
          <w:szCs w:val="19"/>
        </w:rPr>
        <w:t>t</w:t>
      </w:r>
      <w:r>
        <w:rPr>
          <w:spacing w:val="1"/>
          <w:w w:val="105"/>
          <w:sz w:val="19"/>
          <w:szCs w:val="19"/>
        </w:rPr>
        <w:t>ero</w:t>
      </w:r>
      <w:r>
        <w:rPr>
          <w:w w:val="105"/>
          <w:sz w:val="19"/>
          <w:szCs w:val="19"/>
        </w:rPr>
        <w:t>l?</w:t>
      </w:r>
      <w:r>
        <w:rPr>
          <w:w w:val="105"/>
          <w:sz w:val="19"/>
          <w:szCs w:val="19"/>
          <w:u w:val="single"/>
        </w:rPr>
        <w:tab/>
      </w:r>
      <w:r>
        <w:rPr>
          <w:w w:val="105"/>
          <w:sz w:val="19"/>
          <w:szCs w:val="19"/>
          <w:u w:val="single"/>
        </w:rPr>
        <w:tab/>
      </w:r>
      <w:r>
        <w:rPr>
          <w:spacing w:val="2"/>
          <w:w w:val="105"/>
          <w:sz w:val="19"/>
          <w:szCs w:val="19"/>
        </w:rPr>
        <w:t>m</w:t>
      </w:r>
      <w:r>
        <w:rPr>
          <w:spacing w:val="1"/>
          <w:w w:val="105"/>
          <w:sz w:val="19"/>
          <w:szCs w:val="19"/>
        </w:rPr>
        <w:t>g</w:t>
      </w:r>
      <w:r>
        <w:rPr>
          <w:w w:val="105"/>
          <w:sz w:val="19"/>
          <w:szCs w:val="19"/>
        </w:rPr>
        <w:t>/</w:t>
      </w:r>
      <w:r>
        <w:rPr>
          <w:spacing w:val="1"/>
          <w:w w:val="105"/>
          <w:sz w:val="19"/>
          <w:szCs w:val="19"/>
        </w:rPr>
        <w:t>d</w:t>
      </w:r>
      <w:r>
        <w:rPr>
          <w:spacing w:val="2"/>
          <w:w w:val="105"/>
          <w:sz w:val="19"/>
          <w:szCs w:val="19"/>
        </w:rPr>
        <w:t>L</w:t>
      </w:r>
      <w:r>
        <w:rPr>
          <w:spacing w:val="1"/>
          <w:w w:val="105"/>
          <w:sz w:val="19"/>
          <w:szCs w:val="19"/>
        </w:rPr>
        <w:t>-</w:t>
      </w:r>
      <w:r>
        <w:rPr>
          <w:spacing w:val="2"/>
          <w:w w:val="105"/>
          <w:sz w:val="19"/>
          <w:szCs w:val="19"/>
        </w:rPr>
        <w:t>D</w:t>
      </w:r>
      <w:r>
        <w:rPr>
          <w:spacing w:val="1"/>
          <w:w w:val="105"/>
          <w:sz w:val="19"/>
          <w:szCs w:val="19"/>
        </w:rPr>
        <w:t>a</w:t>
      </w:r>
      <w:r>
        <w:rPr>
          <w:w w:val="105"/>
          <w:sz w:val="19"/>
          <w:szCs w:val="19"/>
        </w:rPr>
        <w:t>t</w:t>
      </w:r>
      <w:r>
        <w:rPr>
          <w:spacing w:val="1"/>
          <w:w w:val="105"/>
          <w:sz w:val="19"/>
          <w:szCs w:val="19"/>
        </w:rPr>
        <w:t>e</w:t>
      </w:r>
      <w:r>
        <w:rPr>
          <w:w w:val="105"/>
          <w:sz w:val="19"/>
          <w:szCs w:val="19"/>
        </w:rPr>
        <w:t>:</w:t>
      </w:r>
    </w:p>
    <w:p w:rsidR="009E172D" w:rsidRDefault="009E172D" w:rsidP="009E172D">
      <w:pPr>
        <w:tabs>
          <w:tab w:val="left" w:pos="416"/>
          <w:tab w:val="left" w:pos="819"/>
          <w:tab w:val="left" w:pos="1086"/>
          <w:tab w:val="left" w:pos="1739"/>
          <w:tab w:val="left" w:pos="2006"/>
          <w:tab w:val="left" w:pos="3029"/>
        </w:tabs>
        <w:kinsoku w:val="0"/>
        <w:overflowPunct w:val="0"/>
        <w:ind w:left="150"/>
        <w:rPr>
          <w:sz w:val="19"/>
          <w:szCs w:val="19"/>
        </w:rPr>
      </w:pPr>
      <w:r>
        <w:rPr>
          <w:w w:val="105"/>
          <w:sz w:val="19"/>
          <w:szCs w:val="19"/>
        </w:rPr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  <w:t>(</w:t>
      </w:r>
      <w:r>
        <w:rPr>
          <w:w w:val="105"/>
          <w:sz w:val="19"/>
          <w:szCs w:val="19"/>
        </w:rPr>
        <w:tab/>
        <w:t xml:space="preserve">)                  </w:t>
      </w:r>
      <w:r>
        <w:rPr>
          <w:spacing w:val="1"/>
          <w:w w:val="105"/>
          <w:sz w:val="19"/>
          <w:szCs w:val="19"/>
        </w:rPr>
        <w:t>9</w:t>
      </w:r>
      <w:r>
        <w:rPr>
          <w:w w:val="105"/>
          <w:sz w:val="19"/>
          <w:szCs w:val="19"/>
        </w:rPr>
        <w:t>.</w:t>
      </w:r>
      <w:r>
        <w:rPr>
          <w:spacing w:val="29"/>
          <w:w w:val="105"/>
          <w:sz w:val="19"/>
          <w:szCs w:val="19"/>
        </w:rPr>
        <w:t xml:space="preserve"> </w:t>
      </w:r>
      <w:r>
        <w:rPr>
          <w:spacing w:val="2"/>
          <w:w w:val="105"/>
          <w:sz w:val="19"/>
          <w:szCs w:val="19"/>
        </w:rPr>
        <w:t>A</w:t>
      </w:r>
      <w:r>
        <w:rPr>
          <w:spacing w:val="1"/>
          <w:w w:val="105"/>
          <w:sz w:val="19"/>
          <w:szCs w:val="19"/>
        </w:rPr>
        <w:t>r</w:t>
      </w:r>
      <w:r>
        <w:rPr>
          <w:w w:val="105"/>
          <w:sz w:val="19"/>
          <w:szCs w:val="19"/>
        </w:rPr>
        <w:t>e</w:t>
      </w:r>
      <w:r>
        <w:rPr>
          <w:spacing w:val="-9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yo</w:t>
      </w:r>
      <w:r>
        <w:rPr>
          <w:w w:val="105"/>
          <w:sz w:val="19"/>
          <w:szCs w:val="19"/>
        </w:rPr>
        <w:t>u</w:t>
      </w:r>
      <w:r>
        <w:rPr>
          <w:spacing w:val="-9"/>
          <w:w w:val="105"/>
          <w:sz w:val="19"/>
          <w:szCs w:val="19"/>
        </w:rPr>
        <w:t xml:space="preserve"> </w:t>
      </w:r>
      <w:r>
        <w:rPr>
          <w:w w:val="105"/>
          <w:sz w:val="19"/>
          <w:szCs w:val="19"/>
        </w:rPr>
        <w:t>t</w:t>
      </w:r>
      <w:r>
        <w:rPr>
          <w:spacing w:val="1"/>
          <w:w w:val="105"/>
          <w:sz w:val="19"/>
          <w:szCs w:val="19"/>
        </w:rPr>
        <w:t>ak</w:t>
      </w:r>
      <w:r>
        <w:rPr>
          <w:w w:val="105"/>
          <w:sz w:val="19"/>
          <w:szCs w:val="19"/>
        </w:rPr>
        <w:t>i</w:t>
      </w:r>
      <w:r>
        <w:rPr>
          <w:spacing w:val="1"/>
          <w:w w:val="105"/>
          <w:sz w:val="19"/>
          <w:szCs w:val="19"/>
        </w:rPr>
        <w:t>n</w:t>
      </w:r>
      <w:r>
        <w:rPr>
          <w:w w:val="105"/>
          <w:sz w:val="19"/>
          <w:szCs w:val="19"/>
        </w:rPr>
        <w:t>g</w:t>
      </w:r>
      <w:r>
        <w:rPr>
          <w:spacing w:val="-9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cho</w:t>
      </w:r>
      <w:r>
        <w:rPr>
          <w:w w:val="105"/>
          <w:sz w:val="19"/>
          <w:szCs w:val="19"/>
        </w:rPr>
        <w:t>l</w:t>
      </w:r>
      <w:r>
        <w:rPr>
          <w:spacing w:val="1"/>
          <w:w w:val="105"/>
          <w:sz w:val="19"/>
          <w:szCs w:val="19"/>
        </w:rPr>
        <w:t>es</w:t>
      </w:r>
      <w:r>
        <w:rPr>
          <w:w w:val="105"/>
          <w:sz w:val="19"/>
          <w:szCs w:val="19"/>
        </w:rPr>
        <w:t>t</w:t>
      </w:r>
      <w:r>
        <w:rPr>
          <w:spacing w:val="1"/>
          <w:w w:val="105"/>
          <w:sz w:val="19"/>
          <w:szCs w:val="19"/>
        </w:rPr>
        <w:t>ero</w:t>
      </w:r>
      <w:r>
        <w:rPr>
          <w:w w:val="105"/>
          <w:sz w:val="19"/>
          <w:szCs w:val="19"/>
        </w:rPr>
        <w:t>l</w:t>
      </w:r>
      <w:r>
        <w:rPr>
          <w:spacing w:val="-10"/>
          <w:w w:val="105"/>
          <w:sz w:val="19"/>
          <w:szCs w:val="19"/>
        </w:rPr>
        <w:t xml:space="preserve"> </w:t>
      </w:r>
      <w:r>
        <w:rPr>
          <w:w w:val="105"/>
          <w:sz w:val="19"/>
          <w:szCs w:val="19"/>
        </w:rPr>
        <w:t>l</w:t>
      </w:r>
      <w:r>
        <w:rPr>
          <w:spacing w:val="1"/>
          <w:w w:val="105"/>
          <w:sz w:val="19"/>
          <w:szCs w:val="19"/>
        </w:rPr>
        <w:t>o</w:t>
      </w:r>
      <w:r>
        <w:rPr>
          <w:spacing w:val="2"/>
          <w:w w:val="105"/>
          <w:sz w:val="19"/>
          <w:szCs w:val="19"/>
        </w:rPr>
        <w:t>w</w:t>
      </w:r>
      <w:r>
        <w:rPr>
          <w:spacing w:val="1"/>
          <w:w w:val="105"/>
          <w:sz w:val="19"/>
          <w:szCs w:val="19"/>
        </w:rPr>
        <w:t>er</w:t>
      </w:r>
      <w:r>
        <w:rPr>
          <w:w w:val="105"/>
          <w:sz w:val="19"/>
          <w:szCs w:val="19"/>
        </w:rPr>
        <w:t>i</w:t>
      </w:r>
      <w:r>
        <w:rPr>
          <w:spacing w:val="1"/>
          <w:w w:val="105"/>
          <w:sz w:val="19"/>
          <w:szCs w:val="19"/>
        </w:rPr>
        <w:t>n</w:t>
      </w:r>
      <w:r>
        <w:rPr>
          <w:w w:val="105"/>
          <w:sz w:val="19"/>
          <w:szCs w:val="19"/>
        </w:rPr>
        <w:t>g</w:t>
      </w:r>
      <w:r>
        <w:rPr>
          <w:spacing w:val="-9"/>
          <w:w w:val="105"/>
          <w:sz w:val="19"/>
          <w:szCs w:val="19"/>
        </w:rPr>
        <w:t xml:space="preserve"> </w:t>
      </w:r>
      <w:r>
        <w:rPr>
          <w:spacing w:val="2"/>
          <w:w w:val="105"/>
          <w:sz w:val="19"/>
          <w:szCs w:val="19"/>
        </w:rPr>
        <w:t>m</w:t>
      </w:r>
      <w:r>
        <w:rPr>
          <w:spacing w:val="1"/>
          <w:w w:val="105"/>
          <w:sz w:val="19"/>
          <w:szCs w:val="19"/>
        </w:rPr>
        <w:t>ed</w:t>
      </w:r>
      <w:r>
        <w:rPr>
          <w:w w:val="105"/>
          <w:sz w:val="19"/>
          <w:szCs w:val="19"/>
        </w:rPr>
        <w:t>i</w:t>
      </w:r>
      <w:r>
        <w:rPr>
          <w:spacing w:val="1"/>
          <w:w w:val="105"/>
          <w:sz w:val="19"/>
          <w:szCs w:val="19"/>
        </w:rPr>
        <w:t>ca</w:t>
      </w:r>
      <w:r>
        <w:rPr>
          <w:w w:val="105"/>
          <w:sz w:val="19"/>
          <w:szCs w:val="19"/>
        </w:rPr>
        <w:t>ti</w:t>
      </w:r>
      <w:r>
        <w:rPr>
          <w:spacing w:val="1"/>
          <w:w w:val="105"/>
          <w:sz w:val="19"/>
          <w:szCs w:val="19"/>
        </w:rPr>
        <w:t>on?</w:t>
      </w:r>
    </w:p>
    <w:p w:rsidR="009E172D" w:rsidRDefault="009E172D" w:rsidP="009E172D">
      <w:pPr>
        <w:tabs>
          <w:tab w:val="left" w:pos="416"/>
          <w:tab w:val="left" w:pos="819"/>
          <w:tab w:val="left" w:pos="1086"/>
          <w:tab w:val="left" w:pos="1739"/>
          <w:tab w:val="left" w:pos="2006"/>
          <w:tab w:val="left" w:pos="2979"/>
          <w:tab w:val="left" w:pos="7412"/>
        </w:tabs>
        <w:kinsoku w:val="0"/>
        <w:overflowPunct w:val="0"/>
        <w:spacing w:before="12" w:line="253" w:lineRule="auto"/>
        <w:ind w:left="150" w:right="415"/>
        <w:rPr>
          <w:sz w:val="19"/>
          <w:szCs w:val="19"/>
        </w:rPr>
      </w:pPr>
      <w:r>
        <w:rPr>
          <w:w w:val="105"/>
          <w:sz w:val="19"/>
          <w:szCs w:val="19"/>
        </w:rPr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  <w:t>(</w:t>
      </w:r>
      <w:r>
        <w:rPr>
          <w:w w:val="105"/>
          <w:sz w:val="19"/>
          <w:szCs w:val="19"/>
        </w:rPr>
        <w:tab/>
        <w:t xml:space="preserve">)                </w:t>
      </w:r>
      <w:r>
        <w:rPr>
          <w:spacing w:val="1"/>
          <w:w w:val="105"/>
          <w:sz w:val="19"/>
          <w:szCs w:val="19"/>
        </w:rPr>
        <w:t>10</w:t>
      </w:r>
      <w:r>
        <w:rPr>
          <w:w w:val="105"/>
          <w:sz w:val="19"/>
          <w:szCs w:val="19"/>
        </w:rPr>
        <w:t>.</w:t>
      </w:r>
      <w:r>
        <w:rPr>
          <w:spacing w:val="46"/>
          <w:w w:val="105"/>
          <w:sz w:val="19"/>
          <w:szCs w:val="19"/>
        </w:rPr>
        <w:t xml:space="preserve"> </w:t>
      </w:r>
      <w:r>
        <w:rPr>
          <w:spacing w:val="2"/>
          <w:w w:val="105"/>
          <w:sz w:val="19"/>
          <w:szCs w:val="19"/>
        </w:rPr>
        <w:t>D</w:t>
      </w:r>
      <w:r>
        <w:rPr>
          <w:w w:val="105"/>
          <w:sz w:val="19"/>
          <w:szCs w:val="19"/>
        </w:rPr>
        <w:t xml:space="preserve">o </w:t>
      </w:r>
      <w:r>
        <w:rPr>
          <w:spacing w:val="1"/>
          <w:w w:val="105"/>
          <w:sz w:val="19"/>
          <w:szCs w:val="19"/>
        </w:rPr>
        <w:t>yo</w:t>
      </w:r>
      <w:r>
        <w:rPr>
          <w:w w:val="105"/>
          <w:sz w:val="19"/>
          <w:szCs w:val="19"/>
        </w:rPr>
        <w:t>u</w:t>
      </w:r>
      <w:r>
        <w:rPr>
          <w:spacing w:val="-1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kno</w:t>
      </w:r>
      <w:r>
        <w:rPr>
          <w:w w:val="105"/>
          <w:sz w:val="19"/>
          <w:szCs w:val="19"/>
        </w:rPr>
        <w:t xml:space="preserve">w </w:t>
      </w:r>
      <w:r>
        <w:rPr>
          <w:spacing w:val="1"/>
          <w:w w:val="105"/>
          <w:sz w:val="19"/>
          <w:szCs w:val="19"/>
        </w:rPr>
        <w:t>you</w:t>
      </w:r>
      <w:r>
        <w:rPr>
          <w:w w:val="105"/>
          <w:sz w:val="19"/>
          <w:szCs w:val="19"/>
        </w:rPr>
        <w:t>r</w:t>
      </w:r>
      <w:r>
        <w:rPr>
          <w:spacing w:val="-1"/>
          <w:w w:val="105"/>
          <w:sz w:val="19"/>
          <w:szCs w:val="19"/>
        </w:rPr>
        <w:t xml:space="preserve"> </w:t>
      </w:r>
      <w:r>
        <w:rPr>
          <w:spacing w:val="2"/>
          <w:w w:val="105"/>
          <w:sz w:val="19"/>
          <w:szCs w:val="19"/>
        </w:rPr>
        <w:t>HD</w:t>
      </w:r>
      <w:r>
        <w:rPr>
          <w:w w:val="105"/>
          <w:sz w:val="19"/>
          <w:szCs w:val="19"/>
        </w:rPr>
        <w:t>L</w:t>
      </w:r>
      <w:r>
        <w:rPr>
          <w:spacing w:val="-1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cho</w:t>
      </w:r>
      <w:r>
        <w:rPr>
          <w:w w:val="105"/>
          <w:sz w:val="19"/>
          <w:szCs w:val="19"/>
        </w:rPr>
        <w:t>l</w:t>
      </w:r>
      <w:r>
        <w:rPr>
          <w:spacing w:val="1"/>
          <w:w w:val="105"/>
          <w:sz w:val="19"/>
          <w:szCs w:val="19"/>
        </w:rPr>
        <w:t>es</w:t>
      </w:r>
      <w:r>
        <w:rPr>
          <w:w w:val="105"/>
          <w:sz w:val="19"/>
          <w:szCs w:val="19"/>
        </w:rPr>
        <w:t>t</w:t>
      </w:r>
      <w:r>
        <w:rPr>
          <w:spacing w:val="1"/>
          <w:w w:val="105"/>
          <w:sz w:val="19"/>
          <w:szCs w:val="19"/>
        </w:rPr>
        <w:t>ero</w:t>
      </w:r>
      <w:r>
        <w:rPr>
          <w:w w:val="105"/>
          <w:sz w:val="19"/>
          <w:szCs w:val="19"/>
        </w:rPr>
        <w:t>l?</w:t>
      </w:r>
      <w:r>
        <w:rPr>
          <w:w w:val="105"/>
          <w:sz w:val="19"/>
          <w:szCs w:val="19"/>
          <w:u w:val="single"/>
        </w:rPr>
        <w:tab/>
      </w:r>
      <w:r>
        <w:rPr>
          <w:spacing w:val="1"/>
          <w:sz w:val="19"/>
          <w:szCs w:val="19"/>
        </w:rPr>
        <w:t>m</w:t>
      </w:r>
      <w:r>
        <w:rPr>
          <w:sz w:val="19"/>
          <w:szCs w:val="19"/>
        </w:rPr>
        <w:t>g/d</w:t>
      </w:r>
      <w:r>
        <w:rPr>
          <w:spacing w:val="1"/>
          <w:sz w:val="19"/>
          <w:szCs w:val="19"/>
        </w:rPr>
        <w:t>L</w:t>
      </w:r>
      <w:r>
        <w:rPr>
          <w:sz w:val="19"/>
          <w:szCs w:val="19"/>
        </w:rPr>
        <w:t>-</w:t>
      </w:r>
      <w:r>
        <w:rPr>
          <w:spacing w:val="1"/>
          <w:sz w:val="19"/>
          <w:szCs w:val="19"/>
        </w:rPr>
        <w:t>D</w:t>
      </w:r>
      <w:r>
        <w:rPr>
          <w:sz w:val="19"/>
          <w:szCs w:val="19"/>
        </w:rPr>
        <w:t>ate:</w:t>
      </w:r>
      <w:r>
        <w:rPr>
          <w:w w:val="103"/>
          <w:sz w:val="19"/>
          <w:szCs w:val="19"/>
        </w:rPr>
        <w:t xml:space="preserve"> </w:t>
      </w:r>
      <w:r>
        <w:rPr>
          <w:w w:val="105"/>
          <w:sz w:val="19"/>
          <w:szCs w:val="19"/>
        </w:rPr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  <w:t>(</w:t>
      </w:r>
      <w:r>
        <w:rPr>
          <w:w w:val="105"/>
          <w:sz w:val="19"/>
          <w:szCs w:val="19"/>
        </w:rPr>
        <w:tab/>
        <w:t xml:space="preserve">)                </w:t>
      </w:r>
      <w:r>
        <w:rPr>
          <w:spacing w:val="1"/>
          <w:w w:val="105"/>
          <w:sz w:val="19"/>
          <w:szCs w:val="19"/>
        </w:rPr>
        <w:t>11</w:t>
      </w:r>
      <w:r>
        <w:rPr>
          <w:w w:val="105"/>
          <w:sz w:val="19"/>
          <w:szCs w:val="19"/>
        </w:rPr>
        <w:t>.</w:t>
      </w:r>
      <w:r>
        <w:rPr>
          <w:spacing w:val="34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I</w:t>
      </w:r>
      <w:r>
        <w:rPr>
          <w:w w:val="105"/>
          <w:sz w:val="19"/>
          <w:szCs w:val="19"/>
        </w:rPr>
        <w:t>s</w:t>
      </w:r>
      <w:r>
        <w:rPr>
          <w:spacing w:val="-8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you</w:t>
      </w:r>
      <w:r>
        <w:rPr>
          <w:w w:val="105"/>
          <w:sz w:val="19"/>
          <w:szCs w:val="19"/>
        </w:rPr>
        <w:t>r</w:t>
      </w:r>
      <w:r>
        <w:rPr>
          <w:spacing w:val="-7"/>
          <w:w w:val="105"/>
          <w:sz w:val="19"/>
          <w:szCs w:val="19"/>
        </w:rPr>
        <w:t xml:space="preserve"> </w:t>
      </w:r>
      <w:r>
        <w:rPr>
          <w:spacing w:val="2"/>
          <w:w w:val="105"/>
          <w:sz w:val="19"/>
          <w:szCs w:val="19"/>
        </w:rPr>
        <w:t>HD</w:t>
      </w:r>
      <w:r>
        <w:rPr>
          <w:w w:val="105"/>
          <w:sz w:val="19"/>
          <w:szCs w:val="19"/>
        </w:rPr>
        <w:t>L</w:t>
      </w:r>
      <w:r>
        <w:rPr>
          <w:spacing w:val="-7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cho</w:t>
      </w:r>
      <w:r>
        <w:rPr>
          <w:w w:val="105"/>
          <w:sz w:val="19"/>
          <w:szCs w:val="19"/>
        </w:rPr>
        <w:t>l</w:t>
      </w:r>
      <w:r>
        <w:rPr>
          <w:spacing w:val="1"/>
          <w:w w:val="105"/>
          <w:sz w:val="19"/>
          <w:szCs w:val="19"/>
        </w:rPr>
        <w:t>es</w:t>
      </w:r>
      <w:r>
        <w:rPr>
          <w:w w:val="105"/>
          <w:sz w:val="19"/>
          <w:szCs w:val="19"/>
        </w:rPr>
        <w:t>t</w:t>
      </w:r>
      <w:r>
        <w:rPr>
          <w:spacing w:val="1"/>
          <w:w w:val="105"/>
          <w:sz w:val="19"/>
          <w:szCs w:val="19"/>
        </w:rPr>
        <w:t>ero</w:t>
      </w:r>
      <w:r>
        <w:rPr>
          <w:w w:val="105"/>
          <w:sz w:val="19"/>
          <w:szCs w:val="19"/>
        </w:rPr>
        <w:t>l</w:t>
      </w:r>
      <w:r>
        <w:rPr>
          <w:spacing w:val="-7"/>
          <w:w w:val="105"/>
          <w:sz w:val="19"/>
          <w:szCs w:val="19"/>
        </w:rPr>
        <w:t xml:space="preserve"> </w:t>
      </w:r>
      <w:r>
        <w:rPr>
          <w:w w:val="105"/>
          <w:sz w:val="19"/>
          <w:szCs w:val="19"/>
        </w:rPr>
        <w:t>&gt;</w:t>
      </w:r>
      <w:r>
        <w:rPr>
          <w:spacing w:val="-7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60</w:t>
      </w:r>
      <w:r>
        <w:rPr>
          <w:spacing w:val="2"/>
          <w:w w:val="105"/>
          <w:sz w:val="19"/>
          <w:szCs w:val="19"/>
        </w:rPr>
        <w:t>m</w:t>
      </w:r>
      <w:r>
        <w:rPr>
          <w:spacing w:val="1"/>
          <w:w w:val="105"/>
          <w:sz w:val="19"/>
          <w:szCs w:val="19"/>
        </w:rPr>
        <w:t>g</w:t>
      </w:r>
      <w:r>
        <w:rPr>
          <w:w w:val="105"/>
          <w:sz w:val="19"/>
          <w:szCs w:val="19"/>
        </w:rPr>
        <w:t>/</w:t>
      </w:r>
      <w:r>
        <w:rPr>
          <w:spacing w:val="1"/>
          <w:w w:val="105"/>
          <w:sz w:val="19"/>
          <w:szCs w:val="19"/>
        </w:rPr>
        <w:t>d</w:t>
      </w:r>
      <w:r>
        <w:rPr>
          <w:spacing w:val="2"/>
          <w:w w:val="105"/>
          <w:sz w:val="19"/>
          <w:szCs w:val="19"/>
        </w:rPr>
        <w:t>L</w:t>
      </w:r>
      <w:r>
        <w:rPr>
          <w:w w:val="105"/>
          <w:sz w:val="19"/>
          <w:szCs w:val="19"/>
        </w:rPr>
        <w:t>?</w:t>
      </w:r>
    </w:p>
    <w:p w:rsidR="009E172D" w:rsidRDefault="009E172D" w:rsidP="009E172D">
      <w:pPr>
        <w:tabs>
          <w:tab w:val="left" w:pos="416"/>
          <w:tab w:val="left" w:pos="819"/>
          <w:tab w:val="left" w:pos="1086"/>
          <w:tab w:val="left" w:pos="1739"/>
          <w:tab w:val="left" w:pos="2006"/>
          <w:tab w:val="left" w:pos="2979"/>
          <w:tab w:val="left" w:pos="7161"/>
        </w:tabs>
        <w:kinsoku w:val="0"/>
        <w:overflowPunct w:val="0"/>
        <w:spacing w:line="253" w:lineRule="auto"/>
        <w:ind w:left="150" w:right="481"/>
        <w:rPr>
          <w:sz w:val="19"/>
          <w:szCs w:val="19"/>
        </w:rPr>
      </w:pPr>
      <w:r>
        <w:rPr>
          <w:w w:val="105"/>
          <w:sz w:val="19"/>
          <w:szCs w:val="19"/>
        </w:rPr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  <w:t>(</w:t>
      </w:r>
      <w:r>
        <w:rPr>
          <w:w w:val="105"/>
          <w:sz w:val="19"/>
          <w:szCs w:val="19"/>
        </w:rPr>
        <w:tab/>
        <w:t xml:space="preserve">)                </w:t>
      </w:r>
      <w:r>
        <w:rPr>
          <w:spacing w:val="1"/>
          <w:w w:val="105"/>
          <w:sz w:val="19"/>
          <w:szCs w:val="19"/>
        </w:rPr>
        <w:t>12</w:t>
      </w:r>
      <w:r>
        <w:rPr>
          <w:w w:val="105"/>
          <w:sz w:val="19"/>
          <w:szCs w:val="19"/>
        </w:rPr>
        <w:t>.</w:t>
      </w:r>
      <w:r>
        <w:rPr>
          <w:spacing w:val="46"/>
          <w:w w:val="105"/>
          <w:sz w:val="19"/>
          <w:szCs w:val="19"/>
        </w:rPr>
        <w:t xml:space="preserve"> </w:t>
      </w:r>
      <w:r>
        <w:rPr>
          <w:spacing w:val="3"/>
          <w:w w:val="105"/>
          <w:sz w:val="19"/>
          <w:szCs w:val="19"/>
        </w:rPr>
        <w:t>W</w:t>
      </w:r>
      <w:r>
        <w:rPr>
          <w:spacing w:val="1"/>
          <w:w w:val="105"/>
          <w:sz w:val="19"/>
          <w:szCs w:val="19"/>
        </w:rPr>
        <w:t>ha</w:t>
      </w:r>
      <w:r>
        <w:rPr>
          <w:w w:val="105"/>
          <w:sz w:val="19"/>
          <w:szCs w:val="19"/>
        </w:rPr>
        <w:t>t</w:t>
      </w:r>
      <w:r>
        <w:rPr>
          <w:spacing w:val="-2"/>
          <w:w w:val="105"/>
          <w:sz w:val="19"/>
          <w:szCs w:val="19"/>
        </w:rPr>
        <w:t xml:space="preserve"> </w:t>
      </w:r>
      <w:r>
        <w:rPr>
          <w:w w:val="105"/>
          <w:sz w:val="19"/>
          <w:szCs w:val="19"/>
        </w:rPr>
        <w:t>is</w:t>
      </w:r>
      <w:r>
        <w:rPr>
          <w:spacing w:val="-1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you</w:t>
      </w:r>
      <w:r>
        <w:rPr>
          <w:w w:val="105"/>
          <w:sz w:val="19"/>
          <w:szCs w:val="19"/>
        </w:rPr>
        <w:t>r</w:t>
      </w:r>
      <w:r>
        <w:rPr>
          <w:spacing w:val="-2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fas</w:t>
      </w:r>
      <w:r>
        <w:rPr>
          <w:w w:val="105"/>
          <w:sz w:val="19"/>
          <w:szCs w:val="19"/>
        </w:rPr>
        <w:t>ti</w:t>
      </w:r>
      <w:r>
        <w:rPr>
          <w:spacing w:val="1"/>
          <w:w w:val="105"/>
          <w:sz w:val="19"/>
          <w:szCs w:val="19"/>
        </w:rPr>
        <w:t>n</w:t>
      </w:r>
      <w:r>
        <w:rPr>
          <w:w w:val="105"/>
          <w:sz w:val="19"/>
          <w:szCs w:val="19"/>
        </w:rPr>
        <w:t xml:space="preserve">g </w:t>
      </w:r>
      <w:r>
        <w:rPr>
          <w:spacing w:val="1"/>
          <w:w w:val="105"/>
          <w:sz w:val="19"/>
          <w:szCs w:val="19"/>
        </w:rPr>
        <w:t>b</w:t>
      </w:r>
      <w:r>
        <w:rPr>
          <w:w w:val="105"/>
          <w:sz w:val="19"/>
          <w:szCs w:val="19"/>
        </w:rPr>
        <w:t>l</w:t>
      </w:r>
      <w:r>
        <w:rPr>
          <w:spacing w:val="1"/>
          <w:w w:val="105"/>
          <w:sz w:val="19"/>
          <w:szCs w:val="19"/>
        </w:rPr>
        <w:t>oo</w:t>
      </w:r>
      <w:r>
        <w:rPr>
          <w:w w:val="105"/>
          <w:sz w:val="19"/>
          <w:szCs w:val="19"/>
        </w:rPr>
        <w:t>d</w:t>
      </w:r>
      <w:r>
        <w:rPr>
          <w:spacing w:val="-1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g</w:t>
      </w:r>
      <w:r>
        <w:rPr>
          <w:w w:val="105"/>
          <w:sz w:val="19"/>
          <w:szCs w:val="19"/>
        </w:rPr>
        <w:t>l</w:t>
      </w:r>
      <w:r>
        <w:rPr>
          <w:spacing w:val="1"/>
          <w:w w:val="105"/>
          <w:sz w:val="19"/>
          <w:szCs w:val="19"/>
        </w:rPr>
        <w:t>ucose</w:t>
      </w:r>
      <w:r>
        <w:rPr>
          <w:w w:val="105"/>
          <w:sz w:val="19"/>
          <w:szCs w:val="19"/>
        </w:rPr>
        <w:t>?</w:t>
      </w:r>
      <w:r>
        <w:rPr>
          <w:w w:val="105"/>
          <w:sz w:val="19"/>
          <w:szCs w:val="19"/>
          <w:u w:val="single"/>
        </w:rPr>
        <w:tab/>
      </w:r>
      <w:r>
        <w:rPr>
          <w:spacing w:val="2"/>
          <w:w w:val="105"/>
          <w:sz w:val="19"/>
          <w:szCs w:val="19"/>
        </w:rPr>
        <w:t>m</w:t>
      </w:r>
      <w:r>
        <w:rPr>
          <w:spacing w:val="1"/>
          <w:w w:val="105"/>
          <w:sz w:val="19"/>
          <w:szCs w:val="19"/>
        </w:rPr>
        <w:t>g</w:t>
      </w:r>
      <w:r>
        <w:rPr>
          <w:w w:val="105"/>
          <w:sz w:val="19"/>
          <w:szCs w:val="19"/>
        </w:rPr>
        <w:t>/</w:t>
      </w:r>
      <w:r>
        <w:rPr>
          <w:spacing w:val="1"/>
          <w:w w:val="105"/>
          <w:sz w:val="19"/>
          <w:szCs w:val="19"/>
        </w:rPr>
        <w:t>d</w:t>
      </w:r>
      <w:r>
        <w:rPr>
          <w:w w:val="105"/>
          <w:sz w:val="19"/>
          <w:szCs w:val="19"/>
        </w:rPr>
        <w:t>L</w:t>
      </w:r>
      <w:r>
        <w:rPr>
          <w:spacing w:val="-8"/>
          <w:w w:val="105"/>
          <w:sz w:val="19"/>
          <w:szCs w:val="19"/>
        </w:rPr>
        <w:t xml:space="preserve"> </w:t>
      </w:r>
      <w:r>
        <w:rPr>
          <w:w w:val="105"/>
          <w:sz w:val="19"/>
          <w:szCs w:val="19"/>
        </w:rPr>
        <w:t>–</w:t>
      </w:r>
      <w:r>
        <w:rPr>
          <w:spacing w:val="-9"/>
          <w:w w:val="105"/>
          <w:sz w:val="19"/>
          <w:szCs w:val="19"/>
        </w:rPr>
        <w:t xml:space="preserve"> </w:t>
      </w:r>
      <w:r>
        <w:rPr>
          <w:spacing w:val="2"/>
          <w:w w:val="105"/>
          <w:sz w:val="19"/>
          <w:szCs w:val="19"/>
        </w:rPr>
        <w:t>D</w:t>
      </w:r>
      <w:r>
        <w:rPr>
          <w:spacing w:val="1"/>
          <w:w w:val="105"/>
          <w:sz w:val="19"/>
          <w:szCs w:val="19"/>
        </w:rPr>
        <w:t>a</w:t>
      </w:r>
      <w:r>
        <w:rPr>
          <w:w w:val="105"/>
          <w:sz w:val="19"/>
          <w:szCs w:val="19"/>
        </w:rPr>
        <w:t>t</w:t>
      </w:r>
      <w:r>
        <w:rPr>
          <w:spacing w:val="1"/>
          <w:w w:val="105"/>
          <w:sz w:val="19"/>
          <w:szCs w:val="19"/>
        </w:rPr>
        <w:t>e</w:t>
      </w:r>
      <w:r>
        <w:rPr>
          <w:w w:val="105"/>
          <w:sz w:val="19"/>
          <w:szCs w:val="19"/>
        </w:rPr>
        <w:t>:</w:t>
      </w:r>
      <w:r>
        <w:rPr>
          <w:w w:val="103"/>
          <w:sz w:val="19"/>
          <w:szCs w:val="19"/>
        </w:rPr>
        <w:t xml:space="preserve"> </w:t>
      </w:r>
      <w:r>
        <w:rPr>
          <w:w w:val="105"/>
          <w:sz w:val="19"/>
          <w:szCs w:val="19"/>
        </w:rPr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  <w:t>(</w:t>
      </w:r>
      <w:r>
        <w:rPr>
          <w:w w:val="105"/>
          <w:sz w:val="19"/>
          <w:szCs w:val="19"/>
        </w:rPr>
        <w:tab/>
        <w:t xml:space="preserve">)                </w:t>
      </w:r>
      <w:r>
        <w:rPr>
          <w:spacing w:val="1"/>
          <w:w w:val="105"/>
          <w:sz w:val="19"/>
          <w:szCs w:val="19"/>
        </w:rPr>
        <w:t>13</w:t>
      </w:r>
      <w:r>
        <w:rPr>
          <w:w w:val="105"/>
          <w:sz w:val="19"/>
          <w:szCs w:val="19"/>
        </w:rPr>
        <w:t>.</w:t>
      </w:r>
      <w:r>
        <w:rPr>
          <w:spacing w:val="36"/>
          <w:w w:val="105"/>
          <w:sz w:val="19"/>
          <w:szCs w:val="19"/>
        </w:rPr>
        <w:t xml:space="preserve"> </w:t>
      </w:r>
      <w:r>
        <w:rPr>
          <w:spacing w:val="2"/>
          <w:w w:val="105"/>
          <w:sz w:val="19"/>
          <w:szCs w:val="19"/>
        </w:rPr>
        <w:t>D</w:t>
      </w:r>
      <w:r>
        <w:rPr>
          <w:w w:val="105"/>
          <w:sz w:val="19"/>
          <w:szCs w:val="19"/>
        </w:rPr>
        <w:t>o</w:t>
      </w:r>
      <w:r>
        <w:rPr>
          <w:spacing w:val="-5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yo</w:t>
      </w:r>
      <w:r>
        <w:rPr>
          <w:w w:val="105"/>
          <w:sz w:val="19"/>
          <w:szCs w:val="19"/>
        </w:rPr>
        <w:t>u</w:t>
      </w:r>
      <w:r>
        <w:rPr>
          <w:spacing w:val="-6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exerc</w:t>
      </w:r>
      <w:r>
        <w:rPr>
          <w:w w:val="105"/>
          <w:sz w:val="19"/>
          <w:szCs w:val="19"/>
        </w:rPr>
        <w:t>i</w:t>
      </w:r>
      <w:r>
        <w:rPr>
          <w:spacing w:val="1"/>
          <w:w w:val="105"/>
          <w:sz w:val="19"/>
          <w:szCs w:val="19"/>
        </w:rPr>
        <w:t>s</w:t>
      </w:r>
      <w:r>
        <w:rPr>
          <w:w w:val="105"/>
          <w:sz w:val="19"/>
          <w:szCs w:val="19"/>
        </w:rPr>
        <w:t>e</w:t>
      </w:r>
      <w:r>
        <w:rPr>
          <w:spacing w:val="-6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regu</w:t>
      </w:r>
      <w:r>
        <w:rPr>
          <w:w w:val="105"/>
          <w:sz w:val="19"/>
          <w:szCs w:val="19"/>
        </w:rPr>
        <w:t>l</w:t>
      </w:r>
      <w:r>
        <w:rPr>
          <w:spacing w:val="1"/>
          <w:w w:val="105"/>
          <w:sz w:val="19"/>
          <w:szCs w:val="19"/>
        </w:rPr>
        <w:t>ar</w:t>
      </w:r>
      <w:r>
        <w:rPr>
          <w:w w:val="105"/>
          <w:sz w:val="19"/>
          <w:szCs w:val="19"/>
        </w:rPr>
        <w:t>l</w:t>
      </w:r>
      <w:r>
        <w:rPr>
          <w:spacing w:val="1"/>
          <w:w w:val="105"/>
          <w:sz w:val="19"/>
          <w:szCs w:val="19"/>
        </w:rPr>
        <w:t>y</w:t>
      </w:r>
      <w:r>
        <w:rPr>
          <w:w w:val="105"/>
          <w:sz w:val="19"/>
          <w:szCs w:val="19"/>
        </w:rPr>
        <w:t>?</w:t>
      </w:r>
      <w:r>
        <w:rPr>
          <w:spacing w:val="37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I</w:t>
      </w:r>
      <w:r>
        <w:rPr>
          <w:w w:val="105"/>
          <w:sz w:val="19"/>
          <w:szCs w:val="19"/>
        </w:rPr>
        <w:t>f</w:t>
      </w:r>
      <w:r>
        <w:rPr>
          <w:spacing w:val="-6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so</w:t>
      </w:r>
      <w:r>
        <w:rPr>
          <w:w w:val="105"/>
          <w:sz w:val="19"/>
          <w:szCs w:val="19"/>
        </w:rPr>
        <w:t>,</w:t>
      </w:r>
      <w:r>
        <w:rPr>
          <w:spacing w:val="-6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exp</w:t>
      </w:r>
      <w:r>
        <w:rPr>
          <w:w w:val="105"/>
          <w:sz w:val="19"/>
          <w:szCs w:val="19"/>
        </w:rPr>
        <w:t>l</w:t>
      </w:r>
      <w:r>
        <w:rPr>
          <w:spacing w:val="1"/>
          <w:w w:val="105"/>
          <w:sz w:val="19"/>
          <w:szCs w:val="19"/>
        </w:rPr>
        <w:t>a</w:t>
      </w:r>
      <w:r>
        <w:rPr>
          <w:w w:val="105"/>
          <w:sz w:val="19"/>
          <w:szCs w:val="19"/>
        </w:rPr>
        <w:t>i</w:t>
      </w:r>
      <w:r>
        <w:rPr>
          <w:spacing w:val="1"/>
          <w:w w:val="105"/>
          <w:sz w:val="19"/>
          <w:szCs w:val="19"/>
        </w:rPr>
        <w:t>n.</w:t>
      </w:r>
    </w:p>
    <w:p w:rsidR="009E172D" w:rsidRDefault="009E172D" w:rsidP="009E172D">
      <w:pPr>
        <w:kinsoku w:val="0"/>
        <w:overflowPunct w:val="0"/>
        <w:spacing w:before="11" w:line="220" w:lineRule="exact"/>
        <w:rPr>
          <w:sz w:val="22"/>
          <w:szCs w:val="22"/>
        </w:rPr>
      </w:pPr>
    </w:p>
    <w:p w:rsidR="009E172D" w:rsidRDefault="009E172D" w:rsidP="009E172D">
      <w:pPr>
        <w:kinsoku w:val="0"/>
        <w:overflowPunct w:val="0"/>
        <w:ind w:left="100"/>
        <w:rPr>
          <w:sz w:val="19"/>
          <w:szCs w:val="19"/>
        </w:rPr>
      </w:pPr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>
                <wp:simplePos x="0" y="0"/>
                <wp:positionH relativeFrom="page">
                  <wp:posOffset>1143000</wp:posOffset>
                </wp:positionH>
                <wp:positionV relativeFrom="paragraph">
                  <wp:posOffset>280035</wp:posOffset>
                </wp:positionV>
                <wp:extent cx="5460365" cy="12700"/>
                <wp:effectExtent l="9525" t="5080" r="6985" b="1270"/>
                <wp:wrapNone/>
                <wp:docPr id="3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60365" cy="12700"/>
                        </a:xfrm>
                        <a:custGeom>
                          <a:avLst/>
                          <a:gdLst>
                            <a:gd name="T0" fmla="*/ 0 w 8599"/>
                            <a:gd name="T1" fmla="*/ 0 h 20"/>
                            <a:gd name="T2" fmla="*/ 8599 w 8599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8599" h="20">
                              <a:moveTo>
                                <a:pt x="0" y="0"/>
                              </a:moveTo>
                              <a:lnTo>
                                <a:pt x="8599" y="0"/>
                              </a:lnTo>
                            </a:path>
                          </a:pathLst>
                        </a:custGeom>
                        <a:noFill/>
                        <a:ln w="499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polyline id="Freeform 24" o:spid="_x0000_s1026" style="position:absolute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90pt,22.05pt,519.95pt,22.05pt" coordsize="859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" o:allowincell="f" filled="f" strokeweight=".1388mm">
                <v:path arrowok="t" o:connecttype="custom" o:connectlocs="0,0;5460365,0" o:connectangles="0,0"/>
                <w10:wrap anchorx="page"/>
              </v:polyline>
            </w:pict>
          </mc:Fallback>
        </mc:AlternateContent>
      </w:r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>
                <wp:simplePos x="0" y="0"/>
                <wp:positionH relativeFrom="page">
                  <wp:posOffset>1143000</wp:posOffset>
                </wp:positionH>
                <wp:positionV relativeFrom="paragraph">
                  <wp:posOffset>499745</wp:posOffset>
                </wp:positionV>
                <wp:extent cx="5460365" cy="12700"/>
                <wp:effectExtent l="9525" t="5715" r="6985" b="635"/>
                <wp:wrapNone/>
                <wp:docPr id="4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60365" cy="12700"/>
                        </a:xfrm>
                        <a:custGeom>
                          <a:avLst/>
                          <a:gdLst>
                            <a:gd name="T0" fmla="*/ 0 w 8599"/>
                            <a:gd name="T1" fmla="*/ 0 h 20"/>
                            <a:gd name="T2" fmla="*/ 8599 w 8599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8599" h="20">
                              <a:moveTo>
                                <a:pt x="0" y="0"/>
                              </a:moveTo>
                              <a:lnTo>
                                <a:pt x="8599" y="0"/>
                              </a:lnTo>
                            </a:path>
                          </a:pathLst>
                        </a:custGeom>
                        <a:noFill/>
                        <a:ln w="499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polyline id="Freeform 23" o:spid="_x0000_s1026" style="position:absolute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90pt,39.35pt,519.95pt,39.35pt" coordsize="859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" o:allowincell="f" filled="f" strokeweight=".1388mm">
                <v:path arrowok="t" o:connecttype="custom" o:connectlocs="0,0;5460365,0" o:connectangles="0,0"/>
                <w10:wrap anchorx="page"/>
              </v:polyline>
            </w:pict>
          </mc:Fallback>
        </mc:AlternateContent>
      </w:r>
      <w:r>
        <w:rPr>
          <w:b/>
          <w:bCs/>
          <w:spacing w:val="1"/>
          <w:w w:val="105"/>
          <w:sz w:val="19"/>
          <w:szCs w:val="19"/>
        </w:rPr>
        <w:t>I</w:t>
      </w:r>
      <w:r>
        <w:rPr>
          <w:b/>
          <w:bCs/>
          <w:w w:val="105"/>
          <w:sz w:val="19"/>
          <w:szCs w:val="19"/>
        </w:rPr>
        <w:t>f</w:t>
      </w:r>
      <w:r>
        <w:rPr>
          <w:b/>
          <w:bCs/>
          <w:spacing w:val="-9"/>
          <w:w w:val="105"/>
          <w:sz w:val="19"/>
          <w:szCs w:val="19"/>
        </w:rPr>
        <w:t xml:space="preserve"> </w:t>
      </w:r>
      <w:r>
        <w:rPr>
          <w:b/>
          <w:bCs/>
          <w:spacing w:val="1"/>
          <w:w w:val="105"/>
          <w:sz w:val="19"/>
          <w:szCs w:val="19"/>
        </w:rPr>
        <w:t>yo</w:t>
      </w:r>
      <w:r>
        <w:rPr>
          <w:b/>
          <w:bCs/>
          <w:w w:val="105"/>
          <w:sz w:val="19"/>
          <w:szCs w:val="19"/>
        </w:rPr>
        <w:t>u</w:t>
      </w:r>
      <w:r>
        <w:rPr>
          <w:b/>
          <w:bCs/>
          <w:spacing w:val="-7"/>
          <w:w w:val="105"/>
          <w:sz w:val="19"/>
          <w:szCs w:val="19"/>
        </w:rPr>
        <w:t xml:space="preserve"> </w:t>
      </w:r>
      <w:r>
        <w:rPr>
          <w:b/>
          <w:bCs/>
          <w:spacing w:val="1"/>
          <w:w w:val="105"/>
          <w:sz w:val="19"/>
          <w:szCs w:val="19"/>
        </w:rPr>
        <w:t>ans</w:t>
      </w:r>
      <w:r>
        <w:rPr>
          <w:b/>
          <w:bCs/>
          <w:spacing w:val="2"/>
          <w:w w:val="105"/>
          <w:sz w:val="19"/>
          <w:szCs w:val="19"/>
        </w:rPr>
        <w:t>w</w:t>
      </w:r>
      <w:r>
        <w:rPr>
          <w:b/>
          <w:bCs/>
          <w:spacing w:val="1"/>
          <w:w w:val="105"/>
          <w:sz w:val="19"/>
          <w:szCs w:val="19"/>
        </w:rPr>
        <w:t>ere</w:t>
      </w:r>
      <w:r>
        <w:rPr>
          <w:b/>
          <w:bCs/>
          <w:w w:val="105"/>
          <w:sz w:val="19"/>
          <w:szCs w:val="19"/>
        </w:rPr>
        <w:t>d</w:t>
      </w:r>
      <w:r>
        <w:rPr>
          <w:b/>
          <w:bCs/>
          <w:spacing w:val="-7"/>
          <w:w w:val="105"/>
          <w:sz w:val="19"/>
          <w:szCs w:val="19"/>
        </w:rPr>
        <w:t xml:space="preserve"> </w:t>
      </w:r>
      <w:r>
        <w:rPr>
          <w:b/>
          <w:bCs/>
          <w:spacing w:val="1"/>
          <w:w w:val="105"/>
          <w:sz w:val="19"/>
          <w:szCs w:val="19"/>
        </w:rPr>
        <w:t>ye</w:t>
      </w:r>
      <w:r>
        <w:rPr>
          <w:b/>
          <w:bCs/>
          <w:w w:val="105"/>
          <w:sz w:val="19"/>
          <w:szCs w:val="19"/>
        </w:rPr>
        <w:t>s</w:t>
      </w:r>
      <w:r>
        <w:rPr>
          <w:b/>
          <w:bCs/>
          <w:spacing w:val="-8"/>
          <w:w w:val="105"/>
          <w:sz w:val="19"/>
          <w:szCs w:val="19"/>
        </w:rPr>
        <w:t xml:space="preserve"> </w:t>
      </w:r>
      <w:r>
        <w:rPr>
          <w:b/>
          <w:bCs/>
          <w:spacing w:val="1"/>
          <w:w w:val="105"/>
          <w:sz w:val="19"/>
          <w:szCs w:val="19"/>
        </w:rPr>
        <w:t>t</w:t>
      </w:r>
      <w:r>
        <w:rPr>
          <w:b/>
          <w:bCs/>
          <w:w w:val="105"/>
          <w:sz w:val="19"/>
          <w:szCs w:val="19"/>
        </w:rPr>
        <w:t>o</w:t>
      </w:r>
      <w:r>
        <w:rPr>
          <w:b/>
          <w:bCs/>
          <w:spacing w:val="-8"/>
          <w:w w:val="105"/>
          <w:sz w:val="19"/>
          <w:szCs w:val="19"/>
        </w:rPr>
        <w:t xml:space="preserve"> </w:t>
      </w:r>
      <w:r>
        <w:rPr>
          <w:b/>
          <w:bCs/>
          <w:spacing w:val="1"/>
          <w:w w:val="105"/>
          <w:sz w:val="19"/>
          <w:szCs w:val="19"/>
        </w:rPr>
        <w:t>an</w:t>
      </w:r>
      <w:r>
        <w:rPr>
          <w:b/>
          <w:bCs/>
          <w:w w:val="105"/>
          <w:sz w:val="19"/>
          <w:szCs w:val="19"/>
        </w:rPr>
        <w:t>y</w:t>
      </w:r>
      <w:r>
        <w:rPr>
          <w:b/>
          <w:bCs/>
          <w:spacing w:val="-7"/>
          <w:w w:val="105"/>
          <w:sz w:val="19"/>
          <w:szCs w:val="19"/>
        </w:rPr>
        <w:t xml:space="preserve"> </w:t>
      </w:r>
      <w:r>
        <w:rPr>
          <w:b/>
          <w:bCs/>
          <w:spacing w:val="1"/>
          <w:w w:val="105"/>
          <w:sz w:val="19"/>
          <w:szCs w:val="19"/>
        </w:rPr>
        <w:t>o</w:t>
      </w:r>
      <w:r>
        <w:rPr>
          <w:b/>
          <w:bCs/>
          <w:w w:val="105"/>
          <w:sz w:val="19"/>
          <w:szCs w:val="19"/>
        </w:rPr>
        <w:t>f</w:t>
      </w:r>
      <w:r>
        <w:rPr>
          <w:b/>
          <w:bCs/>
          <w:spacing w:val="-8"/>
          <w:w w:val="105"/>
          <w:sz w:val="19"/>
          <w:szCs w:val="19"/>
        </w:rPr>
        <w:t xml:space="preserve"> </w:t>
      </w:r>
      <w:r>
        <w:rPr>
          <w:b/>
          <w:bCs/>
          <w:spacing w:val="1"/>
          <w:w w:val="105"/>
          <w:sz w:val="19"/>
          <w:szCs w:val="19"/>
        </w:rPr>
        <w:t>thes</w:t>
      </w:r>
      <w:r>
        <w:rPr>
          <w:b/>
          <w:bCs/>
          <w:w w:val="105"/>
          <w:sz w:val="19"/>
          <w:szCs w:val="19"/>
        </w:rPr>
        <w:t>e</w:t>
      </w:r>
      <w:r>
        <w:rPr>
          <w:b/>
          <w:bCs/>
          <w:spacing w:val="-7"/>
          <w:w w:val="105"/>
          <w:sz w:val="19"/>
          <w:szCs w:val="19"/>
        </w:rPr>
        <w:t xml:space="preserve"> </w:t>
      </w:r>
      <w:r>
        <w:rPr>
          <w:b/>
          <w:bCs/>
          <w:spacing w:val="1"/>
          <w:w w:val="105"/>
          <w:sz w:val="19"/>
          <w:szCs w:val="19"/>
        </w:rPr>
        <w:t>quest</w:t>
      </w:r>
      <w:r>
        <w:rPr>
          <w:b/>
          <w:bCs/>
          <w:w w:val="105"/>
          <w:sz w:val="19"/>
          <w:szCs w:val="19"/>
        </w:rPr>
        <w:t>i</w:t>
      </w:r>
      <w:r>
        <w:rPr>
          <w:b/>
          <w:bCs/>
          <w:spacing w:val="1"/>
          <w:w w:val="105"/>
          <w:sz w:val="19"/>
          <w:szCs w:val="19"/>
        </w:rPr>
        <w:t>ons</w:t>
      </w:r>
      <w:r>
        <w:rPr>
          <w:b/>
          <w:bCs/>
          <w:w w:val="105"/>
          <w:sz w:val="19"/>
          <w:szCs w:val="19"/>
        </w:rPr>
        <w:t>,</w:t>
      </w:r>
      <w:r>
        <w:rPr>
          <w:b/>
          <w:bCs/>
          <w:spacing w:val="-8"/>
          <w:w w:val="105"/>
          <w:sz w:val="19"/>
          <w:szCs w:val="19"/>
        </w:rPr>
        <w:t xml:space="preserve"> </w:t>
      </w:r>
      <w:r>
        <w:rPr>
          <w:b/>
          <w:bCs/>
          <w:spacing w:val="1"/>
          <w:w w:val="105"/>
          <w:sz w:val="19"/>
          <w:szCs w:val="19"/>
        </w:rPr>
        <w:t>p</w:t>
      </w:r>
      <w:r>
        <w:rPr>
          <w:b/>
          <w:bCs/>
          <w:w w:val="105"/>
          <w:sz w:val="19"/>
          <w:szCs w:val="19"/>
        </w:rPr>
        <w:t>l</w:t>
      </w:r>
      <w:r>
        <w:rPr>
          <w:b/>
          <w:bCs/>
          <w:spacing w:val="1"/>
          <w:w w:val="105"/>
          <w:sz w:val="19"/>
          <w:szCs w:val="19"/>
        </w:rPr>
        <w:t>eas</w:t>
      </w:r>
      <w:r>
        <w:rPr>
          <w:b/>
          <w:bCs/>
          <w:w w:val="105"/>
          <w:sz w:val="19"/>
          <w:szCs w:val="19"/>
        </w:rPr>
        <w:t>e</w:t>
      </w:r>
      <w:r>
        <w:rPr>
          <w:b/>
          <w:bCs/>
          <w:spacing w:val="-8"/>
          <w:w w:val="105"/>
          <w:sz w:val="19"/>
          <w:szCs w:val="19"/>
        </w:rPr>
        <w:t xml:space="preserve"> </w:t>
      </w:r>
      <w:r>
        <w:rPr>
          <w:b/>
          <w:bCs/>
          <w:spacing w:val="1"/>
          <w:w w:val="105"/>
          <w:sz w:val="19"/>
          <w:szCs w:val="19"/>
        </w:rPr>
        <w:t>exp</w:t>
      </w:r>
      <w:r>
        <w:rPr>
          <w:b/>
          <w:bCs/>
          <w:w w:val="105"/>
          <w:sz w:val="19"/>
          <w:szCs w:val="19"/>
        </w:rPr>
        <w:t>l</w:t>
      </w:r>
      <w:r>
        <w:rPr>
          <w:b/>
          <w:bCs/>
          <w:spacing w:val="1"/>
          <w:w w:val="105"/>
          <w:sz w:val="19"/>
          <w:szCs w:val="19"/>
        </w:rPr>
        <w:t>a</w:t>
      </w:r>
      <w:r>
        <w:rPr>
          <w:b/>
          <w:bCs/>
          <w:w w:val="105"/>
          <w:sz w:val="19"/>
          <w:szCs w:val="19"/>
        </w:rPr>
        <w:t>i</w:t>
      </w:r>
      <w:r>
        <w:rPr>
          <w:b/>
          <w:bCs/>
          <w:spacing w:val="1"/>
          <w:w w:val="105"/>
          <w:sz w:val="19"/>
          <w:szCs w:val="19"/>
        </w:rPr>
        <w:t>n</w:t>
      </w:r>
      <w:r>
        <w:rPr>
          <w:b/>
          <w:bCs/>
          <w:w w:val="105"/>
          <w:sz w:val="19"/>
          <w:szCs w:val="19"/>
        </w:rPr>
        <w:t>.</w:t>
      </w:r>
    </w:p>
    <w:p w:rsidR="009E172D" w:rsidRDefault="009E172D" w:rsidP="009E172D">
      <w:pPr>
        <w:kinsoku w:val="0"/>
        <w:overflowPunct w:val="0"/>
        <w:spacing w:line="200" w:lineRule="exact"/>
        <w:rPr>
          <w:sz w:val="20"/>
          <w:szCs w:val="20"/>
        </w:rPr>
      </w:pPr>
    </w:p>
    <w:p w:rsidR="009E172D" w:rsidRDefault="009E172D" w:rsidP="009E172D">
      <w:pPr>
        <w:kinsoku w:val="0"/>
        <w:overflowPunct w:val="0"/>
        <w:spacing w:line="200" w:lineRule="exact"/>
        <w:rPr>
          <w:sz w:val="20"/>
          <w:szCs w:val="20"/>
        </w:rPr>
      </w:pPr>
    </w:p>
    <w:p w:rsidR="009E172D" w:rsidRDefault="009E172D" w:rsidP="009E172D">
      <w:pPr>
        <w:kinsoku w:val="0"/>
        <w:overflowPunct w:val="0"/>
        <w:spacing w:line="200" w:lineRule="exact"/>
        <w:rPr>
          <w:sz w:val="20"/>
          <w:szCs w:val="20"/>
        </w:rPr>
      </w:pPr>
    </w:p>
    <w:p w:rsidR="009E172D" w:rsidRDefault="009E172D" w:rsidP="009E172D">
      <w:pPr>
        <w:kinsoku w:val="0"/>
        <w:overflowPunct w:val="0"/>
        <w:spacing w:line="200" w:lineRule="exact"/>
        <w:rPr>
          <w:sz w:val="20"/>
          <w:szCs w:val="20"/>
        </w:rPr>
      </w:pPr>
    </w:p>
    <w:p w:rsidR="009E172D" w:rsidRDefault="009E172D" w:rsidP="009E172D">
      <w:pPr>
        <w:kinsoku w:val="0"/>
        <w:overflowPunct w:val="0"/>
        <w:spacing w:line="200" w:lineRule="exact"/>
        <w:rPr>
          <w:sz w:val="20"/>
          <w:szCs w:val="20"/>
        </w:rPr>
      </w:pPr>
    </w:p>
    <w:p w:rsidR="009E172D" w:rsidRDefault="009E172D" w:rsidP="009E172D">
      <w:pPr>
        <w:kinsoku w:val="0"/>
        <w:overflowPunct w:val="0"/>
        <w:spacing w:line="200" w:lineRule="exact"/>
        <w:rPr>
          <w:sz w:val="20"/>
          <w:szCs w:val="20"/>
        </w:rPr>
      </w:pPr>
    </w:p>
    <w:p w:rsidR="009E172D" w:rsidRDefault="009E172D" w:rsidP="009E172D">
      <w:pPr>
        <w:kinsoku w:val="0"/>
        <w:overflowPunct w:val="0"/>
        <w:spacing w:line="200" w:lineRule="exact"/>
        <w:rPr>
          <w:sz w:val="20"/>
          <w:szCs w:val="20"/>
        </w:rPr>
      </w:pPr>
    </w:p>
    <w:p w:rsidR="009E172D" w:rsidRDefault="0010293B" w:rsidP="009E172D">
      <w:pPr>
        <w:kinsoku w:val="0"/>
        <w:overflowPunct w:val="0"/>
        <w:spacing w:before="7" w:line="260" w:lineRule="exact"/>
        <w:rPr>
          <w:sz w:val="26"/>
          <w:szCs w:val="26"/>
        </w:rPr>
      </w:pPr>
      <w:r>
        <w:rPr>
          <w:noProof/>
          <w:sz w:val="26"/>
          <w:szCs w:val="26"/>
          <w:lang w:eastAsia="ko-KR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0488606C" wp14:editId="7EE7D2E4">
                <wp:simplePos x="0" y="0"/>
                <wp:positionH relativeFrom="column">
                  <wp:posOffset>-486376</wp:posOffset>
                </wp:positionH>
                <wp:positionV relativeFrom="paragraph">
                  <wp:posOffset>165545</wp:posOffset>
                </wp:positionV>
                <wp:extent cx="6406481" cy="895333"/>
                <wp:effectExtent l="0" t="0" r="13970" b="19685"/>
                <wp:wrapNone/>
                <wp:docPr id="19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06481" cy="895333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id="Rectangle 21" o:spid="_x0000_s1026" style="position:absolute;margin-left:-38.3pt;margin-top:13.05pt;width:504.45pt;height:70.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" filled="f">
                <v:path arrowok="t"/>
              </v:rect>
            </w:pict>
          </mc:Fallback>
        </mc:AlternateContent>
      </w:r>
    </w:p>
    <w:p w:rsidR="009E172D" w:rsidRDefault="0010293B" w:rsidP="009E172D">
      <w:pPr>
        <w:kinsoku w:val="0"/>
        <w:overflowPunct w:val="0"/>
        <w:spacing w:before="79"/>
        <w:ind w:right="24"/>
        <w:jc w:val="center"/>
        <w:rPr>
          <w:rFonts w:ascii="Cambria" w:hAnsi="Cambria" w:cs="Cambria"/>
          <w:sz w:val="19"/>
          <w:szCs w:val="19"/>
        </w:rPr>
      </w:pPr>
      <w:r w:rsidRPr="0010293B">
        <w:rPr>
          <w:noProof/>
          <w:sz w:val="20"/>
          <w:szCs w:val="20"/>
          <w:lang w:eastAsia="ko-K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80964A7" wp14:editId="3B67230D">
                <wp:simplePos x="0" y="0"/>
                <wp:positionH relativeFrom="column">
                  <wp:posOffset>-486376</wp:posOffset>
                </wp:positionH>
                <wp:positionV relativeFrom="paragraph">
                  <wp:posOffset>156638</wp:posOffset>
                </wp:positionV>
                <wp:extent cx="6405880" cy="735227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5880" cy="73522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2E95" w:rsidRDefault="0010293B">
                            <w:r>
                              <w:t>BMI_____</w:t>
                            </w:r>
                            <w:r>
                              <w:tab/>
                              <w:t>SBP_____</w:t>
                            </w:r>
                            <w:r>
                              <w:tab/>
                              <w:t>DBP_____</w:t>
                            </w:r>
                            <w:r>
                              <w:tab/>
                              <w:t>TC_____</w:t>
                            </w:r>
                            <w:r>
                              <w:tab/>
                            </w:r>
                            <w:r w:rsidR="00E45043">
                              <w:t>LDL_____</w:t>
                            </w:r>
                            <w:r w:rsidR="00E45043">
                              <w:tab/>
                            </w:r>
                            <w:r>
                              <w:t>HDL_____</w:t>
                            </w:r>
                            <w:r>
                              <w:tab/>
                              <w:t>FBG_____</w:t>
                            </w:r>
                          </w:p>
                          <w:p w:rsidR="00552E95" w:rsidRDefault="00552E95"/>
                          <w:p w:rsidR="0010293B" w:rsidRDefault="00552E95">
                            <w:r>
                              <w:t>Family History_____       Smoking_____</w:t>
                            </w:r>
                            <w:r>
                              <w:tab/>
                              <w:t>Sedentary_____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="0010293B">
                              <w:t xml:space="preserve">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38.3pt;margin-top:12.35pt;width:504.4pt;height:57.9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" filled="f" stroked="f">
                <v:textbox>
                  <w:txbxContent>
                    <w:p w:rsidR="00552E95" w:rsidRDefault="0010293B">
                      <w:r>
                        <w:t>BMI_____</w:t>
                      </w:r>
                      <w:r>
                        <w:tab/>
                        <w:t>SBP_____</w:t>
                      </w:r>
                      <w:r>
                        <w:tab/>
                        <w:t>DBP_____</w:t>
                      </w:r>
                      <w:r>
                        <w:tab/>
                        <w:t>TC_____</w:t>
                      </w:r>
                      <w:r>
                        <w:tab/>
                      </w:r>
                      <w:r w:rsidR="00E45043">
                        <w:t>LDL_____</w:t>
                      </w:r>
                      <w:r w:rsidR="00E45043">
                        <w:tab/>
                      </w:r>
                      <w:r>
                        <w:t>HDL_____</w:t>
                      </w:r>
                      <w:r>
                        <w:tab/>
                        <w:t>FBG_____</w:t>
                      </w:r>
                    </w:p>
                    <w:p w:rsidR="00552E95" w:rsidRDefault="00552E95"/>
                    <w:p w:rsidR="0010293B" w:rsidRDefault="00552E95">
                      <w:r>
                        <w:t>Family History_____       Smoking_____</w:t>
                      </w:r>
                      <w:r>
                        <w:tab/>
                        <w:t>Sedentary_____</w:t>
                      </w:r>
                      <w:r>
                        <w:tab/>
                      </w:r>
                      <w:r>
                        <w:tab/>
                      </w:r>
                      <w:r w:rsidR="0010293B">
                        <w:t xml:space="preserve">    </w:t>
                      </w:r>
                    </w:p>
                  </w:txbxContent>
                </v:textbox>
              </v:shape>
            </w:pict>
          </mc:Fallback>
        </mc:AlternateContent>
      </w:r>
      <w:r w:rsidR="009E172D"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66432" behindDoc="1" locked="0" layoutInCell="0" allowOverlap="1" wp14:anchorId="0564B5BD" wp14:editId="039CBB73">
                <wp:simplePos x="0" y="0"/>
                <wp:positionH relativeFrom="page">
                  <wp:posOffset>1143000</wp:posOffset>
                </wp:positionH>
                <wp:positionV relativeFrom="paragraph">
                  <wp:posOffset>-477520</wp:posOffset>
                </wp:positionV>
                <wp:extent cx="5460365" cy="12700"/>
                <wp:effectExtent l="9525" t="6985" r="6985" b="0"/>
                <wp:wrapNone/>
                <wp:docPr id="5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60365" cy="12700"/>
                        </a:xfrm>
                        <a:custGeom>
                          <a:avLst/>
                          <a:gdLst>
                            <a:gd name="T0" fmla="*/ 0 w 8599"/>
                            <a:gd name="T1" fmla="*/ 0 h 20"/>
                            <a:gd name="T2" fmla="*/ 8599 w 8599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8599" h="20">
                              <a:moveTo>
                                <a:pt x="0" y="0"/>
                              </a:moveTo>
                              <a:lnTo>
                                <a:pt x="8599" y="0"/>
                              </a:lnTo>
                            </a:path>
                          </a:pathLst>
                        </a:custGeom>
                        <a:noFill/>
                        <a:ln w="499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polyline id="Freeform 22" o:spid="_x0000_s1026" style="position:absolute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90pt,-37.6pt,519.95pt,-37.6pt" coordsize="859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" o:allowincell="f" filled="f" strokeweight=".1388mm">
                <v:path arrowok="t" o:connecttype="custom" o:connectlocs="0,0;5460365,0" o:connectangles="0,0"/>
                <w10:wrap anchorx="page"/>
              </v:polyline>
            </w:pict>
          </mc:Fallback>
        </mc:AlternateContent>
      </w:r>
      <w:r w:rsidR="009E172D"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67456" behindDoc="1" locked="0" layoutInCell="0" allowOverlap="1" wp14:anchorId="2ECFEF90" wp14:editId="7A263768">
                <wp:simplePos x="0" y="0"/>
                <wp:positionH relativeFrom="page">
                  <wp:posOffset>1143000</wp:posOffset>
                </wp:positionH>
                <wp:positionV relativeFrom="paragraph">
                  <wp:posOffset>-258445</wp:posOffset>
                </wp:positionV>
                <wp:extent cx="5460365" cy="12700"/>
                <wp:effectExtent l="9525" t="6985" r="6985" b="0"/>
                <wp:wrapNone/>
                <wp:docPr id="6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60365" cy="12700"/>
                        </a:xfrm>
                        <a:custGeom>
                          <a:avLst/>
                          <a:gdLst>
                            <a:gd name="T0" fmla="*/ 0 w 8599"/>
                            <a:gd name="T1" fmla="*/ 0 h 20"/>
                            <a:gd name="T2" fmla="*/ 8599 w 8599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8599" h="20">
                              <a:moveTo>
                                <a:pt x="0" y="0"/>
                              </a:moveTo>
                              <a:lnTo>
                                <a:pt x="8599" y="0"/>
                              </a:lnTo>
                            </a:path>
                          </a:pathLst>
                        </a:custGeom>
                        <a:noFill/>
                        <a:ln w="499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polyline id="Freeform 21" o:spid="_x0000_s1026" style="position:absolute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90pt,-20.35pt,519.95pt,-20.35pt" coordsize="859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" o:allowincell="f" filled="f" strokeweight=".1388mm">
                <v:path arrowok="t" o:connecttype="custom" o:connectlocs="0,0;5460365,0" o:connectangles="0,0"/>
                <w10:wrap anchorx="page"/>
              </v:polyline>
            </w:pict>
          </mc:Fallback>
        </mc:AlternateContent>
      </w:r>
      <w:r w:rsidR="009E172D">
        <w:rPr>
          <w:rFonts w:ascii="Cambria" w:hAnsi="Cambria" w:cs="Cambria"/>
          <w:spacing w:val="1"/>
          <w:w w:val="105"/>
          <w:sz w:val="19"/>
          <w:szCs w:val="19"/>
        </w:rPr>
        <w:t>O</w:t>
      </w:r>
      <w:r w:rsidR="009E172D">
        <w:rPr>
          <w:rFonts w:ascii="Cambria" w:hAnsi="Cambria" w:cs="Cambria"/>
          <w:spacing w:val="2"/>
          <w:w w:val="105"/>
          <w:sz w:val="19"/>
          <w:szCs w:val="19"/>
        </w:rPr>
        <w:t>f</w:t>
      </w:r>
      <w:r w:rsidR="009E172D">
        <w:rPr>
          <w:rFonts w:ascii="Cambria" w:hAnsi="Cambria" w:cs="Cambria"/>
          <w:spacing w:val="-3"/>
          <w:w w:val="105"/>
          <w:sz w:val="19"/>
          <w:szCs w:val="19"/>
        </w:rPr>
        <w:t>f</w:t>
      </w:r>
      <w:r w:rsidR="009E172D">
        <w:rPr>
          <w:rFonts w:ascii="Cambria" w:hAnsi="Cambria" w:cs="Cambria"/>
          <w:spacing w:val="2"/>
          <w:w w:val="105"/>
          <w:sz w:val="19"/>
          <w:szCs w:val="19"/>
        </w:rPr>
        <w:t>i</w:t>
      </w:r>
      <w:r w:rsidR="009E172D">
        <w:rPr>
          <w:rFonts w:ascii="Cambria" w:hAnsi="Cambria" w:cs="Cambria"/>
          <w:spacing w:val="-1"/>
          <w:w w:val="105"/>
          <w:sz w:val="19"/>
          <w:szCs w:val="19"/>
        </w:rPr>
        <w:t>c</w:t>
      </w:r>
      <w:r w:rsidR="009E172D">
        <w:rPr>
          <w:rFonts w:ascii="Cambria" w:hAnsi="Cambria" w:cs="Cambria"/>
          <w:w w:val="105"/>
          <w:sz w:val="19"/>
          <w:szCs w:val="19"/>
        </w:rPr>
        <w:t>e</w:t>
      </w:r>
      <w:r w:rsidR="009E172D">
        <w:rPr>
          <w:rFonts w:ascii="Cambria" w:hAnsi="Cambria" w:cs="Cambria"/>
          <w:spacing w:val="-11"/>
          <w:w w:val="105"/>
          <w:sz w:val="19"/>
          <w:szCs w:val="19"/>
        </w:rPr>
        <w:t xml:space="preserve"> </w:t>
      </w:r>
      <w:r w:rsidR="009E172D">
        <w:rPr>
          <w:rFonts w:ascii="Cambria" w:hAnsi="Cambria" w:cs="Cambria"/>
          <w:spacing w:val="2"/>
          <w:w w:val="105"/>
          <w:sz w:val="19"/>
          <w:szCs w:val="19"/>
        </w:rPr>
        <w:t>U</w:t>
      </w:r>
      <w:r w:rsidR="009E172D">
        <w:rPr>
          <w:rFonts w:ascii="Cambria" w:hAnsi="Cambria" w:cs="Cambria"/>
          <w:spacing w:val="1"/>
          <w:w w:val="105"/>
          <w:sz w:val="19"/>
          <w:szCs w:val="19"/>
        </w:rPr>
        <w:t>s</w:t>
      </w:r>
      <w:r w:rsidR="009E172D">
        <w:rPr>
          <w:rFonts w:ascii="Cambria" w:hAnsi="Cambria" w:cs="Cambria"/>
          <w:w w:val="105"/>
          <w:sz w:val="19"/>
          <w:szCs w:val="19"/>
        </w:rPr>
        <w:t>e</w:t>
      </w:r>
    </w:p>
    <w:p w:rsidR="009E172D" w:rsidRDefault="009E172D" w:rsidP="009E172D">
      <w:pPr>
        <w:kinsoku w:val="0"/>
        <w:overflowPunct w:val="0"/>
        <w:spacing w:line="200" w:lineRule="exact"/>
        <w:rPr>
          <w:sz w:val="20"/>
          <w:szCs w:val="20"/>
        </w:rPr>
      </w:pPr>
    </w:p>
    <w:p w:rsidR="009E172D" w:rsidRDefault="009E172D" w:rsidP="009E172D">
      <w:pPr>
        <w:kinsoku w:val="0"/>
        <w:overflowPunct w:val="0"/>
        <w:spacing w:line="200" w:lineRule="exact"/>
        <w:rPr>
          <w:sz w:val="20"/>
          <w:szCs w:val="20"/>
        </w:rPr>
      </w:pPr>
    </w:p>
    <w:p w:rsidR="009E172D" w:rsidRDefault="009E172D" w:rsidP="009E172D">
      <w:pPr>
        <w:kinsoku w:val="0"/>
        <w:overflowPunct w:val="0"/>
        <w:spacing w:line="200" w:lineRule="exact"/>
        <w:rPr>
          <w:sz w:val="20"/>
          <w:szCs w:val="20"/>
        </w:rPr>
      </w:pPr>
    </w:p>
    <w:p w:rsidR="009E172D" w:rsidRDefault="009E172D" w:rsidP="009E172D">
      <w:pPr>
        <w:kinsoku w:val="0"/>
        <w:overflowPunct w:val="0"/>
        <w:spacing w:line="200" w:lineRule="exact"/>
        <w:rPr>
          <w:sz w:val="20"/>
          <w:szCs w:val="20"/>
        </w:rPr>
      </w:pPr>
    </w:p>
    <w:p w:rsidR="009E172D" w:rsidRDefault="009E172D" w:rsidP="009E172D">
      <w:pPr>
        <w:kinsoku w:val="0"/>
        <w:overflowPunct w:val="0"/>
        <w:spacing w:before="14" w:line="260" w:lineRule="exact"/>
        <w:rPr>
          <w:sz w:val="26"/>
          <w:szCs w:val="26"/>
        </w:rPr>
      </w:pPr>
    </w:p>
    <w:p w:rsidR="00EC65FA" w:rsidRDefault="00EC65FA" w:rsidP="009E172D">
      <w:pPr>
        <w:pStyle w:val="Heading1"/>
        <w:kinsoku w:val="0"/>
        <w:overflowPunct w:val="0"/>
        <w:rPr>
          <w:spacing w:val="1"/>
        </w:rPr>
      </w:pPr>
    </w:p>
    <w:p w:rsidR="009E172D" w:rsidRDefault="009E172D" w:rsidP="009E172D">
      <w:pPr>
        <w:pStyle w:val="Heading1"/>
        <w:kinsoku w:val="0"/>
        <w:overflowPunct w:val="0"/>
        <w:rPr>
          <w:b w:val="0"/>
          <w:bCs w:val="0"/>
        </w:rPr>
      </w:pPr>
      <w:r>
        <w:rPr>
          <w:spacing w:val="1"/>
        </w:rPr>
        <w:t>H</w:t>
      </w:r>
      <w:r>
        <w:t>ealth-</w:t>
      </w:r>
      <w:r>
        <w:rPr>
          <w:spacing w:val="1"/>
        </w:rPr>
        <w:t>R</w:t>
      </w:r>
      <w:r>
        <w:t>elated</w:t>
      </w:r>
      <w:r>
        <w:rPr>
          <w:spacing w:val="-31"/>
        </w:rPr>
        <w:t xml:space="preserve"> </w:t>
      </w:r>
      <w:r>
        <w:rPr>
          <w:spacing w:val="1"/>
        </w:rPr>
        <w:t>Q</w:t>
      </w:r>
      <w:r>
        <w:t>uestions</w:t>
      </w:r>
    </w:p>
    <w:p w:rsidR="009E172D" w:rsidRDefault="009E172D" w:rsidP="009E172D">
      <w:pPr>
        <w:kinsoku w:val="0"/>
        <w:overflowPunct w:val="0"/>
        <w:spacing w:before="17" w:line="220" w:lineRule="exact"/>
        <w:rPr>
          <w:sz w:val="22"/>
          <w:szCs w:val="22"/>
        </w:rPr>
      </w:pPr>
    </w:p>
    <w:p w:rsidR="009E172D" w:rsidRDefault="009E172D" w:rsidP="009E172D">
      <w:pPr>
        <w:tabs>
          <w:tab w:val="left" w:pos="819"/>
        </w:tabs>
        <w:kinsoku w:val="0"/>
        <w:overflowPunct w:val="0"/>
        <w:ind w:left="100"/>
        <w:rPr>
          <w:sz w:val="19"/>
          <w:szCs w:val="19"/>
        </w:rPr>
      </w:pPr>
      <w:r>
        <w:rPr>
          <w:b/>
          <w:bCs/>
          <w:spacing w:val="2"/>
          <w:w w:val="105"/>
          <w:sz w:val="19"/>
          <w:szCs w:val="19"/>
        </w:rPr>
        <w:t>YE</w:t>
      </w:r>
      <w:r>
        <w:rPr>
          <w:b/>
          <w:bCs/>
          <w:w w:val="105"/>
          <w:sz w:val="19"/>
          <w:szCs w:val="19"/>
        </w:rPr>
        <w:t>S</w:t>
      </w:r>
      <w:r>
        <w:rPr>
          <w:b/>
          <w:bCs/>
          <w:w w:val="105"/>
          <w:sz w:val="19"/>
          <w:szCs w:val="19"/>
        </w:rPr>
        <w:tab/>
      </w:r>
      <w:r>
        <w:rPr>
          <w:b/>
          <w:bCs/>
          <w:spacing w:val="2"/>
          <w:w w:val="105"/>
          <w:sz w:val="19"/>
          <w:szCs w:val="19"/>
        </w:rPr>
        <w:t>NO</w:t>
      </w:r>
    </w:p>
    <w:p w:rsidR="009E172D" w:rsidRDefault="009E172D" w:rsidP="009E172D">
      <w:pPr>
        <w:tabs>
          <w:tab w:val="left" w:pos="416"/>
          <w:tab w:val="left" w:pos="819"/>
          <w:tab w:val="left" w:pos="1086"/>
          <w:tab w:val="left" w:pos="1539"/>
        </w:tabs>
        <w:kinsoku w:val="0"/>
        <w:overflowPunct w:val="0"/>
        <w:spacing w:before="12"/>
        <w:ind w:left="150"/>
        <w:rPr>
          <w:sz w:val="19"/>
          <w:szCs w:val="19"/>
        </w:rPr>
      </w:pPr>
      <w:r>
        <w:rPr>
          <w:w w:val="105"/>
          <w:sz w:val="19"/>
          <w:szCs w:val="19"/>
        </w:rPr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</w:r>
      <w:r>
        <w:rPr>
          <w:spacing w:val="1"/>
          <w:w w:val="105"/>
          <w:sz w:val="19"/>
          <w:szCs w:val="19"/>
        </w:rPr>
        <w:t>1</w:t>
      </w:r>
      <w:r>
        <w:rPr>
          <w:w w:val="105"/>
          <w:sz w:val="19"/>
          <w:szCs w:val="19"/>
        </w:rPr>
        <w:t>.</w:t>
      </w:r>
      <w:r>
        <w:rPr>
          <w:spacing w:val="35"/>
          <w:w w:val="105"/>
          <w:sz w:val="19"/>
          <w:szCs w:val="19"/>
        </w:rPr>
        <w:t xml:space="preserve"> </w:t>
      </w:r>
      <w:r>
        <w:rPr>
          <w:spacing w:val="2"/>
          <w:w w:val="105"/>
          <w:sz w:val="19"/>
          <w:szCs w:val="19"/>
        </w:rPr>
        <w:t>A</w:t>
      </w:r>
      <w:r>
        <w:rPr>
          <w:spacing w:val="1"/>
          <w:w w:val="105"/>
          <w:sz w:val="19"/>
          <w:szCs w:val="19"/>
        </w:rPr>
        <w:t>r</w:t>
      </w:r>
      <w:r>
        <w:rPr>
          <w:w w:val="105"/>
          <w:sz w:val="19"/>
          <w:szCs w:val="19"/>
        </w:rPr>
        <w:t>e</w:t>
      </w:r>
      <w:r>
        <w:rPr>
          <w:spacing w:val="-7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yo</w:t>
      </w:r>
      <w:r>
        <w:rPr>
          <w:w w:val="105"/>
          <w:sz w:val="19"/>
          <w:szCs w:val="19"/>
        </w:rPr>
        <w:t>u</w:t>
      </w:r>
      <w:r>
        <w:rPr>
          <w:spacing w:val="-5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pregnan</w:t>
      </w:r>
      <w:r>
        <w:rPr>
          <w:w w:val="105"/>
          <w:sz w:val="19"/>
          <w:szCs w:val="19"/>
        </w:rPr>
        <w:t>t?</w:t>
      </w:r>
    </w:p>
    <w:p w:rsidR="009E172D" w:rsidRDefault="009E172D" w:rsidP="009E172D">
      <w:pPr>
        <w:tabs>
          <w:tab w:val="left" w:pos="416"/>
          <w:tab w:val="left" w:pos="819"/>
          <w:tab w:val="left" w:pos="1086"/>
          <w:tab w:val="left" w:pos="1539"/>
        </w:tabs>
        <w:kinsoku w:val="0"/>
        <w:overflowPunct w:val="0"/>
        <w:spacing w:before="12"/>
        <w:ind w:left="150"/>
        <w:rPr>
          <w:sz w:val="19"/>
          <w:szCs w:val="19"/>
        </w:rPr>
      </w:pPr>
      <w:r>
        <w:rPr>
          <w:w w:val="105"/>
          <w:sz w:val="19"/>
          <w:szCs w:val="19"/>
        </w:rPr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</w:r>
      <w:r>
        <w:rPr>
          <w:spacing w:val="1"/>
          <w:w w:val="105"/>
          <w:sz w:val="19"/>
          <w:szCs w:val="19"/>
        </w:rPr>
        <w:t>2</w:t>
      </w:r>
      <w:r>
        <w:rPr>
          <w:w w:val="105"/>
          <w:sz w:val="19"/>
          <w:szCs w:val="19"/>
        </w:rPr>
        <w:t>.</w:t>
      </w:r>
      <w:r>
        <w:rPr>
          <w:spacing w:val="33"/>
          <w:w w:val="105"/>
          <w:sz w:val="19"/>
          <w:szCs w:val="19"/>
        </w:rPr>
        <w:t xml:space="preserve"> </w:t>
      </w:r>
      <w:r>
        <w:rPr>
          <w:spacing w:val="2"/>
          <w:w w:val="105"/>
          <w:sz w:val="19"/>
          <w:szCs w:val="19"/>
        </w:rPr>
        <w:t>A</w:t>
      </w:r>
      <w:r>
        <w:rPr>
          <w:spacing w:val="1"/>
          <w:w w:val="105"/>
          <w:sz w:val="19"/>
          <w:szCs w:val="19"/>
        </w:rPr>
        <w:t>r</w:t>
      </w:r>
      <w:r>
        <w:rPr>
          <w:w w:val="105"/>
          <w:sz w:val="19"/>
          <w:szCs w:val="19"/>
        </w:rPr>
        <w:t>e</w:t>
      </w:r>
      <w:r>
        <w:rPr>
          <w:spacing w:val="-8"/>
          <w:w w:val="105"/>
          <w:sz w:val="19"/>
          <w:szCs w:val="19"/>
        </w:rPr>
        <w:t xml:space="preserve"> </w:t>
      </w:r>
      <w:r w:rsidR="002438FA">
        <w:rPr>
          <w:spacing w:val="-8"/>
          <w:w w:val="105"/>
          <w:sz w:val="19"/>
          <w:szCs w:val="19"/>
        </w:rPr>
        <w:t xml:space="preserve">you </w:t>
      </w:r>
      <w:r>
        <w:rPr>
          <w:spacing w:val="1"/>
          <w:w w:val="105"/>
          <w:sz w:val="19"/>
          <w:szCs w:val="19"/>
        </w:rPr>
        <w:t>a</w:t>
      </w:r>
      <w:r>
        <w:rPr>
          <w:w w:val="105"/>
          <w:sz w:val="19"/>
          <w:szCs w:val="19"/>
        </w:rPr>
        <w:t>ll</w:t>
      </w:r>
      <w:r>
        <w:rPr>
          <w:spacing w:val="1"/>
          <w:w w:val="105"/>
          <w:sz w:val="19"/>
          <w:szCs w:val="19"/>
        </w:rPr>
        <w:t>erg</w:t>
      </w:r>
      <w:r>
        <w:rPr>
          <w:w w:val="105"/>
          <w:sz w:val="19"/>
          <w:szCs w:val="19"/>
        </w:rPr>
        <w:t>ic</w:t>
      </w:r>
      <w:r>
        <w:rPr>
          <w:spacing w:val="-8"/>
          <w:w w:val="105"/>
          <w:sz w:val="19"/>
          <w:szCs w:val="19"/>
        </w:rPr>
        <w:t xml:space="preserve"> </w:t>
      </w:r>
      <w:r>
        <w:rPr>
          <w:w w:val="105"/>
          <w:sz w:val="19"/>
          <w:szCs w:val="19"/>
        </w:rPr>
        <w:t>to</w:t>
      </w:r>
      <w:r>
        <w:rPr>
          <w:spacing w:val="-8"/>
          <w:w w:val="105"/>
          <w:sz w:val="19"/>
          <w:szCs w:val="19"/>
        </w:rPr>
        <w:t xml:space="preserve"> </w:t>
      </w:r>
      <w:r>
        <w:rPr>
          <w:w w:val="105"/>
          <w:sz w:val="19"/>
          <w:szCs w:val="19"/>
        </w:rPr>
        <w:t>i</w:t>
      </w:r>
      <w:r>
        <w:rPr>
          <w:spacing w:val="1"/>
          <w:w w:val="105"/>
          <w:sz w:val="19"/>
          <w:szCs w:val="19"/>
        </w:rPr>
        <w:t>sopropy</w:t>
      </w:r>
      <w:r>
        <w:rPr>
          <w:w w:val="105"/>
          <w:sz w:val="19"/>
          <w:szCs w:val="19"/>
        </w:rPr>
        <w:t>l</w:t>
      </w:r>
      <w:r>
        <w:rPr>
          <w:spacing w:val="-7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a</w:t>
      </w:r>
      <w:r>
        <w:rPr>
          <w:w w:val="105"/>
          <w:sz w:val="19"/>
          <w:szCs w:val="19"/>
        </w:rPr>
        <w:t>l</w:t>
      </w:r>
      <w:r>
        <w:rPr>
          <w:spacing w:val="1"/>
          <w:w w:val="105"/>
          <w:sz w:val="19"/>
          <w:szCs w:val="19"/>
        </w:rPr>
        <w:t>coho</w:t>
      </w:r>
      <w:r>
        <w:rPr>
          <w:w w:val="105"/>
          <w:sz w:val="19"/>
          <w:szCs w:val="19"/>
        </w:rPr>
        <w:t>l</w:t>
      </w:r>
      <w:r>
        <w:rPr>
          <w:spacing w:val="-8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(rubb</w:t>
      </w:r>
      <w:r>
        <w:rPr>
          <w:w w:val="105"/>
          <w:sz w:val="19"/>
          <w:szCs w:val="19"/>
        </w:rPr>
        <w:t>i</w:t>
      </w:r>
      <w:r>
        <w:rPr>
          <w:spacing w:val="1"/>
          <w:w w:val="105"/>
          <w:sz w:val="19"/>
          <w:szCs w:val="19"/>
        </w:rPr>
        <w:t>n</w:t>
      </w:r>
      <w:r>
        <w:rPr>
          <w:w w:val="105"/>
          <w:sz w:val="19"/>
          <w:szCs w:val="19"/>
        </w:rPr>
        <w:t>g</w:t>
      </w:r>
      <w:r>
        <w:rPr>
          <w:spacing w:val="-8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a</w:t>
      </w:r>
      <w:r>
        <w:rPr>
          <w:w w:val="105"/>
          <w:sz w:val="19"/>
          <w:szCs w:val="19"/>
        </w:rPr>
        <w:t>l</w:t>
      </w:r>
      <w:r>
        <w:rPr>
          <w:spacing w:val="1"/>
          <w:w w:val="105"/>
          <w:sz w:val="19"/>
          <w:szCs w:val="19"/>
        </w:rPr>
        <w:t>coho</w:t>
      </w:r>
      <w:r>
        <w:rPr>
          <w:w w:val="105"/>
          <w:sz w:val="19"/>
          <w:szCs w:val="19"/>
        </w:rPr>
        <w:t>l)</w:t>
      </w:r>
      <w:r>
        <w:rPr>
          <w:spacing w:val="-8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o</w:t>
      </w:r>
      <w:r>
        <w:rPr>
          <w:w w:val="105"/>
          <w:sz w:val="19"/>
          <w:szCs w:val="19"/>
        </w:rPr>
        <w:t>r</w:t>
      </w:r>
      <w:r>
        <w:rPr>
          <w:spacing w:val="-8"/>
          <w:w w:val="105"/>
          <w:sz w:val="19"/>
          <w:szCs w:val="19"/>
        </w:rPr>
        <w:t xml:space="preserve"> </w:t>
      </w:r>
      <w:r>
        <w:rPr>
          <w:w w:val="105"/>
          <w:sz w:val="19"/>
          <w:szCs w:val="19"/>
        </w:rPr>
        <w:t>l</w:t>
      </w:r>
      <w:r>
        <w:rPr>
          <w:spacing w:val="1"/>
          <w:w w:val="105"/>
          <w:sz w:val="19"/>
          <w:szCs w:val="19"/>
        </w:rPr>
        <w:t>a</w:t>
      </w:r>
      <w:r>
        <w:rPr>
          <w:w w:val="105"/>
          <w:sz w:val="19"/>
          <w:szCs w:val="19"/>
        </w:rPr>
        <w:t>t</w:t>
      </w:r>
      <w:r>
        <w:rPr>
          <w:spacing w:val="1"/>
          <w:w w:val="105"/>
          <w:sz w:val="19"/>
          <w:szCs w:val="19"/>
        </w:rPr>
        <w:t>ex?</w:t>
      </w:r>
    </w:p>
    <w:p w:rsidR="009E172D" w:rsidRDefault="009E172D" w:rsidP="009E172D">
      <w:pPr>
        <w:tabs>
          <w:tab w:val="left" w:pos="416"/>
          <w:tab w:val="left" w:pos="819"/>
          <w:tab w:val="left" w:pos="1086"/>
          <w:tab w:val="left" w:pos="1539"/>
        </w:tabs>
        <w:kinsoku w:val="0"/>
        <w:overflowPunct w:val="0"/>
        <w:spacing w:before="12"/>
        <w:ind w:left="150"/>
        <w:rPr>
          <w:sz w:val="19"/>
          <w:szCs w:val="19"/>
        </w:rPr>
      </w:pPr>
      <w:r>
        <w:rPr>
          <w:w w:val="105"/>
          <w:sz w:val="19"/>
          <w:szCs w:val="19"/>
        </w:rPr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</w:r>
      <w:r>
        <w:rPr>
          <w:spacing w:val="1"/>
          <w:w w:val="105"/>
          <w:sz w:val="19"/>
          <w:szCs w:val="19"/>
        </w:rPr>
        <w:t>3</w:t>
      </w:r>
      <w:r>
        <w:rPr>
          <w:w w:val="105"/>
          <w:sz w:val="19"/>
          <w:szCs w:val="19"/>
        </w:rPr>
        <w:t>.</w:t>
      </w:r>
      <w:r>
        <w:rPr>
          <w:spacing w:val="36"/>
          <w:w w:val="105"/>
          <w:sz w:val="19"/>
          <w:szCs w:val="19"/>
        </w:rPr>
        <w:t xml:space="preserve"> </w:t>
      </w:r>
      <w:r>
        <w:rPr>
          <w:spacing w:val="2"/>
          <w:w w:val="105"/>
          <w:sz w:val="19"/>
          <w:szCs w:val="19"/>
        </w:rPr>
        <w:t>D</w:t>
      </w:r>
      <w:r>
        <w:rPr>
          <w:w w:val="105"/>
          <w:sz w:val="19"/>
          <w:szCs w:val="19"/>
        </w:rPr>
        <w:t>o</w:t>
      </w:r>
      <w:r>
        <w:rPr>
          <w:spacing w:val="-6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yo</w:t>
      </w:r>
      <w:r>
        <w:rPr>
          <w:w w:val="105"/>
          <w:sz w:val="19"/>
          <w:szCs w:val="19"/>
        </w:rPr>
        <w:t>u</w:t>
      </w:r>
      <w:r>
        <w:rPr>
          <w:spacing w:val="-5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hav</w:t>
      </w:r>
      <w:r>
        <w:rPr>
          <w:w w:val="105"/>
          <w:sz w:val="19"/>
          <w:szCs w:val="19"/>
        </w:rPr>
        <w:t>e</w:t>
      </w:r>
      <w:r>
        <w:rPr>
          <w:spacing w:val="-7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an</w:t>
      </w:r>
      <w:r>
        <w:rPr>
          <w:w w:val="105"/>
          <w:sz w:val="19"/>
          <w:szCs w:val="19"/>
        </w:rPr>
        <w:t>y</w:t>
      </w:r>
      <w:r>
        <w:rPr>
          <w:spacing w:val="-5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a</w:t>
      </w:r>
      <w:r>
        <w:rPr>
          <w:w w:val="105"/>
          <w:sz w:val="19"/>
          <w:szCs w:val="19"/>
        </w:rPr>
        <w:t>ll</w:t>
      </w:r>
      <w:r>
        <w:rPr>
          <w:spacing w:val="1"/>
          <w:w w:val="105"/>
          <w:sz w:val="19"/>
          <w:szCs w:val="19"/>
        </w:rPr>
        <w:t>erg</w:t>
      </w:r>
      <w:r>
        <w:rPr>
          <w:w w:val="105"/>
          <w:sz w:val="19"/>
          <w:szCs w:val="19"/>
        </w:rPr>
        <w:t>i</w:t>
      </w:r>
      <w:r>
        <w:rPr>
          <w:spacing w:val="1"/>
          <w:w w:val="105"/>
          <w:sz w:val="19"/>
          <w:szCs w:val="19"/>
        </w:rPr>
        <w:t>e</w:t>
      </w:r>
      <w:r>
        <w:rPr>
          <w:w w:val="105"/>
          <w:sz w:val="19"/>
          <w:szCs w:val="19"/>
        </w:rPr>
        <w:t>s</w:t>
      </w:r>
      <w:r>
        <w:rPr>
          <w:spacing w:val="-6"/>
          <w:w w:val="105"/>
          <w:sz w:val="19"/>
          <w:szCs w:val="19"/>
        </w:rPr>
        <w:t xml:space="preserve"> </w:t>
      </w:r>
      <w:r>
        <w:rPr>
          <w:w w:val="105"/>
          <w:sz w:val="19"/>
          <w:szCs w:val="19"/>
        </w:rPr>
        <w:t>to</w:t>
      </w:r>
      <w:r>
        <w:rPr>
          <w:spacing w:val="-6"/>
          <w:w w:val="105"/>
          <w:sz w:val="19"/>
          <w:szCs w:val="19"/>
        </w:rPr>
        <w:t xml:space="preserve"> </w:t>
      </w:r>
      <w:r>
        <w:rPr>
          <w:spacing w:val="2"/>
          <w:w w:val="105"/>
          <w:sz w:val="19"/>
          <w:szCs w:val="19"/>
        </w:rPr>
        <w:t>m</w:t>
      </w:r>
      <w:r>
        <w:rPr>
          <w:spacing w:val="1"/>
          <w:w w:val="105"/>
          <w:sz w:val="19"/>
          <w:szCs w:val="19"/>
        </w:rPr>
        <w:t>ed</w:t>
      </w:r>
      <w:r>
        <w:rPr>
          <w:w w:val="105"/>
          <w:sz w:val="19"/>
          <w:szCs w:val="19"/>
        </w:rPr>
        <w:t>i</w:t>
      </w:r>
      <w:r>
        <w:rPr>
          <w:spacing w:val="1"/>
          <w:w w:val="105"/>
          <w:sz w:val="19"/>
          <w:szCs w:val="19"/>
        </w:rPr>
        <w:t>ca</w:t>
      </w:r>
      <w:r>
        <w:rPr>
          <w:w w:val="105"/>
          <w:sz w:val="19"/>
          <w:szCs w:val="19"/>
        </w:rPr>
        <w:t>ti</w:t>
      </w:r>
      <w:r>
        <w:rPr>
          <w:spacing w:val="1"/>
          <w:w w:val="105"/>
          <w:sz w:val="19"/>
          <w:szCs w:val="19"/>
        </w:rPr>
        <w:t>ons</w:t>
      </w:r>
      <w:r>
        <w:rPr>
          <w:w w:val="105"/>
          <w:sz w:val="19"/>
          <w:szCs w:val="19"/>
        </w:rPr>
        <w:t>,</w:t>
      </w:r>
      <w:r>
        <w:rPr>
          <w:spacing w:val="-6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bees</w:t>
      </w:r>
      <w:r>
        <w:rPr>
          <w:w w:val="105"/>
          <w:sz w:val="19"/>
          <w:szCs w:val="19"/>
        </w:rPr>
        <w:t>,</w:t>
      </w:r>
      <w:r>
        <w:rPr>
          <w:spacing w:val="-7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foods</w:t>
      </w:r>
      <w:r>
        <w:rPr>
          <w:w w:val="105"/>
          <w:sz w:val="19"/>
          <w:szCs w:val="19"/>
        </w:rPr>
        <w:t>,</w:t>
      </w:r>
      <w:r>
        <w:rPr>
          <w:spacing w:val="-6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e</w:t>
      </w:r>
      <w:r>
        <w:rPr>
          <w:w w:val="105"/>
          <w:sz w:val="19"/>
          <w:szCs w:val="19"/>
        </w:rPr>
        <w:t>t</w:t>
      </w:r>
      <w:r>
        <w:rPr>
          <w:spacing w:val="1"/>
          <w:w w:val="105"/>
          <w:sz w:val="19"/>
          <w:szCs w:val="19"/>
        </w:rPr>
        <w:t>c</w:t>
      </w:r>
      <w:r>
        <w:rPr>
          <w:w w:val="105"/>
          <w:sz w:val="19"/>
          <w:szCs w:val="19"/>
        </w:rPr>
        <w:t>.?</w:t>
      </w:r>
      <w:r>
        <w:rPr>
          <w:spacing w:val="-6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I</w:t>
      </w:r>
      <w:r>
        <w:rPr>
          <w:w w:val="105"/>
          <w:sz w:val="19"/>
          <w:szCs w:val="19"/>
        </w:rPr>
        <w:t>f</w:t>
      </w:r>
      <w:r>
        <w:rPr>
          <w:spacing w:val="-7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s</w:t>
      </w:r>
      <w:r>
        <w:rPr>
          <w:w w:val="105"/>
          <w:sz w:val="19"/>
          <w:szCs w:val="19"/>
        </w:rPr>
        <w:t>o</w:t>
      </w:r>
      <w:r>
        <w:rPr>
          <w:spacing w:val="-5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p</w:t>
      </w:r>
      <w:r>
        <w:rPr>
          <w:w w:val="105"/>
          <w:sz w:val="19"/>
          <w:szCs w:val="19"/>
        </w:rPr>
        <w:t>l</w:t>
      </w:r>
      <w:r>
        <w:rPr>
          <w:spacing w:val="1"/>
          <w:w w:val="105"/>
          <w:sz w:val="19"/>
          <w:szCs w:val="19"/>
        </w:rPr>
        <w:t>eas</w:t>
      </w:r>
      <w:r>
        <w:rPr>
          <w:w w:val="105"/>
          <w:sz w:val="19"/>
          <w:szCs w:val="19"/>
        </w:rPr>
        <w:t>e</w:t>
      </w:r>
      <w:r>
        <w:rPr>
          <w:spacing w:val="-6"/>
          <w:w w:val="105"/>
          <w:sz w:val="19"/>
          <w:szCs w:val="19"/>
        </w:rPr>
        <w:t xml:space="preserve"> </w:t>
      </w:r>
      <w:r>
        <w:rPr>
          <w:w w:val="105"/>
          <w:sz w:val="19"/>
          <w:szCs w:val="19"/>
        </w:rPr>
        <w:t>li</w:t>
      </w:r>
      <w:r>
        <w:rPr>
          <w:spacing w:val="1"/>
          <w:w w:val="105"/>
          <w:sz w:val="19"/>
          <w:szCs w:val="19"/>
        </w:rPr>
        <w:t>s</w:t>
      </w:r>
      <w:r>
        <w:rPr>
          <w:w w:val="105"/>
          <w:sz w:val="19"/>
          <w:szCs w:val="19"/>
        </w:rPr>
        <w:t>t</w:t>
      </w:r>
    </w:p>
    <w:p w:rsidR="009E172D" w:rsidRDefault="009E172D" w:rsidP="009E172D">
      <w:pPr>
        <w:kinsoku w:val="0"/>
        <w:overflowPunct w:val="0"/>
        <w:spacing w:before="1" w:line="160" w:lineRule="exact"/>
        <w:rPr>
          <w:sz w:val="16"/>
          <w:szCs w:val="16"/>
        </w:rPr>
      </w:pPr>
    </w:p>
    <w:p w:rsidR="009E172D" w:rsidRDefault="009E172D" w:rsidP="009E172D">
      <w:pPr>
        <w:tabs>
          <w:tab w:val="left" w:pos="416"/>
          <w:tab w:val="left" w:pos="819"/>
          <w:tab w:val="left" w:pos="1086"/>
          <w:tab w:val="left" w:pos="1539"/>
        </w:tabs>
        <w:kinsoku w:val="0"/>
        <w:overflowPunct w:val="0"/>
        <w:spacing w:before="81"/>
        <w:ind w:left="150"/>
        <w:rPr>
          <w:sz w:val="19"/>
          <w:szCs w:val="19"/>
        </w:rPr>
      </w:pPr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68480" behindDoc="1" locked="0" layoutInCell="0" allowOverlap="1">
                <wp:simplePos x="0" y="0"/>
                <wp:positionH relativeFrom="page">
                  <wp:posOffset>2190750</wp:posOffset>
                </wp:positionH>
                <wp:positionV relativeFrom="paragraph">
                  <wp:posOffset>41910</wp:posOffset>
                </wp:positionV>
                <wp:extent cx="3809365" cy="12700"/>
                <wp:effectExtent l="9525" t="6985" r="10160" b="0"/>
                <wp:wrapNone/>
                <wp:docPr id="7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09365" cy="12700"/>
                        </a:xfrm>
                        <a:custGeom>
                          <a:avLst/>
                          <a:gdLst>
                            <a:gd name="T0" fmla="*/ 0 w 5999"/>
                            <a:gd name="T1" fmla="*/ 0 h 20"/>
                            <a:gd name="T2" fmla="*/ 5999 w 5999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5999" h="20">
                              <a:moveTo>
                                <a:pt x="0" y="0"/>
                              </a:moveTo>
                              <a:lnTo>
                                <a:pt x="5999" y="0"/>
                              </a:lnTo>
                            </a:path>
                          </a:pathLst>
                        </a:custGeom>
                        <a:noFill/>
                        <a:ln w="499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polyline id="Freeform 17" o:spid="_x0000_s1026" style="position:absolute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172.5pt,3.3pt,472.45pt,3.3pt" coordsize="599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" o:allowincell="f" filled="f" strokeweight=".1388mm">
                <v:path arrowok="t" o:connecttype="custom" o:connectlocs="0,0;3809365,0" o:connectangles="0,0"/>
                <w10:wrap anchorx="page"/>
              </v:polyline>
            </w:pict>
          </mc:Fallback>
        </mc:AlternateContent>
      </w:r>
      <w:r>
        <w:rPr>
          <w:w w:val="105"/>
          <w:sz w:val="19"/>
          <w:szCs w:val="19"/>
        </w:rPr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</w:r>
      <w:r>
        <w:rPr>
          <w:spacing w:val="1"/>
          <w:w w:val="105"/>
          <w:sz w:val="19"/>
          <w:szCs w:val="19"/>
        </w:rPr>
        <w:t>4</w:t>
      </w:r>
      <w:r>
        <w:rPr>
          <w:w w:val="105"/>
          <w:sz w:val="19"/>
          <w:szCs w:val="19"/>
        </w:rPr>
        <w:t>.</w:t>
      </w:r>
      <w:r>
        <w:rPr>
          <w:spacing w:val="36"/>
          <w:w w:val="105"/>
          <w:sz w:val="19"/>
          <w:szCs w:val="19"/>
        </w:rPr>
        <w:t xml:space="preserve"> </w:t>
      </w:r>
      <w:r>
        <w:rPr>
          <w:spacing w:val="2"/>
          <w:w w:val="105"/>
          <w:sz w:val="19"/>
          <w:szCs w:val="19"/>
        </w:rPr>
        <w:t>D</w:t>
      </w:r>
      <w:r>
        <w:rPr>
          <w:w w:val="105"/>
          <w:sz w:val="19"/>
          <w:szCs w:val="19"/>
        </w:rPr>
        <w:t>o</w:t>
      </w:r>
      <w:r>
        <w:rPr>
          <w:spacing w:val="-5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yo</w:t>
      </w:r>
      <w:r>
        <w:rPr>
          <w:w w:val="105"/>
          <w:sz w:val="19"/>
          <w:szCs w:val="19"/>
        </w:rPr>
        <w:t>u</w:t>
      </w:r>
      <w:r>
        <w:rPr>
          <w:spacing w:val="-5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hav</w:t>
      </w:r>
      <w:r>
        <w:rPr>
          <w:w w:val="105"/>
          <w:sz w:val="19"/>
          <w:szCs w:val="19"/>
        </w:rPr>
        <w:t>e</w:t>
      </w:r>
      <w:r>
        <w:rPr>
          <w:spacing w:val="-7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an</w:t>
      </w:r>
      <w:r>
        <w:rPr>
          <w:w w:val="105"/>
          <w:sz w:val="19"/>
          <w:szCs w:val="19"/>
        </w:rPr>
        <w:t>y</w:t>
      </w:r>
      <w:r>
        <w:rPr>
          <w:spacing w:val="-5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sk</w:t>
      </w:r>
      <w:r>
        <w:rPr>
          <w:w w:val="105"/>
          <w:sz w:val="19"/>
          <w:szCs w:val="19"/>
        </w:rPr>
        <w:t>in</w:t>
      </w:r>
      <w:r>
        <w:rPr>
          <w:spacing w:val="-5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prob</w:t>
      </w:r>
      <w:r>
        <w:rPr>
          <w:w w:val="105"/>
          <w:sz w:val="19"/>
          <w:szCs w:val="19"/>
        </w:rPr>
        <w:t>l</w:t>
      </w:r>
      <w:r>
        <w:rPr>
          <w:spacing w:val="1"/>
          <w:w w:val="105"/>
          <w:sz w:val="19"/>
          <w:szCs w:val="19"/>
        </w:rPr>
        <w:t>e</w:t>
      </w:r>
      <w:r>
        <w:rPr>
          <w:spacing w:val="2"/>
          <w:w w:val="105"/>
          <w:sz w:val="19"/>
          <w:szCs w:val="19"/>
        </w:rPr>
        <w:t>m</w:t>
      </w:r>
      <w:r>
        <w:rPr>
          <w:spacing w:val="1"/>
          <w:w w:val="105"/>
          <w:sz w:val="19"/>
          <w:szCs w:val="19"/>
        </w:rPr>
        <w:t>s</w:t>
      </w:r>
      <w:r>
        <w:rPr>
          <w:w w:val="105"/>
          <w:sz w:val="19"/>
          <w:szCs w:val="19"/>
        </w:rPr>
        <w:t>?</w:t>
      </w:r>
    </w:p>
    <w:p w:rsidR="009E172D" w:rsidRDefault="009E172D" w:rsidP="009E172D">
      <w:pPr>
        <w:tabs>
          <w:tab w:val="left" w:pos="416"/>
          <w:tab w:val="left" w:pos="833"/>
          <w:tab w:val="left" w:pos="1100"/>
          <w:tab w:val="left" w:pos="1567"/>
        </w:tabs>
        <w:kinsoku w:val="0"/>
        <w:overflowPunct w:val="0"/>
        <w:spacing w:before="12"/>
        <w:ind w:left="150"/>
        <w:rPr>
          <w:sz w:val="19"/>
          <w:szCs w:val="19"/>
        </w:rPr>
      </w:pPr>
      <w:r>
        <w:rPr>
          <w:w w:val="105"/>
          <w:sz w:val="19"/>
          <w:szCs w:val="19"/>
        </w:rPr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</w:r>
      <w:r>
        <w:rPr>
          <w:spacing w:val="1"/>
          <w:w w:val="105"/>
          <w:sz w:val="19"/>
          <w:szCs w:val="19"/>
        </w:rPr>
        <w:t>5</w:t>
      </w:r>
      <w:r>
        <w:rPr>
          <w:w w:val="105"/>
          <w:sz w:val="19"/>
          <w:szCs w:val="19"/>
        </w:rPr>
        <w:t>.</w:t>
      </w:r>
      <w:r>
        <w:rPr>
          <w:spacing w:val="-10"/>
          <w:w w:val="105"/>
          <w:sz w:val="19"/>
          <w:szCs w:val="19"/>
        </w:rPr>
        <w:t xml:space="preserve"> </w:t>
      </w:r>
      <w:r>
        <w:rPr>
          <w:spacing w:val="2"/>
          <w:w w:val="105"/>
          <w:sz w:val="19"/>
          <w:szCs w:val="19"/>
        </w:rPr>
        <w:t>D</w:t>
      </w:r>
      <w:r>
        <w:rPr>
          <w:w w:val="105"/>
          <w:sz w:val="19"/>
          <w:szCs w:val="19"/>
        </w:rPr>
        <w:t>o</w:t>
      </w:r>
      <w:r>
        <w:rPr>
          <w:spacing w:val="-8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yo</w:t>
      </w:r>
      <w:r>
        <w:rPr>
          <w:w w:val="105"/>
          <w:sz w:val="19"/>
          <w:szCs w:val="19"/>
        </w:rPr>
        <w:t>u</w:t>
      </w:r>
      <w:r>
        <w:rPr>
          <w:spacing w:val="-9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hav</w:t>
      </w:r>
      <w:r>
        <w:rPr>
          <w:w w:val="105"/>
          <w:sz w:val="19"/>
          <w:szCs w:val="19"/>
        </w:rPr>
        <w:t>e</w:t>
      </w:r>
      <w:r>
        <w:rPr>
          <w:spacing w:val="-8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an</w:t>
      </w:r>
      <w:r>
        <w:rPr>
          <w:w w:val="105"/>
          <w:sz w:val="19"/>
          <w:szCs w:val="19"/>
        </w:rPr>
        <w:t>y</w:t>
      </w:r>
      <w:r>
        <w:rPr>
          <w:spacing w:val="-9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o</w:t>
      </w:r>
      <w:r>
        <w:rPr>
          <w:w w:val="105"/>
          <w:sz w:val="19"/>
          <w:szCs w:val="19"/>
        </w:rPr>
        <w:t>t</w:t>
      </w:r>
      <w:r>
        <w:rPr>
          <w:spacing w:val="1"/>
          <w:w w:val="105"/>
          <w:sz w:val="19"/>
          <w:szCs w:val="19"/>
        </w:rPr>
        <w:t>he</w:t>
      </w:r>
      <w:r>
        <w:rPr>
          <w:w w:val="105"/>
          <w:sz w:val="19"/>
          <w:szCs w:val="19"/>
        </w:rPr>
        <w:t>r</w:t>
      </w:r>
      <w:r>
        <w:rPr>
          <w:spacing w:val="31"/>
          <w:w w:val="105"/>
          <w:sz w:val="19"/>
          <w:szCs w:val="19"/>
        </w:rPr>
        <w:t xml:space="preserve"> </w:t>
      </w:r>
      <w:r>
        <w:rPr>
          <w:spacing w:val="2"/>
          <w:w w:val="105"/>
          <w:sz w:val="19"/>
          <w:szCs w:val="19"/>
        </w:rPr>
        <w:t>m</w:t>
      </w:r>
      <w:r>
        <w:rPr>
          <w:spacing w:val="1"/>
          <w:w w:val="105"/>
          <w:sz w:val="19"/>
          <w:szCs w:val="19"/>
        </w:rPr>
        <w:t>ed</w:t>
      </w:r>
      <w:r>
        <w:rPr>
          <w:w w:val="105"/>
          <w:sz w:val="19"/>
          <w:szCs w:val="19"/>
        </w:rPr>
        <w:t>i</w:t>
      </w:r>
      <w:r>
        <w:rPr>
          <w:spacing w:val="1"/>
          <w:w w:val="105"/>
          <w:sz w:val="19"/>
          <w:szCs w:val="19"/>
        </w:rPr>
        <w:t>ca</w:t>
      </w:r>
      <w:r>
        <w:rPr>
          <w:w w:val="105"/>
          <w:sz w:val="19"/>
          <w:szCs w:val="19"/>
        </w:rPr>
        <w:t>l</w:t>
      </w:r>
      <w:r>
        <w:rPr>
          <w:spacing w:val="-9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cond</w:t>
      </w:r>
      <w:r>
        <w:rPr>
          <w:w w:val="105"/>
          <w:sz w:val="19"/>
          <w:szCs w:val="19"/>
        </w:rPr>
        <w:t>iti</w:t>
      </w:r>
      <w:r>
        <w:rPr>
          <w:spacing w:val="1"/>
          <w:w w:val="105"/>
          <w:sz w:val="19"/>
          <w:szCs w:val="19"/>
        </w:rPr>
        <w:t>on(s)</w:t>
      </w:r>
      <w:r>
        <w:rPr>
          <w:w w:val="105"/>
          <w:sz w:val="19"/>
          <w:szCs w:val="19"/>
        </w:rPr>
        <w:t>/</w:t>
      </w:r>
      <w:r>
        <w:rPr>
          <w:spacing w:val="1"/>
          <w:w w:val="105"/>
          <w:sz w:val="19"/>
          <w:szCs w:val="19"/>
        </w:rPr>
        <w:t>surger</w:t>
      </w:r>
      <w:r>
        <w:rPr>
          <w:w w:val="105"/>
          <w:sz w:val="19"/>
          <w:szCs w:val="19"/>
        </w:rPr>
        <w:t>i</w:t>
      </w:r>
      <w:r>
        <w:rPr>
          <w:spacing w:val="1"/>
          <w:w w:val="105"/>
          <w:sz w:val="19"/>
          <w:szCs w:val="19"/>
        </w:rPr>
        <w:t>es</w:t>
      </w:r>
      <w:r>
        <w:rPr>
          <w:w w:val="105"/>
          <w:sz w:val="19"/>
          <w:szCs w:val="19"/>
        </w:rPr>
        <w:t>?</w:t>
      </w:r>
    </w:p>
    <w:p w:rsidR="009E172D" w:rsidRDefault="009E172D" w:rsidP="009E172D">
      <w:pPr>
        <w:tabs>
          <w:tab w:val="left" w:pos="416"/>
          <w:tab w:val="left" w:pos="819"/>
          <w:tab w:val="left" w:pos="1086"/>
          <w:tab w:val="left" w:pos="1539"/>
        </w:tabs>
        <w:kinsoku w:val="0"/>
        <w:overflowPunct w:val="0"/>
        <w:spacing w:before="12" w:line="253" w:lineRule="auto"/>
        <w:ind w:left="150" w:right="1951"/>
        <w:rPr>
          <w:sz w:val="19"/>
          <w:szCs w:val="19"/>
        </w:rPr>
      </w:pPr>
      <w:r>
        <w:rPr>
          <w:w w:val="105"/>
          <w:sz w:val="19"/>
          <w:szCs w:val="19"/>
        </w:rPr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</w:r>
      <w:r>
        <w:rPr>
          <w:spacing w:val="1"/>
          <w:w w:val="105"/>
          <w:sz w:val="19"/>
          <w:szCs w:val="19"/>
        </w:rPr>
        <w:t>6</w:t>
      </w:r>
      <w:r>
        <w:rPr>
          <w:w w:val="105"/>
          <w:sz w:val="19"/>
          <w:szCs w:val="19"/>
        </w:rPr>
        <w:t>.</w:t>
      </w:r>
      <w:r>
        <w:rPr>
          <w:spacing w:val="37"/>
          <w:w w:val="105"/>
          <w:sz w:val="19"/>
          <w:szCs w:val="19"/>
        </w:rPr>
        <w:t xml:space="preserve"> </w:t>
      </w:r>
      <w:r>
        <w:rPr>
          <w:spacing w:val="2"/>
          <w:w w:val="105"/>
          <w:sz w:val="19"/>
          <w:szCs w:val="19"/>
        </w:rPr>
        <w:t>H</w:t>
      </w:r>
      <w:r>
        <w:rPr>
          <w:spacing w:val="1"/>
          <w:w w:val="105"/>
          <w:sz w:val="19"/>
          <w:szCs w:val="19"/>
        </w:rPr>
        <w:t>av</w:t>
      </w:r>
      <w:r>
        <w:rPr>
          <w:w w:val="105"/>
          <w:sz w:val="19"/>
          <w:szCs w:val="19"/>
        </w:rPr>
        <w:t>e</w:t>
      </w:r>
      <w:r>
        <w:rPr>
          <w:spacing w:val="-6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yo</w:t>
      </w:r>
      <w:r>
        <w:rPr>
          <w:w w:val="105"/>
          <w:sz w:val="19"/>
          <w:szCs w:val="19"/>
        </w:rPr>
        <w:t>u</w:t>
      </w:r>
      <w:r>
        <w:rPr>
          <w:spacing w:val="-4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ha</w:t>
      </w:r>
      <w:r>
        <w:rPr>
          <w:w w:val="105"/>
          <w:sz w:val="19"/>
          <w:szCs w:val="19"/>
        </w:rPr>
        <w:t>d</w:t>
      </w:r>
      <w:r>
        <w:rPr>
          <w:spacing w:val="-5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an</w:t>
      </w:r>
      <w:r>
        <w:rPr>
          <w:w w:val="105"/>
          <w:sz w:val="19"/>
          <w:szCs w:val="19"/>
        </w:rPr>
        <w:t>y</w:t>
      </w:r>
      <w:r>
        <w:rPr>
          <w:spacing w:val="-5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caffe</w:t>
      </w:r>
      <w:r>
        <w:rPr>
          <w:w w:val="105"/>
          <w:sz w:val="19"/>
          <w:szCs w:val="19"/>
        </w:rPr>
        <w:t>i</w:t>
      </w:r>
      <w:r>
        <w:rPr>
          <w:spacing w:val="1"/>
          <w:w w:val="105"/>
          <w:sz w:val="19"/>
          <w:szCs w:val="19"/>
        </w:rPr>
        <w:t>ne</w:t>
      </w:r>
      <w:r>
        <w:rPr>
          <w:w w:val="105"/>
          <w:sz w:val="19"/>
          <w:szCs w:val="19"/>
        </w:rPr>
        <w:t>,</w:t>
      </w:r>
      <w:r>
        <w:rPr>
          <w:spacing w:val="-6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food</w:t>
      </w:r>
      <w:r>
        <w:rPr>
          <w:w w:val="105"/>
          <w:sz w:val="19"/>
          <w:szCs w:val="19"/>
        </w:rPr>
        <w:t>,</w:t>
      </w:r>
      <w:r>
        <w:rPr>
          <w:spacing w:val="-5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o</w:t>
      </w:r>
      <w:r>
        <w:rPr>
          <w:w w:val="105"/>
          <w:sz w:val="19"/>
          <w:szCs w:val="19"/>
        </w:rPr>
        <w:t>r</w:t>
      </w:r>
      <w:r>
        <w:rPr>
          <w:spacing w:val="-6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a</w:t>
      </w:r>
      <w:r>
        <w:rPr>
          <w:w w:val="105"/>
          <w:sz w:val="19"/>
          <w:szCs w:val="19"/>
        </w:rPr>
        <w:t>l</w:t>
      </w:r>
      <w:r>
        <w:rPr>
          <w:spacing w:val="1"/>
          <w:w w:val="105"/>
          <w:sz w:val="19"/>
          <w:szCs w:val="19"/>
        </w:rPr>
        <w:t>coho</w:t>
      </w:r>
      <w:r>
        <w:rPr>
          <w:w w:val="105"/>
          <w:sz w:val="19"/>
          <w:szCs w:val="19"/>
        </w:rPr>
        <w:t>l</w:t>
      </w:r>
      <w:r>
        <w:rPr>
          <w:spacing w:val="-6"/>
          <w:w w:val="105"/>
          <w:sz w:val="19"/>
          <w:szCs w:val="19"/>
        </w:rPr>
        <w:t xml:space="preserve"> </w:t>
      </w:r>
      <w:r>
        <w:rPr>
          <w:w w:val="105"/>
          <w:sz w:val="19"/>
          <w:szCs w:val="19"/>
        </w:rPr>
        <w:t>in</w:t>
      </w:r>
      <w:r>
        <w:rPr>
          <w:spacing w:val="-4"/>
          <w:w w:val="105"/>
          <w:sz w:val="19"/>
          <w:szCs w:val="19"/>
        </w:rPr>
        <w:t xml:space="preserve"> </w:t>
      </w:r>
      <w:r>
        <w:rPr>
          <w:w w:val="105"/>
          <w:sz w:val="19"/>
          <w:szCs w:val="19"/>
        </w:rPr>
        <w:t>t</w:t>
      </w:r>
      <w:r>
        <w:rPr>
          <w:spacing w:val="1"/>
          <w:w w:val="105"/>
          <w:sz w:val="19"/>
          <w:szCs w:val="19"/>
        </w:rPr>
        <w:t>h</w:t>
      </w:r>
      <w:r>
        <w:rPr>
          <w:w w:val="105"/>
          <w:sz w:val="19"/>
          <w:szCs w:val="19"/>
        </w:rPr>
        <w:t>e</w:t>
      </w:r>
      <w:r>
        <w:rPr>
          <w:spacing w:val="-6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pas</w:t>
      </w:r>
      <w:r>
        <w:rPr>
          <w:w w:val="105"/>
          <w:sz w:val="19"/>
          <w:szCs w:val="19"/>
        </w:rPr>
        <w:t>t</w:t>
      </w:r>
      <w:r>
        <w:rPr>
          <w:spacing w:val="-6"/>
          <w:w w:val="105"/>
          <w:sz w:val="19"/>
          <w:szCs w:val="19"/>
        </w:rPr>
        <w:t xml:space="preserve"> </w:t>
      </w:r>
      <w:r>
        <w:rPr>
          <w:w w:val="105"/>
          <w:sz w:val="19"/>
          <w:szCs w:val="19"/>
        </w:rPr>
        <w:t>3</w:t>
      </w:r>
      <w:r>
        <w:rPr>
          <w:spacing w:val="-5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hours</w:t>
      </w:r>
      <w:r>
        <w:rPr>
          <w:w w:val="105"/>
          <w:sz w:val="19"/>
          <w:szCs w:val="19"/>
        </w:rPr>
        <w:t>?</w:t>
      </w:r>
      <w:r>
        <w:rPr>
          <w:w w:val="103"/>
          <w:sz w:val="19"/>
          <w:szCs w:val="19"/>
        </w:rPr>
        <w:t xml:space="preserve"> </w:t>
      </w:r>
      <w:r>
        <w:rPr>
          <w:w w:val="105"/>
          <w:sz w:val="19"/>
          <w:szCs w:val="19"/>
        </w:rPr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</w:r>
      <w:r>
        <w:rPr>
          <w:spacing w:val="1"/>
          <w:w w:val="105"/>
          <w:sz w:val="19"/>
          <w:szCs w:val="19"/>
        </w:rPr>
        <w:t>7</w:t>
      </w:r>
      <w:r>
        <w:rPr>
          <w:w w:val="105"/>
          <w:sz w:val="19"/>
          <w:szCs w:val="19"/>
        </w:rPr>
        <w:t>.</w:t>
      </w:r>
      <w:r>
        <w:rPr>
          <w:spacing w:val="33"/>
          <w:w w:val="105"/>
          <w:sz w:val="19"/>
          <w:szCs w:val="19"/>
        </w:rPr>
        <w:t xml:space="preserve"> </w:t>
      </w:r>
      <w:r>
        <w:rPr>
          <w:spacing w:val="2"/>
          <w:w w:val="105"/>
          <w:sz w:val="19"/>
          <w:szCs w:val="19"/>
        </w:rPr>
        <w:t>H</w:t>
      </w:r>
      <w:r>
        <w:rPr>
          <w:spacing w:val="1"/>
          <w:w w:val="105"/>
          <w:sz w:val="19"/>
          <w:szCs w:val="19"/>
        </w:rPr>
        <w:t>av</w:t>
      </w:r>
      <w:r>
        <w:rPr>
          <w:w w:val="105"/>
          <w:sz w:val="19"/>
          <w:szCs w:val="19"/>
        </w:rPr>
        <w:t>e</w:t>
      </w:r>
      <w:r>
        <w:rPr>
          <w:spacing w:val="-7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yo</w:t>
      </w:r>
      <w:r>
        <w:rPr>
          <w:w w:val="105"/>
          <w:sz w:val="19"/>
          <w:szCs w:val="19"/>
        </w:rPr>
        <w:t>u</w:t>
      </w:r>
      <w:r>
        <w:rPr>
          <w:spacing w:val="-7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exerc</w:t>
      </w:r>
      <w:r>
        <w:rPr>
          <w:w w:val="105"/>
          <w:sz w:val="19"/>
          <w:szCs w:val="19"/>
        </w:rPr>
        <w:t>i</w:t>
      </w:r>
      <w:r>
        <w:rPr>
          <w:spacing w:val="1"/>
          <w:w w:val="105"/>
          <w:sz w:val="19"/>
          <w:szCs w:val="19"/>
        </w:rPr>
        <w:t>se</w:t>
      </w:r>
      <w:r>
        <w:rPr>
          <w:w w:val="105"/>
          <w:sz w:val="19"/>
          <w:szCs w:val="19"/>
        </w:rPr>
        <w:t>d</w:t>
      </w:r>
      <w:r>
        <w:rPr>
          <w:spacing w:val="-7"/>
          <w:w w:val="105"/>
          <w:sz w:val="19"/>
          <w:szCs w:val="19"/>
        </w:rPr>
        <w:t xml:space="preserve"> </w:t>
      </w:r>
      <w:r>
        <w:rPr>
          <w:w w:val="105"/>
          <w:sz w:val="19"/>
          <w:szCs w:val="19"/>
        </w:rPr>
        <w:t>t</w:t>
      </w:r>
      <w:r>
        <w:rPr>
          <w:spacing w:val="1"/>
          <w:w w:val="105"/>
          <w:sz w:val="19"/>
          <w:szCs w:val="19"/>
        </w:rPr>
        <w:t>oday?</w:t>
      </w:r>
    </w:p>
    <w:p w:rsidR="009E172D" w:rsidRDefault="009E172D" w:rsidP="009E172D">
      <w:pPr>
        <w:tabs>
          <w:tab w:val="left" w:pos="416"/>
          <w:tab w:val="left" w:pos="819"/>
          <w:tab w:val="left" w:pos="1086"/>
          <w:tab w:val="left" w:pos="1539"/>
        </w:tabs>
        <w:kinsoku w:val="0"/>
        <w:overflowPunct w:val="0"/>
        <w:spacing w:line="214" w:lineRule="exact"/>
        <w:ind w:left="150"/>
        <w:rPr>
          <w:spacing w:val="1"/>
          <w:w w:val="105"/>
          <w:sz w:val="19"/>
          <w:szCs w:val="19"/>
        </w:rPr>
      </w:pPr>
      <w:r>
        <w:rPr>
          <w:w w:val="105"/>
          <w:sz w:val="19"/>
          <w:szCs w:val="19"/>
        </w:rPr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</w:r>
      <w:r>
        <w:rPr>
          <w:spacing w:val="1"/>
          <w:w w:val="105"/>
          <w:sz w:val="19"/>
          <w:szCs w:val="19"/>
        </w:rPr>
        <w:t>8</w:t>
      </w:r>
      <w:r>
        <w:rPr>
          <w:w w:val="105"/>
          <w:sz w:val="19"/>
          <w:szCs w:val="19"/>
        </w:rPr>
        <w:t>.</w:t>
      </w:r>
      <w:r>
        <w:rPr>
          <w:spacing w:val="35"/>
          <w:w w:val="105"/>
          <w:sz w:val="19"/>
          <w:szCs w:val="19"/>
        </w:rPr>
        <w:t xml:space="preserve"> </w:t>
      </w:r>
      <w:r>
        <w:rPr>
          <w:spacing w:val="2"/>
          <w:w w:val="105"/>
          <w:sz w:val="19"/>
          <w:szCs w:val="19"/>
        </w:rPr>
        <w:t>A</w:t>
      </w:r>
      <w:r>
        <w:rPr>
          <w:spacing w:val="1"/>
          <w:w w:val="105"/>
          <w:sz w:val="19"/>
          <w:szCs w:val="19"/>
        </w:rPr>
        <w:t>r</w:t>
      </w:r>
      <w:r>
        <w:rPr>
          <w:w w:val="105"/>
          <w:sz w:val="19"/>
          <w:szCs w:val="19"/>
        </w:rPr>
        <w:t>e</w:t>
      </w:r>
      <w:r>
        <w:rPr>
          <w:spacing w:val="-6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yo</w:t>
      </w:r>
      <w:r>
        <w:rPr>
          <w:w w:val="105"/>
          <w:sz w:val="19"/>
          <w:szCs w:val="19"/>
        </w:rPr>
        <w:t>u</w:t>
      </w:r>
      <w:r>
        <w:rPr>
          <w:spacing w:val="-6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fee</w:t>
      </w:r>
      <w:r>
        <w:rPr>
          <w:w w:val="105"/>
          <w:sz w:val="19"/>
          <w:szCs w:val="19"/>
        </w:rPr>
        <w:t>li</w:t>
      </w:r>
      <w:r>
        <w:rPr>
          <w:spacing w:val="1"/>
          <w:w w:val="105"/>
          <w:sz w:val="19"/>
          <w:szCs w:val="19"/>
        </w:rPr>
        <w:t>n</w:t>
      </w:r>
      <w:r>
        <w:rPr>
          <w:w w:val="105"/>
          <w:sz w:val="19"/>
          <w:szCs w:val="19"/>
        </w:rPr>
        <w:t>g</w:t>
      </w:r>
      <w:r>
        <w:rPr>
          <w:spacing w:val="-6"/>
          <w:w w:val="105"/>
          <w:sz w:val="19"/>
          <w:szCs w:val="19"/>
        </w:rPr>
        <w:t xml:space="preserve"> </w:t>
      </w:r>
      <w:r>
        <w:rPr>
          <w:spacing w:val="2"/>
          <w:w w:val="105"/>
          <w:sz w:val="19"/>
          <w:szCs w:val="19"/>
        </w:rPr>
        <w:t>w</w:t>
      </w:r>
      <w:r>
        <w:rPr>
          <w:spacing w:val="1"/>
          <w:w w:val="105"/>
          <w:sz w:val="19"/>
          <w:szCs w:val="19"/>
        </w:rPr>
        <w:t>e</w:t>
      </w:r>
      <w:r>
        <w:rPr>
          <w:w w:val="105"/>
          <w:sz w:val="19"/>
          <w:szCs w:val="19"/>
        </w:rPr>
        <w:t>ll</w:t>
      </w:r>
      <w:r>
        <w:rPr>
          <w:spacing w:val="-6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an</w:t>
      </w:r>
      <w:r>
        <w:rPr>
          <w:w w:val="105"/>
          <w:sz w:val="19"/>
          <w:szCs w:val="19"/>
        </w:rPr>
        <w:t>d</w:t>
      </w:r>
      <w:r>
        <w:rPr>
          <w:spacing w:val="-6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hea</w:t>
      </w:r>
      <w:r>
        <w:rPr>
          <w:w w:val="105"/>
          <w:sz w:val="19"/>
          <w:szCs w:val="19"/>
        </w:rPr>
        <w:t>lt</w:t>
      </w:r>
      <w:r>
        <w:rPr>
          <w:spacing w:val="1"/>
          <w:w w:val="105"/>
          <w:sz w:val="19"/>
          <w:szCs w:val="19"/>
        </w:rPr>
        <w:t>h</w:t>
      </w:r>
      <w:r>
        <w:rPr>
          <w:w w:val="105"/>
          <w:sz w:val="19"/>
          <w:szCs w:val="19"/>
        </w:rPr>
        <w:t>y</w:t>
      </w:r>
      <w:r>
        <w:rPr>
          <w:spacing w:val="-6"/>
          <w:w w:val="105"/>
          <w:sz w:val="19"/>
          <w:szCs w:val="19"/>
        </w:rPr>
        <w:t xml:space="preserve"> </w:t>
      </w:r>
      <w:r>
        <w:rPr>
          <w:w w:val="105"/>
          <w:sz w:val="19"/>
          <w:szCs w:val="19"/>
        </w:rPr>
        <w:t>t</w:t>
      </w:r>
      <w:r>
        <w:rPr>
          <w:spacing w:val="1"/>
          <w:w w:val="105"/>
          <w:sz w:val="19"/>
          <w:szCs w:val="19"/>
        </w:rPr>
        <w:t>oday?</w:t>
      </w:r>
    </w:p>
    <w:p w:rsidR="000A7AAE" w:rsidRDefault="000A7AAE" w:rsidP="000A7AAE">
      <w:pPr>
        <w:tabs>
          <w:tab w:val="left" w:pos="416"/>
          <w:tab w:val="left" w:pos="819"/>
          <w:tab w:val="left" w:pos="1086"/>
          <w:tab w:val="left" w:pos="1539"/>
        </w:tabs>
        <w:kinsoku w:val="0"/>
        <w:overflowPunct w:val="0"/>
        <w:spacing w:line="214" w:lineRule="exact"/>
        <w:ind w:left="150"/>
        <w:rPr>
          <w:sz w:val="19"/>
          <w:szCs w:val="19"/>
        </w:rPr>
      </w:pPr>
      <w:r>
        <w:rPr>
          <w:w w:val="105"/>
          <w:sz w:val="19"/>
          <w:szCs w:val="19"/>
        </w:rPr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  <w:t>(</w:t>
      </w:r>
      <w:r>
        <w:rPr>
          <w:w w:val="105"/>
          <w:sz w:val="19"/>
          <w:szCs w:val="19"/>
        </w:rPr>
        <w:tab/>
        <w:t>)</w:t>
      </w:r>
      <w:r>
        <w:rPr>
          <w:w w:val="105"/>
          <w:sz w:val="19"/>
          <w:szCs w:val="19"/>
        </w:rPr>
        <w:tab/>
      </w:r>
      <w:r w:rsidR="00140EAE">
        <w:rPr>
          <w:spacing w:val="1"/>
          <w:w w:val="105"/>
          <w:sz w:val="19"/>
          <w:szCs w:val="19"/>
        </w:rPr>
        <w:t>9</w:t>
      </w:r>
      <w:r>
        <w:rPr>
          <w:w w:val="105"/>
          <w:sz w:val="19"/>
          <w:szCs w:val="19"/>
        </w:rPr>
        <w:t>.</w:t>
      </w:r>
      <w:r>
        <w:rPr>
          <w:spacing w:val="35"/>
          <w:w w:val="105"/>
          <w:sz w:val="19"/>
          <w:szCs w:val="19"/>
        </w:rPr>
        <w:t xml:space="preserve"> </w:t>
      </w:r>
      <w:r>
        <w:rPr>
          <w:spacing w:val="2"/>
          <w:w w:val="105"/>
          <w:sz w:val="19"/>
          <w:szCs w:val="19"/>
        </w:rPr>
        <w:t>Do you have any other medical concerns that we should be aware of</w:t>
      </w:r>
      <w:r>
        <w:rPr>
          <w:spacing w:val="1"/>
          <w:w w:val="105"/>
          <w:sz w:val="19"/>
          <w:szCs w:val="19"/>
        </w:rPr>
        <w:t>?</w:t>
      </w:r>
    </w:p>
    <w:p w:rsidR="000A7AAE" w:rsidRDefault="000A7AAE" w:rsidP="009E172D">
      <w:pPr>
        <w:tabs>
          <w:tab w:val="left" w:pos="416"/>
          <w:tab w:val="left" w:pos="819"/>
          <w:tab w:val="left" w:pos="1086"/>
          <w:tab w:val="left" w:pos="1539"/>
        </w:tabs>
        <w:kinsoku w:val="0"/>
        <w:overflowPunct w:val="0"/>
        <w:spacing w:line="214" w:lineRule="exact"/>
        <w:ind w:left="150"/>
        <w:rPr>
          <w:sz w:val="19"/>
          <w:szCs w:val="19"/>
        </w:rPr>
      </w:pPr>
    </w:p>
    <w:p w:rsidR="009E172D" w:rsidRDefault="009E172D" w:rsidP="009E172D">
      <w:pPr>
        <w:kinsoku w:val="0"/>
        <w:overflowPunct w:val="0"/>
        <w:spacing w:before="2" w:line="240" w:lineRule="exact"/>
      </w:pPr>
    </w:p>
    <w:p w:rsidR="009E172D" w:rsidRDefault="009E172D" w:rsidP="009E172D">
      <w:pPr>
        <w:kinsoku w:val="0"/>
        <w:overflowPunct w:val="0"/>
        <w:ind w:left="100"/>
        <w:rPr>
          <w:sz w:val="19"/>
          <w:szCs w:val="19"/>
        </w:rPr>
      </w:pPr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69504" behindDoc="1" locked="0" layoutInCell="0" allowOverlap="1">
                <wp:simplePos x="0" y="0"/>
                <wp:positionH relativeFrom="page">
                  <wp:posOffset>1143000</wp:posOffset>
                </wp:positionH>
                <wp:positionV relativeFrom="paragraph">
                  <wp:posOffset>429260</wp:posOffset>
                </wp:positionV>
                <wp:extent cx="5460365" cy="12700"/>
                <wp:effectExtent l="9525" t="6350" r="6985" b="0"/>
                <wp:wrapNone/>
                <wp:docPr id="8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60365" cy="12700"/>
                        </a:xfrm>
                        <a:custGeom>
                          <a:avLst/>
                          <a:gdLst>
                            <a:gd name="T0" fmla="*/ 0 w 8599"/>
                            <a:gd name="T1" fmla="*/ 0 h 20"/>
                            <a:gd name="T2" fmla="*/ 8599 w 8599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8599" h="20">
                              <a:moveTo>
                                <a:pt x="0" y="0"/>
                              </a:moveTo>
                              <a:lnTo>
                                <a:pt x="8599" y="0"/>
                              </a:lnTo>
                            </a:path>
                          </a:pathLst>
                        </a:custGeom>
                        <a:noFill/>
                        <a:ln w="499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polyline id="Freeform 16" o:spid="_x0000_s1026" style="position:absolute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90pt,33.8pt,519.95pt,33.8pt" coordsize="859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" o:allowincell="f" filled="f" strokeweight=".1388mm">
                <v:path arrowok="t" o:connecttype="custom" o:connectlocs="0,0;5460365,0" o:connectangles="0,0"/>
                <w10:wrap anchorx="page"/>
              </v:polyline>
            </w:pict>
          </mc:Fallback>
        </mc:AlternateContent>
      </w:r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70528" behindDoc="1" locked="0" layoutInCell="0" allowOverlap="1">
                <wp:simplePos x="0" y="0"/>
                <wp:positionH relativeFrom="page">
                  <wp:posOffset>1143000</wp:posOffset>
                </wp:positionH>
                <wp:positionV relativeFrom="paragraph">
                  <wp:posOffset>648970</wp:posOffset>
                </wp:positionV>
                <wp:extent cx="5460365" cy="12700"/>
                <wp:effectExtent l="9525" t="6985" r="6985" b="0"/>
                <wp:wrapNone/>
                <wp:docPr id="9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60365" cy="12700"/>
                        </a:xfrm>
                        <a:custGeom>
                          <a:avLst/>
                          <a:gdLst>
                            <a:gd name="T0" fmla="*/ 0 w 8599"/>
                            <a:gd name="T1" fmla="*/ 0 h 20"/>
                            <a:gd name="T2" fmla="*/ 8599 w 8599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8599" h="20">
                              <a:moveTo>
                                <a:pt x="0" y="0"/>
                              </a:moveTo>
                              <a:lnTo>
                                <a:pt x="8599" y="0"/>
                              </a:lnTo>
                            </a:path>
                          </a:pathLst>
                        </a:custGeom>
                        <a:noFill/>
                        <a:ln w="499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polyline id="Freeform 15" o:spid="_x0000_s1026" style="position:absolute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90pt,51.1pt,519.95pt,51.1pt" coordsize="859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" o:allowincell="f" filled="f" strokeweight=".1388mm">
                <v:path arrowok="t" o:connecttype="custom" o:connectlocs="0,0;5460365,0" o:connectangles="0,0"/>
                <w10:wrap anchorx="page"/>
              </v:polyline>
            </w:pict>
          </mc:Fallback>
        </mc:AlternateContent>
      </w:r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71552" behindDoc="1" locked="0" layoutInCell="0" allowOverlap="1">
                <wp:simplePos x="0" y="0"/>
                <wp:positionH relativeFrom="page">
                  <wp:posOffset>1143000</wp:posOffset>
                </wp:positionH>
                <wp:positionV relativeFrom="paragraph">
                  <wp:posOffset>868045</wp:posOffset>
                </wp:positionV>
                <wp:extent cx="5460365" cy="12700"/>
                <wp:effectExtent l="9525" t="6985" r="6985" b="0"/>
                <wp:wrapNone/>
                <wp:docPr id="10" name="Freefor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60365" cy="12700"/>
                        </a:xfrm>
                        <a:custGeom>
                          <a:avLst/>
                          <a:gdLst>
                            <a:gd name="T0" fmla="*/ 0 w 8599"/>
                            <a:gd name="T1" fmla="*/ 0 h 20"/>
                            <a:gd name="T2" fmla="*/ 8599 w 8599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8599" h="20">
                              <a:moveTo>
                                <a:pt x="0" y="0"/>
                              </a:moveTo>
                              <a:lnTo>
                                <a:pt x="8599" y="0"/>
                              </a:lnTo>
                            </a:path>
                          </a:pathLst>
                        </a:custGeom>
                        <a:noFill/>
                        <a:ln w="499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polyline id="Freeform 14" o:spid="_x0000_s1026" style="position:absolute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90pt,68.35pt,519.95pt,68.35pt" coordsize="859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" o:allowincell="f" filled="f" strokeweight=".1388mm">
                <v:path arrowok="t" o:connecttype="custom" o:connectlocs="0,0;5460365,0" o:connectangles="0,0"/>
                <w10:wrap anchorx="page"/>
              </v:polyline>
            </w:pict>
          </mc:Fallback>
        </mc:AlternateContent>
      </w:r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72576" behindDoc="1" locked="0" layoutInCell="0" allowOverlap="1">
                <wp:simplePos x="0" y="0"/>
                <wp:positionH relativeFrom="page">
                  <wp:posOffset>1143000</wp:posOffset>
                </wp:positionH>
                <wp:positionV relativeFrom="paragraph">
                  <wp:posOffset>1087755</wp:posOffset>
                </wp:positionV>
                <wp:extent cx="5460365" cy="12700"/>
                <wp:effectExtent l="9525" t="7620" r="6985" b="0"/>
                <wp:wrapNone/>
                <wp:docPr id="11" name="Freeform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60365" cy="12700"/>
                        </a:xfrm>
                        <a:custGeom>
                          <a:avLst/>
                          <a:gdLst>
                            <a:gd name="T0" fmla="*/ 0 w 8599"/>
                            <a:gd name="T1" fmla="*/ 0 h 20"/>
                            <a:gd name="T2" fmla="*/ 8599 w 8599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8599" h="20">
                              <a:moveTo>
                                <a:pt x="0" y="0"/>
                              </a:moveTo>
                              <a:lnTo>
                                <a:pt x="8599" y="0"/>
                              </a:lnTo>
                            </a:path>
                          </a:pathLst>
                        </a:custGeom>
                        <a:noFill/>
                        <a:ln w="499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polyline id="Freeform 13" o:spid="_x0000_s1026" style="position:absolute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90pt,85.65pt,519.95pt,85.65pt" coordsize="859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" o:allowincell="f" filled="f" strokeweight=".1388mm">
                <v:path arrowok="t" o:connecttype="custom" o:connectlocs="0,0;5460365,0" o:connectangles="0,0"/>
                <w10:wrap anchorx="page"/>
              </v:polyline>
            </w:pict>
          </mc:Fallback>
        </mc:AlternateContent>
      </w:r>
      <w:r>
        <w:rPr>
          <w:b/>
          <w:bCs/>
          <w:spacing w:val="1"/>
          <w:w w:val="105"/>
          <w:sz w:val="19"/>
          <w:szCs w:val="19"/>
        </w:rPr>
        <w:t>I</w:t>
      </w:r>
      <w:r>
        <w:rPr>
          <w:b/>
          <w:bCs/>
          <w:w w:val="105"/>
          <w:sz w:val="19"/>
          <w:szCs w:val="19"/>
        </w:rPr>
        <w:t>f</w:t>
      </w:r>
      <w:r>
        <w:rPr>
          <w:b/>
          <w:bCs/>
          <w:spacing w:val="-9"/>
          <w:w w:val="105"/>
          <w:sz w:val="19"/>
          <w:szCs w:val="19"/>
        </w:rPr>
        <w:t xml:space="preserve"> </w:t>
      </w:r>
      <w:r>
        <w:rPr>
          <w:b/>
          <w:bCs/>
          <w:spacing w:val="1"/>
          <w:w w:val="105"/>
          <w:sz w:val="19"/>
          <w:szCs w:val="19"/>
        </w:rPr>
        <w:t>yo</w:t>
      </w:r>
      <w:r>
        <w:rPr>
          <w:b/>
          <w:bCs/>
          <w:w w:val="105"/>
          <w:sz w:val="19"/>
          <w:szCs w:val="19"/>
        </w:rPr>
        <w:t>u</w:t>
      </w:r>
      <w:r>
        <w:rPr>
          <w:b/>
          <w:bCs/>
          <w:spacing w:val="-7"/>
          <w:w w:val="105"/>
          <w:sz w:val="19"/>
          <w:szCs w:val="19"/>
        </w:rPr>
        <w:t xml:space="preserve"> </w:t>
      </w:r>
      <w:r>
        <w:rPr>
          <w:b/>
          <w:bCs/>
          <w:spacing w:val="1"/>
          <w:w w:val="105"/>
          <w:sz w:val="19"/>
          <w:szCs w:val="19"/>
        </w:rPr>
        <w:t>ans</w:t>
      </w:r>
      <w:r>
        <w:rPr>
          <w:b/>
          <w:bCs/>
          <w:spacing w:val="2"/>
          <w:w w:val="105"/>
          <w:sz w:val="19"/>
          <w:szCs w:val="19"/>
        </w:rPr>
        <w:t>w</w:t>
      </w:r>
      <w:r>
        <w:rPr>
          <w:b/>
          <w:bCs/>
          <w:spacing w:val="1"/>
          <w:w w:val="105"/>
          <w:sz w:val="19"/>
          <w:szCs w:val="19"/>
        </w:rPr>
        <w:t>ere</w:t>
      </w:r>
      <w:r>
        <w:rPr>
          <w:b/>
          <w:bCs/>
          <w:w w:val="105"/>
          <w:sz w:val="19"/>
          <w:szCs w:val="19"/>
        </w:rPr>
        <w:t>d</w:t>
      </w:r>
      <w:r>
        <w:rPr>
          <w:b/>
          <w:bCs/>
          <w:spacing w:val="-7"/>
          <w:w w:val="105"/>
          <w:sz w:val="19"/>
          <w:szCs w:val="19"/>
        </w:rPr>
        <w:t xml:space="preserve"> </w:t>
      </w:r>
      <w:r>
        <w:rPr>
          <w:b/>
          <w:bCs/>
          <w:spacing w:val="1"/>
          <w:w w:val="105"/>
          <w:sz w:val="19"/>
          <w:szCs w:val="19"/>
        </w:rPr>
        <w:t>ye</w:t>
      </w:r>
      <w:r>
        <w:rPr>
          <w:b/>
          <w:bCs/>
          <w:w w:val="105"/>
          <w:sz w:val="19"/>
          <w:szCs w:val="19"/>
        </w:rPr>
        <w:t>s</w:t>
      </w:r>
      <w:r>
        <w:rPr>
          <w:b/>
          <w:bCs/>
          <w:spacing w:val="-8"/>
          <w:w w:val="105"/>
          <w:sz w:val="19"/>
          <w:szCs w:val="19"/>
        </w:rPr>
        <w:t xml:space="preserve"> </w:t>
      </w:r>
      <w:r>
        <w:rPr>
          <w:b/>
          <w:bCs/>
          <w:spacing w:val="1"/>
          <w:w w:val="105"/>
          <w:sz w:val="19"/>
          <w:szCs w:val="19"/>
        </w:rPr>
        <w:t>t</w:t>
      </w:r>
      <w:r>
        <w:rPr>
          <w:b/>
          <w:bCs/>
          <w:w w:val="105"/>
          <w:sz w:val="19"/>
          <w:szCs w:val="19"/>
        </w:rPr>
        <w:t>o</w:t>
      </w:r>
      <w:r>
        <w:rPr>
          <w:b/>
          <w:bCs/>
          <w:spacing w:val="-8"/>
          <w:w w:val="105"/>
          <w:sz w:val="19"/>
          <w:szCs w:val="19"/>
        </w:rPr>
        <w:t xml:space="preserve"> </w:t>
      </w:r>
      <w:r>
        <w:rPr>
          <w:b/>
          <w:bCs/>
          <w:spacing w:val="1"/>
          <w:w w:val="105"/>
          <w:sz w:val="19"/>
          <w:szCs w:val="19"/>
        </w:rPr>
        <w:t>an</w:t>
      </w:r>
      <w:r>
        <w:rPr>
          <w:b/>
          <w:bCs/>
          <w:w w:val="105"/>
          <w:sz w:val="19"/>
          <w:szCs w:val="19"/>
        </w:rPr>
        <w:t>y</w:t>
      </w:r>
      <w:r>
        <w:rPr>
          <w:b/>
          <w:bCs/>
          <w:spacing w:val="-7"/>
          <w:w w:val="105"/>
          <w:sz w:val="19"/>
          <w:szCs w:val="19"/>
        </w:rPr>
        <w:t xml:space="preserve"> </w:t>
      </w:r>
      <w:r>
        <w:rPr>
          <w:b/>
          <w:bCs/>
          <w:spacing w:val="1"/>
          <w:w w:val="105"/>
          <w:sz w:val="19"/>
          <w:szCs w:val="19"/>
        </w:rPr>
        <w:t>o</w:t>
      </w:r>
      <w:r>
        <w:rPr>
          <w:b/>
          <w:bCs/>
          <w:w w:val="105"/>
          <w:sz w:val="19"/>
          <w:szCs w:val="19"/>
        </w:rPr>
        <w:t>f</w:t>
      </w:r>
      <w:r>
        <w:rPr>
          <w:b/>
          <w:bCs/>
          <w:spacing w:val="-8"/>
          <w:w w:val="105"/>
          <w:sz w:val="19"/>
          <w:szCs w:val="19"/>
        </w:rPr>
        <w:t xml:space="preserve"> </w:t>
      </w:r>
      <w:r>
        <w:rPr>
          <w:b/>
          <w:bCs/>
          <w:spacing w:val="1"/>
          <w:w w:val="105"/>
          <w:sz w:val="19"/>
          <w:szCs w:val="19"/>
        </w:rPr>
        <w:t>thes</w:t>
      </w:r>
      <w:r>
        <w:rPr>
          <w:b/>
          <w:bCs/>
          <w:w w:val="105"/>
          <w:sz w:val="19"/>
          <w:szCs w:val="19"/>
        </w:rPr>
        <w:t>e</w:t>
      </w:r>
      <w:r>
        <w:rPr>
          <w:b/>
          <w:bCs/>
          <w:spacing w:val="-7"/>
          <w:w w:val="105"/>
          <w:sz w:val="19"/>
          <w:szCs w:val="19"/>
        </w:rPr>
        <w:t xml:space="preserve"> </w:t>
      </w:r>
      <w:r>
        <w:rPr>
          <w:b/>
          <w:bCs/>
          <w:spacing w:val="1"/>
          <w:w w:val="105"/>
          <w:sz w:val="19"/>
          <w:szCs w:val="19"/>
        </w:rPr>
        <w:t>quest</w:t>
      </w:r>
      <w:r>
        <w:rPr>
          <w:b/>
          <w:bCs/>
          <w:w w:val="105"/>
          <w:sz w:val="19"/>
          <w:szCs w:val="19"/>
        </w:rPr>
        <w:t>i</w:t>
      </w:r>
      <w:r>
        <w:rPr>
          <w:b/>
          <w:bCs/>
          <w:spacing w:val="1"/>
          <w:w w:val="105"/>
          <w:sz w:val="19"/>
          <w:szCs w:val="19"/>
        </w:rPr>
        <w:t>ons</w:t>
      </w:r>
      <w:r>
        <w:rPr>
          <w:b/>
          <w:bCs/>
          <w:w w:val="105"/>
          <w:sz w:val="19"/>
          <w:szCs w:val="19"/>
        </w:rPr>
        <w:t>,</w:t>
      </w:r>
      <w:r>
        <w:rPr>
          <w:b/>
          <w:bCs/>
          <w:spacing w:val="-8"/>
          <w:w w:val="105"/>
          <w:sz w:val="19"/>
          <w:szCs w:val="19"/>
        </w:rPr>
        <w:t xml:space="preserve"> </w:t>
      </w:r>
      <w:r>
        <w:rPr>
          <w:b/>
          <w:bCs/>
          <w:spacing w:val="1"/>
          <w:w w:val="105"/>
          <w:sz w:val="19"/>
          <w:szCs w:val="19"/>
        </w:rPr>
        <w:t>p</w:t>
      </w:r>
      <w:r>
        <w:rPr>
          <w:b/>
          <w:bCs/>
          <w:w w:val="105"/>
          <w:sz w:val="19"/>
          <w:szCs w:val="19"/>
        </w:rPr>
        <w:t>l</w:t>
      </w:r>
      <w:r>
        <w:rPr>
          <w:b/>
          <w:bCs/>
          <w:spacing w:val="1"/>
          <w:w w:val="105"/>
          <w:sz w:val="19"/>
          <w:szCs w:val="19"/>
        </w:rPr>
        <w:t>eas</w:t>
      </w:r>
      <w:r>
        <w:rPr>
          <w:b/>
          <w:bCs/>
          <w:w w:val="105"/>
          <w:sz w:val="19"/>
          <w:szCs w:val="19"/>
        </w:rPr>
        <w:t>e</w:t>
      </w:r>
      <w:r>
        <w:rPr>
          <w:b/>
          <w:bCs/>
          <w:spacing w:val="-8"/>
          <w:w w:val="105"/>
          <w:sz w:val="19"/>
          <w:szCs w:val="19"/>
        </w:rPr>
        <w:t xml:space="preserve"> </w:t>
      </w:r>
      <w:r>
        <w:rPr>
          <w:b/>
          <w:bCs/>
          <w:spacing w:val="1"/>
          <w:w w:val="105"/>
          <w:sz w:val="19"/>
          <w:szCs w:val="19"/>
        </w:rPr>
        <w:t>exp</w:t>
      </w:r>
      <w:r>
        <w:rPr>
          <w:b/>
          <w:bCs/>
          <w:w w:val="105"/>
          <w:sz w:val="19"/>
          <w:szCs w:val="19"/>
        </w:rPr>
        <w:t>l</w:t>
      </w:r>
      <w:r>
        <w:rPr>
          <w:b/>
          <w:bCs/>
          <w:spacing w:val="1"/>
          <w:w w:val="105"/>
          <w:sz w:val="19"/>
          <w:szCs w:val="19"/>
        </w:rPr>
        <w:t>a</w:t>
      </w:r>
      <w:r>
        <w:rPr>
          <w:b/>
          <w:bCs/>
          <w:w w:val="105"/>
          <w:sz w:val="19"/>
          <w:szCs w:val="19"/>
        </w:rPr>
        <w:t>i</w:t>
      </w:r>
      <w:r>
        <w:rPr>
          <w:b/>
          <w:bCs/>
          <w:spacing w:val="1"/>
          <w:w w:val="105"/>
          <w:sz w:val="19"/>
          <w:szCs w:val="19"/>
        </w:rPr>
        <w:t>n</w:t>
      </w:r>
      <w:r>
        <w:rPr>
          <w:b/>
          <w:bCs/>
          <w:w w:val="105"/>
          <w:sz w:val="19"/>
          <w:szCs w:val="19"/>
        </w:rPr>
        <w:t>.</w:t>
      </w:r>
    </w:p>
    <w:p w:rsidR="009E172D" w:rsidRDefault="009E172D" w:rsidP="009E172D">
      <w:pPr>
        <w:kinsoku w:val="0"/>
        <w:overflowPunct w:val="0"/>
        <w:ind w:left="100"/>
        <w:rPr>
          <w:sz w:val="19"/>
          <w:szCs w:val="19"/>
        </w:rPr>
        <w:sectPr w:rsidR="009E172D">
          <w:pgSz w:w="12240" w:h="15840"/>
          <w:pgMar w:top="1480" w:right="1680" w:bottom="960" w:left="1700" w:header="0" w:footer="751" w:gutter="0"/>
          <w:cols w:space="720"/>
          <w:noEndnote/>
        </w:sectPr>
      </w:pPr>
    </w:p>
    <w:p w:rsidR="009E172D" w:rsidRDefault="009E172D" w:rsidP="009E172D">
      <w:pPr>
        <w:pStyle w:val="Heading2"/>
        <w:kinsoku w:val="0"/>
        <w:overflowPunct w:val="0"/>
        <w:spacing w:before="61"/>
        <w:ind w:left="280"/>
        <w:rPr>
          <w:b w:val="0"/>
          <w:bCs w:val="0"/>
        </w:rPr>
      </w:pPr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74624" behindDoc="1" locked="0" layoutInCell="0" allowOverlap="1">
                <wp:simplePos x="0" y="0"/>
                <wp:positionH relativeFrom="page">
                  <wp:posOffset>1240155</wp:posOffset>
                </wp:positionH>
                <wp:positionV relativeFrom="paragraph">
                  <wp:posOffset>229235</wp:posOffset>
                </wp:positionV>
                <wp:extent cx="5407025" cy="12700"/>
                <wp:effectExtent l="11430" t="10160" r="10795" b="0"/>
                <wp:wrapNone/>
                <wp:docPr id="12" name="Freeform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07025" cy="12700"/>
                        </a:xfrm>
                        <a:custGeom>
                          <a:avLst/>
                          <a:gdLst>
                            <a:gd name="T0" fmla="*/ 0 w 8515"/>
                            <a:gd name="T1" fmla="*/ 0 h 20"/>
                            <a:gd name="T2" fmla="*/ 8515 w 8515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8515" h="20">
                              <a:moveTo>
                                <a:pt x="0" y="0"/>
                              </a:moveTo>
                              <a:lnTo>
                                <a:pt x="8515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polyline id="Freeform 12" o:spid="_x0000_s1026" style="position:absolute;z-index:-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97.65pt,18.05pt,523.4pt,18.05pt" coordsize="851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" o:allowincell="f" filled="f" strokeweight=".20458mm">
                <v:path arrowok="t" o:connecttype="custom" o:connectlocs="0,0;5407025,0" o:connectangles="0,0"/>
                <w10:wrap anchorx="page"/>
              </v:polyline>
            </w:pict>
          </mc:Fallback>
        </mc:AlternateContent>
      </w:r>
      <w:r>
        <w:t>Medications</w:t>
      </w:r>
    </w:p>
    <w:p w:rsidR="009E172D" w:rsidRDefault="009E172D" w:rsidP="009E172D">
      <w:pPr>
        <w:kinsoku w:val="0"/>
        <w:overflowPunct w:val="0"/>
        <w:spacing w:before="5" w:line="150" w:lineRule="exact"/>
        <w:rPr>
          <w:sz w:val="15"/>
          <w:szCs w:val="15"/>
        </w:rPr>
      </w:pPr>
    </w:p>
    <w:p w:rsidR="009E172D" w:rsidRDefault="009E172D" w:rsidP="009E172D">
      <w:pPr>
        <w:kinsoku w:val="0"/>
        <w:overflowPunct w:val="0"/>
        <w:ind w:left="287"/>
        <w:rPr>
          <w:sz w:val="19"/>
          <w:szCs w:val="19"/>
        </w:rPr>
      </w:pPr>
      <w:r>
        <w:rPr>
          <w:spacing w:val="1"/>
          <w:w w:val="105"/>
          <w:sz w:val="19"/>
          <w:szCs w:val="19"/>
        </w:rPr>
        <w:t>P</w:t>
      </w:r>
      <w:r>
        <w:rPr>
          <w:w w:val="105"/>
          <w:sz w:val="19"/>
          <w:szCs w:val="19"/>
        </w:rPr>
        <w:t>l</w:t>
      </w:r>
      <w:r>
        <w:rPr>
          <w:spacing w:val="1"/>
          <w:w w:val="105"/>
          <w:sz w:val="19"/>
          <w:szCs w:val="19"/>
        </w:rPr>
        <w:t>eas</w:t>
      </w:r>
      <w:r>
        <w:rPr>
          <w:w w:val="105"/>
          <w:sz w:val="19"/>
          <w:szCs w:val="19"/>
        </w:rPr>
        <w:t>e</w:t>
      </w:r>
      <w:r>
        <w:rPr>
          <w:spacing w:val="-11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Se</w:t>
      </w:r>
      <w:r>
        <w:rPr>
          <w:w w:val="105"/>
          <w:sz w:val="19"/>
          <w:szCs w:val="19"/>
        </w:rPr>
        <w:t>l</w:t>
      </w:r>
      <w:r>
        <w:rPr>
          <w:spacing w:val="1"/>
          <w:w w:val="105"/>
          <w:sz w:val="19"/>
          <w:szCs w:val="19"/>
        </w:rPr>
        <w:t>ec</w:t>
      </w:r>
      <w:r>
        <w:rPr>
          <w:w w:val="105"/>
          <w:sz w:val="19"/>
          <w:szCs w:val="19"/>
        </w:rPr>
        <w:t>t</w:t>
      </w:r>
      <w:r>
        <w:rPr>
          <w:spacing w:val="-11"/>
          <w:w w:val="105"/>
          <w:sz w:val="19"/>
          <w:szCs w:val="19"/>
        </w:rPr>
        <w:t xml:space="preserve"> </w:t>
      </w:r>
      <w:r>
        <w:rPr>
          <w:spacing w:val="2"/>
          <w:w w:val="105"/>
          <w:sz w:val="19"/>
          <w:szCs w:val="19"/>
        </w:rPr>
        <w:t>A</w:t>
      </w:r>
      <w:r>
        <w:rPr>
          <w:spacing w:val="1"/>
          <w:w w:val="105"/>
          <w:sz w:val="19"/>
          <w:szCs w:val="19"/>
        </w:rPr>
        <w:t>n</w:t>
      </w:r>
      <w:r>
        <w:rPr>
          <w:w w:val="105"/>
          <w:sz w:val="19"/>
          <w:szCs w:val="19"/>
        </w:rPr>
        <w:t>y</w:t>
      </w:r>
      <w:r>
        <w:rPr>
          <w:spacing w:val="-10"/>
          <w:w w:val="105"/>
          <w:sz w:val="19"/>
          <w:szCs w:val="19"/>
        </w:rPr>
        <w:t xml:space="preserve"> </w:t>
      </w:r>
      <w:r>
        <w:rPr>
          <w:spacing w:val="2"/>
          <w:w w:val="105"/>
          <w:sz w:val="19"/>
          <w:szCs w:val="19"/>
        </w:rPr>
        <w:t>M</w:t>
      </w:r>
      <w:r>
        <w:rPr>
          <w:spacing w:val="1"/>
          <w:w w:val="105"/>
          <w:sz w:val="19"/>
          <w:szCs w:val="19"/>
        </w:rPr>
        <w:t>ed</w:t>
      </w:r>
      <w:r>
        <w:rPr>
          <w:w w:val="105"/>
          <w:sz w:val="19"/>
          <w:szCs w:val="19"/>
        </w:rPr>
        <w:t>i</w:t>
      </w:r>
      <w:r>
        <w:rPr>
          <w:spacing w:val="1"/>
          <w:w w:val="105"/>
          <w:sz w:val="19"/>
          <w:szCs w:val="19"/>
        </w:rPr>
        <w:t>ca</w:t>
      </w:r>
      <w:r>
        <w:rPr>
          <w:w w:val="105"/>
          <w:sz w:val="19"/>
          <w:szCs w:val="19"/>
        </w:rPr>
        <w:t>ti</w:t>
      </w:r>
      <w:r>
        <w:rPr>
          <w:spacing w:val="1"/>
          <w:w w:val="105"/>
          <w:sz w:val="19"/>
          <w:szCs w:val="19"/>
        </w:rPr>
        <w:t>on</w:t>
      </w:r>
      <w:r>
        <w:rPr>
          <w:w w:val="105"/>
          <w:sz w:val="19"/>
          <w:szCs w:val="19"/>
        </w:rPr>
        <w:t>s</w:t>
      </w:r>
      <w:r>
        <w:rPr>
          <w:spacing w:val="-11"/>
          <w:w w:val="105"/>
          <w:sz w:val="19"/>
          <w:szCs w:val="19"/>
        </w:rPr>
        <w:t xml:space="preserve"> </w:t>
      </w:r>
      <w:r>
        <w:rPr>
          <w:spacing w:val="2"/>
          <w:w w:val="105"/>
          <w:sz w:val="19"/>
          <w:szCs w:val="19"/>
        </w:rPr>
        <w:t>Y</w:t>
      </w:r>
      <w:r>
        <w:rPr>
          <w:spacing w:val="1"/>
          <w:w w:val="105"/>
          <w:sz w:val="19"/>
          <w:szCs w:val="19"/>
        </w:rPr>
        <w:t>o</w:t>
      </w:r>
      <w:r>
        <w:rPr>
          <w:w w:val="105"/>
          <w:sz w:val="19"/>
          <w:szCs w:val="19"/>
        </w:rPr>
        <w:t>u</w:t>
      </w:r>
      <w:r>
        <w:rPr>
          <w:spacing w:val="-10"/>
          <w:w w:val="105"/>
          <w:sz w:val="19"/>
          <w:szCs w:val="19"/>
        </w:rPr>
        <w:t xml:space="preserve"> </w:t>
      </w:r>
      <w:r>
        <w:rPr>
          <w:spacing w:val="2"/>
          <w:w w:val="105"/>
          <w:sz w:val="19"/>
          <w:szCs w:val="19"/>
        </w:rPr>
        <w:t>A</w:t>
      </w:r>
      <w:r>
        <w:rPr>
          <w:spacing w:val="1"/>
          <w:w w:val="105"/>
          <w:sz w:val="19"/>
          <w:szCs w:val="19"/>
        </w:rPr>
        <w:t>r</w:t>
      </w:r>
      <w:r>
        <w:rPr>
          <w:w w:val="105"/>
          <w:sz w:val="19"/>
          <w:szCs w:val="19"/>
        </w:rPr>
        <w:t>e</w:t>
      </w:r>
      <w:r>
        <w:rPr>
          <w:spacing w:val="-11"/>
          <w:w w:val="105"/>
          <w:sz w:val="19"/>
          <w:szCs w:val="19"/>
        </w:rPr>
        <w:t xml:space="preserve"> </w:t>
      </w:r>
      <w:r>
        <w:rPr>
          <w:spacing w:val="2"/>
          <w:w w:val="105"/>
          <w:sz w:val="19"/>
          <w:szCs w:val="19"/>
        </w:rPr>
        <w:t>C</w:t>
      </w:r>
      <w:r>
        <w:rPr>
          <w:spacing w:val="1"/>
          <w:w w:val="105"/>
          <w:sz w:val="19"/>
          <w:szCs w:val="19"/>
        </w:rPr>
        <w:t>urren</w:t>
      </w:r>
      <w:r>
        <w:rPr>
          <w:w w:val="105"/>
          <w:sz w:val="19"/>
          <w:szCs w:val="19"/>
        </w:rPr>
        <w:t>tly</w:t>
      </w:r>
      <w:r>
        <w:rPr>
          <w:spacing w:val="-10"/>
          <w:w w:val="105"/>
          <w:sz w:val="19"/>
          <w:szCs w:val="19"/>
        </w:rPr>
        <w:t xml:space="preserve"> </w:t>
      </w:r>
      <w:r>
        <w:rPr>
          <w:spacing w:val="2"/>
          <w:w w:val="105"/>
          <w:sz w:val="19"/>
          <w:szCs w:val="19"/>
        </w:rPr>
        <w:t>U</w:t>
      </w:r>
      <w:r>
        <w:rPr>
          <w:spacing w:val="1"/>
          <w:w w:val="105"/>
          <w:sz w:val="19"/>
          <w:szCs w:val="19"/>
        </w:rPr>
        <w:t>s</w:t>
      </w:r>
      <w:r>
        <w:rPr>
          <w:w w:val="105"/>
          <w:sz w:val="19"/>
          <w:szCs w:val="19"/>
        </w:rPr>
        <w:t>i</w:t>
      </w:r>
      <w:r>
        <w:rPr>
          <w:spacing w:val="1"/>
          <w:w w:val="105"/>
          <w:sz w:val="19"/>
          <w:szCs w:val="19"/>
        </w:rPr>
        <w:t>ng</w:t>
      </w:r>
      <w:r>
        <w:rPr>
          <w:w w:val="105"/>
          <w:sz w:val="19"/>
          <w:szCs w:val="19"/>
        </w:rPr>
        <w:t>:</w:t>
      </w:r>
    </w:p>
    <w:p w:rsidR="009E172D" w:rsidRDefault="009E172D" w:rsidP="009E172D">
      <w:pPr>
        <w:kinsoku w:val="0"/>
        <w:overflowPunct w:val="0"/>
        <w:spacing w:before="6" w:line="120" w:lineRule="exact"/>
        <w:rPr>
          <w:sz w:val="12"/>
          <w:szCs w:val="12"/>
        </w:rPr>
      </w:pPr>
    </w:p>
    <w:tbl>
      <w:tblPr>
        <w:tblW w:w="0" w:type="auto"/>
        <w:tblInd w:w="9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64"/>
        <w:gridCol w:w="4076"/>
      </w:tblGrid>
      <w:tr w:rsidR="009E172D" w:rsidTr="00E06806">
        <w:trPr>
          <w:trHeight w:hRule="exact" w:val="581"/>
        </w:trPr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72D" w:rsidRDefault="009E172D" w:rsidP="00E06806">
            <w:pPr>
              <w:pStyle w:val="ListParagraph"/>
              <w:numPr>
                <w:ilvl w:val="0"/>
                <w:numId w:val="14"/>
              </w:numPr>
              <w:tabs>
                <w:tab w:val="left" w:pos="417"/>
              </w:tabs>
              <w:kinsoku w:val="0"/>
              <w:overflowPunct w:val="0"/>
              <w:spacing w:before="75"/>
              <w:ind w:left="417"/>
            </w:pPr>
            <w:r>
              <w:rPr>
                <w:spacing w:val="2"/>
                <w:w w:val="105"/>
                <w:sz w:val="19"/>
                <w:szCs w:val="19"/>
              </w:rPr>
              <w:t>D</w:t>
            </w:r>
            <w:r>
              <w:rPr>
                <w:w w:val="105"/>
                <w:sz w:val="19"/>
                <w:szCs w:val="19"/>
              </w:rPr>
              <w:t>i</w:t>
            </w:r>
            <w:r>
              <w:rPr>
                <w:spacing w:val="1"/>
                <w:w w:val="105"/>
                <w:sz w:val="19"/>
                <w:szCs w:val="19"/>
              </w:rPr>
              <w:t>ure</w:t>
            </w:r>
            <w:r>
              <w:rPr>
                <w:w w:val="105"/>
                <w:sz w:val="19"/>
                <w:szCs w:val="19"/>
              </w:rPr>
              <w:t>ti</w:t>
            </w:r>
            <w:r>
              <w:rPr>
                <w:spacing w:val="1"/>
                <w:w w:val="105"/>
                <w:sz w:val="19"/>
                <w:szCs w:val="19"/>
              </w:rPr>
              <w:t>c</w:t>
            </w:r>
            <w:r>
              <w:rPr>
                <w:w w:val="105"/>
                <w:sz w:val="19"/>
                <w:szCs w:val="19"/>
              </w:rPr>
              <w:t>s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72D" w:rsidRDefault="009E172D" w:rsidP="00E06806">
            <w:pPr>
              <w:pStyle w:val="ListParagraph"/>
              <w:numPr>
                <w:ilvl w:val="0"/>
                <w:numId w:val="13"/>
              </w:numPr>
              <w:tabs>
                <w:tab w:val="left" w:pos="417"/>
              </w:tabs>
              <w:kinsoku w:val="0"/>
              <w:overflowPunct w:val="0"/>
              <w:spacing w:before="75"/>
              <w:ind w:left="417"/>
            </w:pPr>
            <w:r>
              <w:rPr>
                <w:spacing w:val="2"/>
                <w:w w:val="105"/>
                <w:sz w:val="19"/>
                <w:szCs w:val="19"/>
              </w:rPr>
              <w:t>O</w:t>
            </w:r>
            <w:r>
              <w:rPr>
                <w:w w:val="105"/>
                <w:sz w:val="19"/>
                <w:szCs w:val="19"/>
              </w:rPr>
              <w:t>t</w:t>
            </w:r>
            <w:r>
              <w:rPr>
                <w:spacing w:val="1"/>
                <w:w w:val="105"/>
                <w:sz w:val="19"/>
                <w:szCs w:val="19"/>
              </w:rPr>
              <w:t>he</w:t>
            </w:r>
            <w:r>
              <w:rPr>
                <w:w w:val="105"/>
                <w:sz w:val="19"/>
                <w:szCs w:val="19"/>
              </w:rPr>
              <w:t>r</w:t>
            </w:r>
            <w:r>
              <w:rPr>
                <w:spacing w:val="-32"/>
                <w:w w:val="105"/>
                <w:sz w:val="19"/>
                <w:szCs w:val="19"/>
              </w:rPr>
              <w:t xml:space="preserve"> </w:t>
            </w:r>
            <w:r>
              <w:rPr>
                <w:spacing w:val="2"/>
                <w:w w:val="105"/>
                <w:sz w:val="19"/>
                <w:szCs w:val="19"/>
              </w:rPr>
              <w:t>C</w:t>
            </w:r>
            <w:r>
              <w:rPr>
                <w:spacing w:val="1"/>
                <w:w w:val="105"/>
                <w:sz w:val="19"/>
                <w:szCs w:val="19"/>
              </w:rPr>
              <w:t>ard</w:t>
            </w:r>
            <w:r>
              <w:rPr>
                <w:w w:val="105"/>
                <w:sz w:val="19"/>
                <w:szCs w:val="19"/>
              </w:rPr>
              <w:t>i</w:t>
            </w:r>
            <w:r>
              <w:rPr>
                <w:spacing w:val="1"/>
                <w:w w:val="105"/>
                <w:sz w:val="19"/>
                <w:szCs w:val="19"/>
              </w:rPr>
              <w:t>ovascula</w:t>
            </w:r>
            <w:r>
              <w:rPr>
                <w:w w:val="105"/>
                <w:sz w:val="19"/>
                <w:szCs w:val="19"/>
              </w:rPr>
              <w:t>r</w:t>
            </w:r>
          </w:p>
        </w:tc>
      </w:tr>
      <w:tr w:rsidR="009E172D" w:rsidTr="00E06806">
        <w:trPr>
          <w:trHeight w:hRule="exact" w:val="816"/>
        </w:trPr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72D" w:rsidRDefault="009E172D" w:rsidP="00E06806">
            <w:pPr>
              <w:pStyle w:val="ListParagraph"/>
              <w:numPr>
                <w:ilvl w:val="0"/>
                <w:numId w:val="12"/>
              </w:numPr>
              <w:tabs>
                <w:tab w:val="left" w:pos="417"/>
              </w:tabs>
              <w:kinsoku w:val="0"/>
              <w:overflowPunct w:val="0"/>
              <w:spacing w:before="75"/>
              <w:ind w:left="417"/>
            </w:pPr>
            <w:r>
              <w:rPr>
                <w:spacing w:val="2"/>
                <w:w w:val="105"/>
                <w:sz w:val="19"/>
                <w:szCs w:val="19"/>
              </w:rPr>
              <w:t>B</w:t>
            </w:r>
            <w:r>
              <w:rPr>
                <w:spacing w:val="1"/>
                <w:w w:val="105"/>
                <w:sz w:val="19"/>
                <w:szCs w:val="19"/>
              </w:rPr>
              <w:t>e</w:t>
            </w:r>
            <w:r>
              <w:rPr>
                <w:w w:val="105"/>
                <w:sz w:val="19"/>
                <w:szCs w:val="19"/>
              </w:rPr>
              <w:t>ta</w:t>
            </w:r>
            <w:r>
              <w:rPr>
                <w:spacing w:val="-20"/>
                <w:w w:val="105"/>
                <w:sz w:val="19"/>
                <w:szCs w:val="19"/>
              </w:rPr>
              <w:t xml:space="preserve"> </w:t>
            </w:r>
            <w:r>
              <w:rPr>
                <w:spacing w:val="2"/>
                <w:w w:val="105"/>
                <w:sz w:val="19"/>
                <w:szCs w:val="19"/>
              </w:rPr>
              <w:t>B</w:t>
            </w:r>
            <w:r>
              <w:rPr>
                <w:w w:val="105"/>
                <w:sz w:val="19"/>
                <w:szCs w:val="19"/>
              </w:rPr>
              <w:t>l</w:t>
            </w:r>
            <w:r>
              <w:rPr>
                <w:spacing w:val="1"/>
                <w:w w:val="105"/>
                <w:sz w:val="19"/>
                <w:szCs w:val="19"/>
              </w:rPr>
              <w:t>ocker</w:t>
            </w:r>
            <w:r>
              <w:rPr>
                <w:w w:val="105"/>
                <w:sz w:val="19"/>
                <w:szCs w:val="19"/>
              </w:rPr>
              <w:t>s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72D" w:rsidRDefault="009E172D" w:rsidP="00E06806">
            <w:pPr>
              <w:pStyle w:val="ListParagraph"/>
              <w:numPr>
                <w:ilvl w:val="0"/>
                <w:numId w:val="11"/>
              </w:numPr>
              <w:tabs>
                <w:tab w:val="left" w:pos="417"/>
              </w:tabs>
              <w:kinsoku w:val="0"/>
              <w:overflowPunct w:val="0"/>
              <w:spacing w:before="75" w:line="245" w:lineRule="auto"/>
              <w:ind w:left="99" w:right="513" w:firstLine="0"/>
            </w:pPr>
            <w:r>
              <w:rPr>
                <w:spacing w:val="1"/>
                <w:sz w:val="19"/>
                <w:szCs w:val="19"/>
              </w:rPr>
              <w:t>N</w:t>
            </w:r>
            <w:r>
              <w:rPr>
                <w:sz w:val="19"/>
                <w:szCs w:val="19"/>
              </w:rPr>
              <w:t>S</w:t>
            </w:r>
            <w:r>
              <w:rPr>
                <w:spacing w:val="1"/>
                <w:sz w:val="19"/>
                <w:szCs w:val="19"/>
              </w:rPr>
              <w:t>A</w:t>
            </w:r>
            <w:r>
              <w:rPr>
                <w:sz w:val="19"/>
                <w:szCs w:val="19"/>
              </w:rPr>
              <w:t>I</w:t>
            </w:r>
            <w:r>
              <w:rPr>
                <w:spacing w:val="1"/>
                <w:sz w:val="19"/>
                <w:szCs w:val="19"/>
              </w:rPr>
              <w:t>D</w:t>
            </w:r>
            <w:r>
              <w:rPr>
                <w:sz w:val="19"/>
                <w:szCs w:val="19"/>
              </w:rPr>
              <w:t>S/</w:t>
            </w:r>
            <w:r>
              <w:rPr>
                <w:spacing w:val="1"/>
                <w:sz w:val="19"/>
                <w:szCs w:val="19"/>
              </w:rPr>
              <w:t>A</w:t>
            </w:r>
            <w:r>
              <w:rPr>
                <w:sz w:val="19"/>
                <w:szCs w:val="19"/>
              </w:rPr>
              <w:t>nti-infla</w:t>
            </w:r>
            <w:r>
              <w:rPr>
                <w:spacing w:val="1"/>
                <w:sz w:val="19"/>
                <w:szCs w:val="19"/>
              </w:rPr>
              <w:t>mm</w:t>
            </w:r>
            <w:r>
              <w:rPr>
                <w:sz w:val="19"/>
                <w:szCs w:val="19"/>
              </w:rPr>
              <w:t xml:space="preserve">atories  </w:t>
            </w:r>
            <w:r>
              <w:rPr>
                <w:spacing w:val="19"/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>(</w:t>
            </w:r>
            <w:r>
              <w:rPr>
                <w:spacing w:val="1"/>
                <w:sz w:val="19"/>
                <w:szCs w:val="19"/>
              </w:rPr>
              <w:t>M</w:t>
            </w:r>
            <w:r>
              <w:rPr>
                <w:sz w:val="19"/>
                <w:szCs w:val="19"/>
              </w:rPr>
              <w:t>otrin,</w:t>
            </w:r>
            <w:r>
              <w:rPr>
                <w:w w:val="103"/>
                <w:sz w:val="19"/>
                <w:szCs w:val="19"/>
              </w:rPr>
              <w:t xml:space="preserve"> </w:t>
            </w:r>
            <w:r>
              <w:rPr>
                <w:spacing w:val="2"/>
                <w:w w:val="105"/>
                <w:sz w:val="19"/>
                <w:szCs w:val="19"/>
              </w:rPr>
              <w:t>A</w:t>
            </w:r>
            <w:r>
              <w:rPr>
                <w:spacing w:val="1"/>
                <w:w w:val="105"/>
                <w:sz w:val="19"/>
                <w:szCs w:val="19"/>
              </w:rPr>
              <w:t>dv</w:t>
            </w:r>
            <w:r>
              <w:rPr>
                <w:w w:val="105"/>
                <w:sz w:val="19"/>
                <w:szCs w:val="19"/>
              </w:rPr>
              <w:t>il)</w:t>
            </w:r>
          </w:p>
        </w:tc>
      </w:tr>
      <w:tr w:rsidR="009E172D" w:rsidTr="00E06806">
        <w:trPr>
          <w:trHeight w:hRule="exact" w:val="586"/>
        </w:trPr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72D" w:rsidRDefault="009E172D" w:rsidP="00E06806">
            <w:pPr>
              <w:pStyle w:val="ListParagraph"/>
              <w:numPr>
                <w:ilvl w:val="0"/>
                <w:numId w:val="10"/>
              </w:numPr>
              <w:tabs>
                <w:tab w:val="left" w:pos="417"/>
              </w:tabs>
              <w:kinsoku w:val="0"/>
              <w:overflowPunct w:val="0"/>
              <w:spacing w:before="75"/>
              <w:ind w:left="417"/>
            </w:pPr>
            <w:r>
              <w:rPr>
                <w:spacing w:val="2"/>
                <w:w w:val="105"/>
                <w:sz w:val="19"/>
                <w:szCs w:val="19"/>
              </w:rPr>
              <w:t>V</w:t>
            </w:r>
            <w:r>
              <w:rPr>
                <w:spacing w:val="1"/>
                <w:w w:val="105"/>
                <w:sz w:val="19"/>
                <w:szCs w:val="19"/>
              </w:rPr>
              <w:t>asod</w:t>
            </w:r>
            <w:r>
              <w:rPr>
                <w:w w:val="105"/>
                <w:sz w:val="19"/>
                <w:szCs w:val="19"/>
              </w:rPr>
              <w:t>il</w:t>
            </w:r>
            <w:r>
              <w:rPr>
                <w:spacing w:val="1"/>
                <w:w w:val="105"/>
                <w:sz w:val="19"/>
                <w:szCs w:val="19"/>
              </w:rPr>
              <w:t>a</w:t>
            </w:r>
            <w:r>
              <w:rPr>
                <w:w w:val="105"/>
                <w:sz w:val="19"/>
                <w:szCs w:val="19"/>
              </w:rPr>
              <w:t>t</w:t>
            </w:r>
            <w:r>
              <w:rPr>
                <w:spacing w:val="1"/>
                <w:w w:val="105"/>
                <w:sz w:val="19"/>
                <w:szCs w:val="19"/>
              </w:rPr>
              <w:t>or</w:t>
            </w:r>
            <w:r>
              <w:rPr>
                <w:w w:val="105"/>
                <w:sz w:val="19"/>
                <w:szCs w:val="19"/>
              </w:rPr>
              <w:t>s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72D" w:rsidRDefault="009E172D" w:rsidP="00E06806">
            <w:pPr>
              <w:pStyle w:val="ListParagraph"/>
              <w:numPr>
                <w:ilvl w:val="0"/>
                <w:numId w:val="9"/>
              </w:numPr>
              <w:tabs>
                <w:tab w:val="left" w:pos="417"/>
              </w:tabs>
              <w:kinsoku w:val="0"/>
              <w:overflowPunct w:val="0"/>
              <w:spacing w:before="75"/>
              <w:ind w:left="417"/>
            </w:pPr>
            <w:r>
              <w:rPr>
                <w:spacing w:val="2"/>
                <w:w w:val="105"/>
                <w:sz w:val="19"/>
                <w:szCs w:val="19"/>
              </w:rPr>
              <w:t>C</w:t>
            </w:r>
            <w:r>
              <w:rPr>
                <w:spacing w:val="1"/>
                <w:w w:val="105"/>
                <w:sz w:val="19"/>
                <w:szCs w:val="19"/>
              </w:rPr>
              <w:t>ho</w:t>
            </w:r>
            <w:r>
              <w:rPr>
                <w:w w:val="105"/>
                <w:sz w:val="19"/>
                <w:szCs w:val="19"/>
              </w:rPr>
              <w:t>l</w:t>
            </w:r>
            <w:r>
              <w:rPr>
                <w:spacing w:val="1"/>
                <w:w w:val="105"/>
                <w:sz w:val="19"/>
                <w:szCs w:val="19"/>
              </w:rPr>
              <w:t>es</w:t>
            </w:r>
            <w:r>
              <w:rPr>
                <w:w w:val="105"/>
                <w:sz w:val="19"/>
                <w:szCs w:val="19"/>
              </w:rPr>
              <w:t>t</w:t>
            </w:r>
            <w:r>
              <w:rPr>
                <w:spacing w:val="1"/>
                <w:w w:val="105"/>
                <w:sz w:val="19"/>
                <w:szCs w:val="19"/>
              </w:rPr>
              <w:t>ero</w:t>
            </w:r>
            <w:r>
              <w:rPr>
                <w:w w:val="105"/>
                <w:sz w:val="19"/>
                <w:szCs w:val="19"/>
              </w:rPr>
              <w:t>l</w:t>
            </w:r>
          </w:p>
        </w:tc>
      </w:tr>
      <w:tr w:rsidR="009E172D" w:rsidTr="00E06806">
        <w:trPr>
          <w:trHeight w:hRule="exact" w:val="581"/>
        </w:trPr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72D" w:rsidRDefault="009E172D" w:rsidP="00E06806">
            <w:pPr>
              <w:pStyle w:val="ListParagraph"/>
              <w:numPr>
                <w:ilvl w:val="0"/>
                <w:numId w:val="8"/>
              </w:numPr>
              <w:tabs>
                <w:tab w:val="left" w:pos="417"/>
              </w:tabs>
              <w:kinsoku w:val="0"/>
              <w:overflowPunct w:val="0"/>
              <w:spacing w:before="75"/>
              <w:ind w:left="417"/>
            </w:pPr>
            <w:r>
              <w:rPr>
                <w:spacing w:val="2"/>
                <w:w w:val="105"/>
                <w:sz w:val="19"/>
                <w:szCs w:val="19"/>
              </w:rPr>
              <w:t>A</w:t>
            </w:r>
            <w:r>
              <w:rPr>
                <w:w w:val="105"/>
                <w:sz w:val="19"/>
                <w:szCs w:val="19"/>
              </w:rPr>
              <w:t>l</w:t>
            </w:r>
            <w:r>
              <w:rPr>
                <w:spacing w:val="1"/>
                <w:w w:val="105"/>
                <w:sz w:val="19"/>
                <w:szCs w:val="19"/>
              </w:rPr>
              <w:t>ph</w:t>
            </w:r>
            <w:r>
              <w:rPr>
                <w:w w:val="105"/>
                <w:sz w:val="19"/>
                <w:szCs w:val="19"/>
              </w:rPr>
              <w:t>a</w:t>
            </w:r>
            <w:r>
              <w:rPr>
                <w:spacing w:val="-23"/>
                <w:w w:val="105"/>
                <w:sz w:val="19"/>
                <w:szCs w:val="19"/>
              </w:rPr>
              <w:t xml:space="preserve"> </w:t>
            </w:r>
            <w:r>
              <w:rPr>
                <w:spacing w:val="2"/>
                <w:w w:val="105"/>
                <w:sz w:val="19"/>
                <w:szCs w:val="19"/>
              </w:rPr>
              <w:t>B</w:t>
            </w:r>
            <w:r>
              <w:rPr>
                <w:w w:val="105"/>
                <w:sz w:val="19"/>
                <w:szCs w:val="19"/>
              </w:rPr>
              <w:t>l</w:t>
            </w:r>
            <w:r>
              <w:rPr>
                <w:spacing w:val="1"/>
                <w:w w:val="105"/>
                <w:sz w:val="19"/>
                <w:szCs w:val="19"/>
              </w:rPr>
              <w:t>ocker</w:t>
            </w:r>
            <w:r>
              <w:rPr>
                <w:w w:val="105"/>
                <w:sz w:val="19"/>
                <w:szCs w:val="19"/>
              </w:rPr>
              <w:t>s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72D" w:rsidRDefault="009E172D" w:rsidP="00E06806">
            <w:pPr>
              <w:pStyle w:val="ListParagraph"/>
              <w:numPr>
                <w:ilvl w:val="0"/>
                <w:numId w:val="7"/>
              </w:numPr>
              <w:tabs>
                <w:tab w:val="left" w:pos="417"/>
              </w:tabs>
              <w:kinsoku w:val="0"/>
              <w:overflowPunct w:val="0"/>
              <w:spacing w:before="75"/>
              <w:ind w:left="417"/>
            </w:pPr>
            <w:r>
              <w:rPr>
                <w:spacing w:val="2"/>
                <w:w w:val="105"/>
                <w:sz w:val="19"/>
                <w:szCs w:val="19"/>
              </w:rPr>
              <w:t>D</w:t>
            </w:r>
            <w:r>
              <w:rPr>
                <w:w w:val="105"/>
                <w:sz w:val="19"/>
                <w:szCs w:val="19"/>
              </w:rPr>
              <w:t>i</w:t>
            </w:r>
            <w:r>
              <w:rPr>
                <w:spacing w:val="1"/>
                <w:w w:val="105"/>
                <w:sz w:val="19"/>
                <w:szCs w:val="19"/>
              </w:rPr>
              <w:t>abe</w:t>
            </w:r>
            <w:r>
              <w:rPr>
                <w:w w:val="105"/>
                <w:sz w:val="19"/>
                <w:szCs w:val="19"/>
              </w:rPr>
              <w:t>t</w:t>
            </w:r>
            <w:r>
              <w:rPr>
                <w:spacing w:val="1"/>
                <w:w w:val="105"/>
                <w:sz w:val="19"/>
                <w:szCs w:val="19"/>
              </w:rPr>
              <w:t>es</w:t>
            </w:r>
            <w:r>
              <w:rPr>
                <w:w w:val="105"/>
                <w:sz w:val="19"/>
                <w:szCs w:val="19"/>
              </w:rPr>
              <w:t>/</w:t>
            </w:r>
            <w:r>
              <w:rPr>
                <w:spacing w:val="1"/>
                <w:w w:val="105"/>
                <w:sz w:val="19"/>
                <w:szCs w:val="19"/>
              </w:rPr>
              <w:t>Insu</w:t>
            </w:r>
            <w:r>
              <w:rPr>
                <w:w w:val="105"/>
                <w:sz w:val="19"/>
                <w:szCs w:val="19"/>
              </w:rPr>
              <w:t>lin</w:t>
            </w:r>
          </w:p>
        </w:tc>
      </w:tr>
      <w:tr w:rsidR="009E172D" w:rsidTr="00E06806">
        <w:trPr>
          <w:trHeight w:hRule="exact" w:val="586"/>
        </w:trPr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72D" w:rsidRDefault="009E172D" w:rsidP="00E06806">
            <w:pPr>
              <w:pStyle w:val="ListParagraph"/>
              <w:numPr>
                <w:ilvl w:val="0"/>
                <w:numId w:val="6"/>
              </w:numPr>
              <w:tabs>
                <w:tab w:val="left" w:pos="417"/>
              </w:tabs>
              <w:kinsoku w:val="0"/>
              <w:overflowPunct w:val="0"/>
              <w:spacing w:before="75"/>
              <w:ind w:left="417"/>
            </w:pPr>
            <w:r>
              <w:rPr>
                <w:spacing w:val="2"/>
                <w:w w:val="105"/>
                <w:sz w:val="19"/>
                <w:szCs w:val="19"/>
              </w:rPr>
              <w:t>C</w:t>
            </w:r>
            <w:r>
              <w:rPr>
                <w:spacing w:val="1"/>
                <w:w w:val="105"/>
                <w:sz w:val="19"/>
                <w:szCs w:val="19"/>
              </w:rPr>
              <w:t>a</w:t>
            </w:r>
            <w:r>
              <w:rPr>
                <w:w w:val="105"/>
                <w:sz w:val="19"/>
                <w:szCs w:val="19"/>
              </w:rPr>
              <w:t>l</w:t>
            </w:r>
            <w:r>
              <w:rPr>
                <w:spacing w:val="1"/>
                <w:w w:val="105"/>
                <w:sz w:val="19"/>
                <w:szCs w:val="19"/>
              </w:rPr>
              <w:t>c</w:t>
            </w:r>
            <w:r>
              <w:rPr>
                <w:w w:val="105"/>
                <w:sz w:val="19"/>
                <w:szCs w:val="19"/>
              </w:rPr>
              <w:t>i</w:t>
            </w:r>
            <w:r>
              <w:rPr>
                <w:spacing w:val="1"/>
                <w:w w:val="105"/>
                <w:sz w:val="19"/>
                <w:szCs w:val="19"/>
              </w:rPr>
              <w:t>u</w:t>
            </w:r>
            <w:r>
              <w:rPr>
                <w:w w:val="105"/>
                <w:sz w:val="19"/>
                <w:szCs w:val="19"/>
              </w:rPr>
              <w:t>m</w:t>
            </w:r>
            <w:r>
              <w:rPr>
                <w:spacing w:val="-18"/>
                <w:w w:val="105"/>
                <w:sz w:val="19"/>
                <w:szCs w:val="19"/>
              </w:rPr>
              <w:t xml:space="preserve"> </w:t>
            </w:r>
            <w:r>
              <w:rPr>
                <w:spacing w:val="2"/>
                <w:w w:val="105"/>
                <w:sz w:val="19"/>
                <w:szCs w:val="19"/>
              </w:rPr>
              <w:t>C</w:t>
            </w:r>
            <w:r>
              <w:rPr>
                <w:spacing w:val="1"/>
                <w:w w:val="105"/>
                <w:sz w:val="19"/>
                <w:szCs w:val="19"/>
              </w:rPr>
              <w:t>hanne</w:t>
            </w:r>
            <w:r>
              <w:rPr>
                <w:w w:val="105"/>
                <w:sz w:val="19"/>
                <w:szCs w:val="19"/>
              </w:rPr>
              <w:t>l</w:t>
            </w:r>
            <w:r>
              <w:rPr>
                <w:spacing w:val="-18"/>
                <w:w w:val="105"/>
                <w:sz w:val="19"/>
                <w:szCs w:val="19"/>
              </w:rPr>
              <w:t xml:space="preserve"> </w:t>
            </w:r>
            <w:r>
              <w:rPr>
                <w:spacing w:val="2"/>
                <w:w w:val="105"/>
                <w:sz w:val="19"/>
                <w:szCs w:val="19"/>
              </w:rPr>
              <w:t>B</w:t>
            </w:r>
            <w:r>
              <w:rPr>
                <w:w w:val="105"/>
                <w:sz w:val="19"/>
                <w:szCs w:val="19"/>
              </w:rPr>
              <w:t>l</w:t>
            </w:r>
            <w:r>
              <w:rPr>
                <w:spacing w:val="1"/>
                <w:w w:val="105"/>
                <w:sz w:val="19"/>
                <w:szCs w:val="19"/>
              </w:rPr>
              <w:t>ocker</w:t>
            </w:r>
            <w:r>
              <w:rPr>
                <w:w w:val="105"/>
                <w:sz w:val="19"/>
                <w:szCs w:val="19"/>
              </w:rPr>
              <w:t>s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72D" w:rsidRDefault="00B75861" w:rsidP="00E06806">
            <w:pPr>
              <w:pStyle w:val="ListParagraph"/>
              <w:numPr>
                <w:ilvl w:val="0"/>
                <w:numId w:val="5"/>
              </w:numPr>
              <w:tabs>
                <w:tab w:val="left" w:pos="417"/>
              </w:tabs>
              <w:kinsoku w:val="0"/>
              <w:overflowPunct w:val="0"/>
              <w:spacing w:before="75"/>
              <w:ind w:left="417"/>
            </w:pPr>
            <w:r>
              <w:rPr>
                <w:spacing w:val="2"/>
                <w:w w:val="105"/>
                <w:sz w:val="19"/>
                <w:szCs w:val="19"/>
              </w:rPr>
              <w:t>Birth Control</w:t>
            </w:r>
          </w:p>
        </w:tc>
      </w:tr>
      <w:tr w:rsidR="00B75861" w:rsidTr="00E06806">
        <w:trPr>
          <w:trHeight w:hRule="exact" w:val="586"/>
        </w:trPr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861" w:rsidRDefault="00B75861" w:rsidP="00E06806">
            <w:pPr>
              <w:pStyle w:val="ListParagraph"/>
              <w:numPr>
                <w:ilvl w:val="0"/>
                <w:numId w:val="6"/>
              </w:numPr>
              <w:tabs>
                <w:tab w:val="left" w:pos="417"/>
              </w:tabs>
              <w:kinsoku w:val="0"/>
              <w:overflowPunct w:val="0"/>
              <w:spacing w:before="75"/>
              <w:ind w:left="417"/>
              <w:rPr>
                <w:spacing w:val="2"/>
                <w:w w:val="105"/>
                <w:sz w:val="19"/>
                <w:szCs w:val="19"/>
              </w:rPr>
            </w:pPr>
            <w:r>
              <w:rPr>
                <w:spacing w:val="2"/>
                <w:w w:val="105"/>
                <w:sz w:val="19"/>
                <w:szCs w:val="19"/>
              </w:rPr>
              <w:t>O</w:t>
            </w:r>
            <w:r>
              <w:rPr>
                <w:w w:val="105"/>
                <w:sz w:val="19"/>
                <w:szCs w:val="19"/>
              </w:rPr>
              <w:t>t</w:t>
            </w:r>
            <w:r>
              <w:rPr>
                <w:spacing w:val="1"/>
                <w:w w:val="105"/>
                <w:sz w:val="19"/>
                <w:szCs w:val="19"/>
              </w:rPr>
              <w:t>he</w:t>
            </w:r>
            <w:r>
              <w:rPr>
                <w:w w:val="105"/>
                <w:sz w:val="19"/>
                <w:szCs w:val="19"/>
              </w:rPr>
              <w:t>r</w:t>
            </w:r>
            <w:r>
              <w:rPr>
                <w:spacing w:val="-13"/>
                <w:w w:val="105"/>
                <w:sz w:val="19"/>
                <w:szCs w:val="19"/>
              </w:rPr>
              <w:t xml:space="preserve"> </w:t>
            </w:r>
            <w:r>
              <w:rPr>
                <w:spacing w:val="2"/>
                <w:w w:val="105"/>
                <w:sz w:val="19"/>
                <w:szCs w:val="19"/>
              </w:rPr>
              <w:t>D</w:t>
            </w:r>
            <w:r>
              <w:rPr>
                <w:spacing w:val="1"/>
                <w:w w:val="105"/>
                <w:sz w:val="19"/>
                <w:szCs w:val="19"/>
              </w:rPr>
              <w:t>rug</w:t>
            </w:r>
            <w:r>
              <w:rPr>
                <w:w w:val="105"/>
                <w:sz w:val="19"/>
                <w:szCs w:val="19"/>
              </w:rPr>
              <w:t>s</w:t>
            </w:r>
            <w:r>
              <w:rPr>
                <w:spacing w:val="-13"/>
                <w:w w:val="105"/>
                <w:sz w:val="19"/>
                <w:szCs w:val="19"/>
              </w:rPr>
              <w:t xml:space="preserve"> </w:t>
            </w:r>
            <w:r>
              <w:rPr>
                <w:spacing w:val="1"/>
                <w:w w:val="105"/>
                <w:sz w:val="19"/>
                <w:szCs w:val="19"/>
              </w:rPr>
              <w:t>(recor</w:t>
            </w:r>
            <w:r>
              <w:rPr>
                <w:w w:val="105"/>
                <w:sz w:val="19"/>
                <w:szCs w:val="19"/>
              </w:rPr>
              <w:t>d</w:t>
            </w:r>
            <w:r>
              <w:rPr>
                <w:spacing w:val="-12"/>
                <w:w w:val="105"/>
                <w:sz w:val="19"/>
                <w:szCs w:val="19"/>
              </w:rPr>
              <w:t xml:space="preserve"> </w:t>
            </w:r>
            <w:r>
              <w:rPr>
                <w:spacing w:val="1"/>
                <w:w w:val="105"/>
                <w:sz w:val="19"/>
                <w:szCs w:val="19"/>
              </w:rPr>
              <w:t>belo</w:t>
            </w:r>
            <w:r>
              <w:rPr>
                <w:spacing w:val="2"/>
                <w:w w:val="105"/>
                <w:sz w:val="19"/>
                <w:szCs w:val="19"/>
              </w:rPr>
              <w:t>w</w:t>
            </w:r>
            <w:r>
              <w:rPr>
                <w:spacing w:val="1"/>
                <w:w w:val="105"/>
                <w:sz w:val="19"/>
                <w:szCs w:val="19"/>
              </w:rPr>
              <w:t>)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861" w:rsidRDefault="00B75861" w:rsidP="00B75861">
            <w:pPr>
              <w:pStyle w:val="ListParagraph"/>
              <w:tabs>
                <w:tab w:val="left" w:pos="417"/>
              </w:tabs>
              <w:kinsoku w:val="0"/>
              <w:overflowPunct w:val="0"/>
              <w:spacing w:before="75"/>
              <w:ind w:left="417"/>
              <w:rPr>
                <w:spacing w:val="2"/>
                <w:w w:val="105"/>
                <w:sz w:val="19"/>
                <w:szCs w:val="19"/>
              </w:rPr>
            </w:pPr>
          </w:p>
        </w:tc>
      </w:tr>
    </w:tbl>
    <w:p w:rsidR="009E172D" w:rsidRDefault="009E172D" w:rsidP="009E172D">
      <w:pPr>
        <w:kinsoku w:val="0"/>
        <w:overflowPunct w:val="0"/>
        <w:spacing w:before="3" w:line="190" w:lineRule="exact"/>
        <w:rPr>
          <w:sz w:val="19"/>
          <w:szCs w:val="19"/>
        </w:rPr>
      </w:pPr>
    </w:p>
    <w:p w:rsidR="009E172D" w:rsidRDefault="009E172D" w:rsidP="009E172D">
      <w:pPr>
        <w:kinsoku w:val="0"/>
        <w:overflowPunct w:val="0"/>
        <w:spacing w:line="200" w:lineRule="exact"/>
        <w:rPr>
          <w:sz w:val="20"/>
          <w:szCs w:val="20"/>
        </w:rPr>
      </w:pPr>
    </w:p>
    <w:p w:rsidR="009E172D" w:rsidRDefault="009E172D" w:rsidP="00156C1C">
      <w:pPr>
        <w:kinsoku w:val="0"/>
        <w:overflowPunct w:val="0"/>
        <w:spacing w:before="81"/>
        <w:rPr>
          <w:sz w:val="19"/>
          <w:szCs w:val="19"/>
        </w:rPr>
      </w:pPr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75648" behindDoc="1" locked="0" layoutInCell="0" allowOverlap="1" wp14:anchorId="3C9C4A10" wp14:editId="52D20AA6">
                <wp:simplePos x="0" y="0"/>
                <wp:positionH relativeFrom="page">
                  <wp:posOffset>1143000</wp:posOffset>
                </wp:positionH>
                <wp:positionV relativeFrom="paragraph">
                  <wp:posOffset>410845</wp:posOffset>
                </wp:positionV>
                <wp:extent cx="5460365" cy="12700"/>
                <wp:effectExtent l="9525" t="6985" r="6985" b="0"/>
                <wp:wrapNone/>
                <wp:docPr id="13" name="Freeform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60365" cy="12700"/>
                        </a:xfrm>
                        <a:custGeom>
                          <a:avLst/>
                          <a:gdLst>
                            <a:gd name="T0" fmla="*/ 0 w 8599"/>
                            <a:gd name="T1" fmla="*/ 0 h 20"/>
                            <a:gd name="T2" fmla="*/ 8599 w 8599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8599" h="20">
                              <a:moveTo>
                                <a:pt x="0" y="0"/>
                              </a:moveTo>
                              <a:lnTo>
                                <a:pt x="8599" y="0"/>
                              </a:lnTo>
                            </a:path>
                          </a:pathLst>
                        </a:custGeom>
                        <a:noFill/>
                        <a:ln w="499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polyline id="Freeform 11" o:spid="_x0000_s1026" style="position:absolute;z-index:-251640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90pt,32.35pt,519.95pt,32.35pt" coordsize="859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" o:allowincell="f" filled="f" strokeweight=".1388mm">
                <v:path arrowok="t" o:connecttype="custom" o:connectlocs="0,0;5460365,0" o:connectangles="0,0"/>
                <w10:wrap anchorx="page"/>
              </v:polyline>
            </w:pict>
          </mc:Fallback>
        </mc:AlternateContent>
      </w:r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76672" behindDoc="1" locked="0" layoutInCell="0" allowOverlap="1" wp14:anchorId="5EEF5D0B" wp14:editId="1FD14790">
                <wp:simplePos x="0" y="0"/>
                <wp:positionH relativeFrom="page">
                  <wp:posOffset>1143000</wp:posOffset>
                </wp:positionH>
                <wp:positionV relativeFrom="paragraph">
                  <wp:posOffset>629920</wp:posOffset>
                </wp:positionV>
                <wp:extent cx="5460365" cy="12700"/>
                <wp:effectExtent l="9525" t="6985" r="6985" b="0"/>
                <wp:wrapNone/>
                <wp:docPr id="14" name="Freeform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60365" cy="12700"/>
                        </a:xfrm>
                        <a:custGeom>
                          <a:avLst/>
                          <a:gdLst>
                            <a:gd name="T0" fmla="*/ 0 w 8599"/>
                            <a:gd name="T1" fmla="*/ 0 h 20"/>
                            <a:gd name="T2" fmla="*/ 8599 w 8599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8599" h="20">
                              <a:moveTo>
                                <a:pt x="0" y="0"/>
                              </a:moveTo>
                              <a:lnTo>
                                <a:pt x="8599" y="0"/>
                              </a:lnTo>
                            </a:path>
                          </a:pathLst>
                        </a:custGeom>
                        <a:noFill/>
                        <a:ln w="499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polyline id="Freeform 10" o:spid="_x0000_s1026" style="position:absolute;z-index:-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90pt,49.6pt,519.95pt,49.6pt" coordsize="859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" o:allowincell="f" filled="f" strokeweight=".1388mm">
                <v:path arrowok="t" o:connecttype="custom" o:connectlocs="0,0;5460365,0" o:connectangles="0,0"/>
                <w10:wrap anchorx="page"/>
              </v:polyline>
            </w:pict>
          </mc:Fallback>
        </mc:AlternateContent>
      </w:r>
      <w:r>
        <w:rPr>
          <w:spacing w:val="1"/>
          <w:w w:val="105"/>
          <w:sz w:val="19"/>
          <w:szCs w:val="19"/>
        </w:rPr>
        <w:t>P</w:t>
      </w:r>
      <w:r>
        <w:rPr>
          <w:w w:val="105"/>
          <w:sz w:val="19"/>
          <w:szCs w:val="19"/>
        </w:rPr>
        <w:t>l</w:t>
      </w:r>
      <w:r>
        <w:rPr>
          <w:spacing w:val="1"/>
          <w:w w:val="105"/>
          <w:sz w:val="19"/>
          <w:szCs w:val="19"/>
        </w:rPr>
        <w:t>eas</w:t>
      </w:r>
      <w:r>
        <w:rPr>
          <w:w w:val="105"/>
          <w:sz w:val="19"/>
          <w:szCs w:val="19"/>
        </w:rPr>
        <w:t>e</w:t>
      </w:r>
      <w:r>
        <w:rPr>
          <w:spacing w:val="-10"/>
          <w:w w:val="105"/>
          <w:sz w:val="19"/>
          <w:szCs w:val="19"/>
        </w:rPr>
        <w:t xml:space="preserve"> </w:t>
      </w:r>
      <w:r>
        <w:rPr>
          <w:w w:val="105"/>
          <w:sz w:val="19"/>
          <w:szCs w:val="19"/>
        </w:rPr>
        <w:t>li</w:t>
      </w:r>
      <w:r>
        <w:rPr>
          <w:spacing w:val="1"/>
          <w:w w:val="105"/>
          <w:sz w:val="19"/>
          <w:szCs w:val="19"/>
        </w:rPr>
        <w:t>s</w:t>
      </w:r>
      <w:r>
        <w:rPr>
          <w:w w:val="105"/>
          <w:sz w:val="19"/>
          <w:szCs w:val="19"/>
        </w:rPr>
        <w:t>t</w:t>
      </w:r>
      <w:r>
        <w:rPr>
          <w:spacing w:val="-10"/>
          <w:w w:val="105"/>
          <w:sz w:val="19"/>
          <w:szCs w:val="19"/>
        </w:rPr>
        <w:t xml:space="preserve"> </w:t>
      </w:r>
      <w:r>
        <w:rPr>
          <w:w w:val="105"/>
          <w:sz w:val="19"/>
          <w:szCs w:val="19"/>
        </w:rPr>
        <w:t>t</w:t>
      </w:r>
      <w:r>
        <w:rPr>
          <w:spacing w:val="1"/>
          <w:w w:val="105"/>
          <w:sz w:val="19"/>
          <w:szCs w:val="19"/>
        </w:rPr>
        <w:t>h</w:t>
      </w:r>
      <w:r>
        <w:rPr>
          <w:w w:val="105"/>
          <w:sz w:val="19"/>
          <w:szCs w:val="19"/>
        </w:rPr>
        <w:t>e</w:t>
      </w:r>
      <w:r>
        <w:rPr>
          <w:spacing w:val="-9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spec</w:t>
      </w:r>
      <w:r>
        <w:rPr>
          <w:w w:val="105"/>
          <w:sz w:val="19"/>
          <w:szCs w:val="19"/>
        </w:rPr>
        <w:t>i</w:t>
      </w:r>
      <w:r>
        <w:rPr>
          <w:spacing w:val="1"/>
          <w:w w:val="105"/>
          <w:sz w:val="19"/>
          <w:szCs w:val="19"/>
        </w:rPr>
        <w:t>f</w:t>
      </w:r>
      <w:r>
        <w:rPr>
          <w:w w:val="105"/>
          <w:sz w:val="19"/>
          <w:szCs w:val="19"/>
        </w:rPr>
        <w:t>ic</w:t>
      </w:r>
      <w:r>
        <w:rPr>
          <w:spacing w:val="-10"/>
          <w:w w:val="105"/>
          <w:sz w:val="19"/>
          <w:szCs w:val="19"/>
        </w:rPr>
        <w:t xml:space="preserve"> </w:t>
      </w:r>
      <w:r>
        <w:rPr>
          <w:spacing w:val="2"/>
          <w:w w:val="105"/>
          <w:sz w:val="19"/>
          <w:szCs w:val="19"/>
        </w:rPr>
        <w:t>m</w:t>
      </w:r>
      <w:r>
        <w:rPr>
          <w:spacing w:val="1"/>
          <w:w w:val="105"/>
          <w:sz w:val="19"/>
          <w:szCs w:val="19"/>
        </w:rPr>
        <w:t>ed</w:t>
      </w:r>
      <w:r>
        <w:rPr>
          <w:w w:val="105"/>
          <w:sz w:val="19"/>
          <w:szCs w:val="19"/>
        </w:rPr>
        <w:t>i</w:t>
      </w:r>
      <w:r>
        <w:rPr>
          <w:spacing w:val="1"/>
          <w:w w:val="105"/>
          <w:sz w:val="19"/>
          <w:szCs w:val="19"/>
        </w:rPr>
        <w:t>ca</w:t>
      </w:r>
      <w:r>
        <w:rPr>
          <w:w w:val="105"/>
          <w:sz w:val="19"/>
          <w:szCs w:val="19"/>
        </w:rPr>
        <w:t>ti</w:t>
      </w:r>
      <w:r>
        <w:rPr>
          <w:spacing w:val="1"/>
          <w:w w:val="105"/>
          <w:sz w:val="19"/>
          <w:szCs w:val="19"/>
        </w:rPr>
        <w:t>on</w:t>
      </w:r>
      <w:r>
        <w:rPr>
          <w:w w:val="105"/>
          <w:sz w:val="19"/>
          <w:szCs w:val="19"/>
        </w:rPr>
        <w:t>s</w:t>
      </w:r>
      <w:r>
        <w:rPr>
          <w:spacing w:val="-9"/>
          <w:w w:val="105"/>
          <w:sz w:val="19"/>
          <w:szCs w:val="19"/>
        </w:rPr>
        <w:t xml:space="preserve"> </w:t>
      </w:r>
      <w:r>
        <w:rPr>
          <w:w w:val="105"/>
          <w:sz w:val="19"/>
          <w:szCs w:val="19"/>
        </w:rPr>
        <w:t>t</w:t>
      </w:r>
      <w:r>
        <w:rPr>
          <w:spacing w:val="1"/>
          <w:w w:val="105"/>
          <w:sz w:val="19"/>
          <w:szCs w:val="19"/>
        </w:rPr>
        <w:t>ha</w:t>
      </w:r>
      <w:r>
        <w:rPr>
          <w:w w:val="105"/>
          <w:sz w:val="19"/>
          <w:szCs w:val="19"/>
        </w:rPr>
        <w:t>t</w:t>
      </w:r>
      <w:r>
        <w:rPr>
          <w:spacing w:val="-10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yo</w:t>
      </w:r>
      <w:r>
        <w:rPr>
          <w:w w:val="105"/>
          <w:sz w:val="19"/>
          <w:szCs w:val="19"/>
        </w:rPr>
        <w:t>u</w:t>
      </w:r>
      <w:r>
        <w:rPr>
          <w:spacing w:val="-8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curren</w:t>
      </w:r>
      <w:r>
        <w:rPr>
          <w:w w:val="105"/>
          <w:sz w:val="19"/>
          <w:szCs w:val="19"/>
        </w:rPr>
        <w:t>tly</w:t>
      </w:r>
      <w:r>
        <w:rPr>
          <w:spacing w:val="-9"/>
          <w:w w:val="105"/>
          <w:sz w:val="19"/>
          <w:szCs w:val="19"/>
        </w:rPr>
        <w:t xml:space="preserve"> </w:t>
      </w:r>
      <w:r>
        <w:rPr>
          <w:w w:val="105"/>
          <w:sz w:val="19"/>
          <w:szCs w:val="19"/>
        </w:rPr>
        <w:t>t</w:t>
      </w:r>
      <w:r>
        <w:rPr>
          <w:spacing w:val="1"/>
          <w:w w:val="105"/>
          <w:sz w:val="19"/>
          <w:szCs w:val="19"/>
        </w:rPr>
        <w:t>ake</w:t>
      </w:r>
      <w:r>
        <w:rPr>
          <w:w w:val="105"/>
          <w:sz w:val="19"/>
          <w:szCs w:val="19"/>
        </w:rPr>
        <w:t>:</w:t>
      </w:r>
    </w:p>
    <w:p w:rsidR="009E172D" w:rsidRDefault="009E172D" w:rsidP="009E172D">
      <w:pPr>
        <w:kinsoku w:val="0"/>
        <w:overflowPunct w:val="0"/>
        <w:spacing w:line="200" w:lineRule="exact"/>
        <w:rPr>
          <w:sz w:val="20"/>
          <w:szCs w:val="20"/>
        </w:rPr>
      </w:pPr>
    </w:p>
    <w:p w:rsidR="009E172D" w:rsidRDefault="009E172D" w:rsidP="009E172D">
      <w:pPr>
        <w:kinsoku w:val="0"/>
        <w:overflowPunct w:val="0"/>
        <w:spacing w:line="200" w:lineRule="exact"/>
        <w:rPr>
          <w:sz w:val="20"/>
          <w:szCs w:val="20"/>
        </w:rPr>
      </w:pPr>
    </w:p>
    <w:p w:rsidR="009E172D" w:rsidRDefault="009E172D" w:rsidP="009E172D">
      <w:pPr>
        <w:kinsoku w:val="0"/>
        <w:overflowPunct w:val="0"/>
        <w:spacing w:line="200" w:lineRule="exact"/>
        <w:rPr>
          <w:sz w:val="20"/>
          <w:szCs w:val="20"/>
        </w:rPr>
      </w:pPr>
    </w:p>
    <w:p w:rsidR="009E172D" w:rsidRDefault="009E172D" w:rsidP="009E172D">
      <w:pPr>
        <w:kinsoku w:val="0"/>
        <w:overflowPunct w:val="0"/>
        <w:spacing w:line="200" w:lineRule="exact"/>
        <w:rPr>
          <w:sz w:val="20"/>
          <w:szCs w:val="20"/>
        </w:rPr>
      </w:pPr>
    </w:p>
    <w:p w:rsidR="009E172D" w:rsidRDefault="009E172D" w:rsidP="009E172D">
      <w:pPr>
        <w:kinsoku w:val="0"/>
        <w:overflowPunct w:val="0"/>
        <w:spacing w:line="200" w:lineRule="exact"/>
        <w:rPr>
          <w:sz w:val="20"/>
          <w:szCs w:val="20"/>
        </w:rPr>
      </w:pPr>
    </w:p>
    <w:p w:rsidR="009E172D" w:rsidRDefault="009E172D" w:rsidP="009E172D">
      <w:pPr>
        <w:kinsoku w:val="0"/>
        <w:overflowPunct w:val="0"/>
        <w:spacing w:line="200" w:lineRule="exact"/>
        <w:rPr>
          <w:sz w:val="20"/>
          <w:szCs w:val="20"/>
        </w:rPr>
      </w:pPr>
    </w:p>
    <w:p w:rsidR="009E172D" w:rsidRDefault="009E172D" w:rsidP="009E172D">
      <w:pPr>
        <w:kinsoku w:val="0"/>
        <w:overflowPunct w:val="0"/>
        <w:spacing w:line="200" w:lineRule="exact"/>
        <w:rPr>
          <w:sz w:val="20"/>
          <w:szCs w:val="20"/>
        </w:rPr>
      </w:pPr>
    </w:p>
    <w:p w:rsidR="009E172D" w:rsidRDefault="009E172D" w:rsidP="009E172D">
      <w:pPr>
        <w:kinsoku w:val="0"/>
        <w:overflowPunct w:val="0"/>
        <w:spacing w:before="19" w:line="240" w:lineRule="exact"/>
      </w:pPr>
    </w:p>
    <w:p w:rsidR="009E172D" w:rsidRDefault="009E172D" w:rsidP="009E172D">
      <w:pPr>
        <w:kinsoku w:val="0"/>
        <w:overflowPunct w:val="0"/>
        <w:spacing w:before="81"/>
        <w:ind w:left="100"/>
        <w:rPr>
          <w:sz w:val="19"/>
          <w:szCs w:val="19"/>
        </w:rPr>
      </w:pPr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77696" behindDoc="1" locked="0" layoutInCell="0" allowOverlap="1">
                <wp:simplePos x="0" y="0"/>
                <wp:positionH relativeFrom="page">
                  <wp:posOffset>1143000</wp:posOffset>
                </wp:positionH>
                <wp:positionV relativeFrom="paragraph">
                  <wp:posOffset>-393065</wp:posOffset>
                </wp:positionV>
                <wp:extent cx="5460365" cy="12700"/>
                <wp:effectExtent l="9525" t="8890" r="6985" b="0"/>
                <wp:wrapNone/>
                <wp:docPr id="15" name="Freeform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60365" cy="12700"/>
                        </a:xfrm>
                        <a:custGeom>
                          <a:avLst/>
                          <a:gdLst>
                            <a:gd name="T0" fmla="*/ 0 w 8599"/>
                            <a:gd name="T1" fmla="*/ 0 h 20"/>
                            <a:gd name="T2" fmla="*/ 8599 w 8599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8599" h="20">
                              <a:moveTo>
                                <a:pt x="0" y="0"/>
                              </a:moveTo>
                              <a:lnTo>
                                <a:pt x="8599" y="0"/>
                              </a:lnTo>
                            </a:path>
                          </a:pathLst>
                        </a:custGeom>
                        <a:noFill/>
                        <a:ln w="499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polyline id="Freeform 9" o:spid="_x0000_s1026" style="position:absolute;z-index:-25163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90pt,-30.95pt,519.95pt,-30.95pt" coordsize="859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" o:allowincell="f" filled="f" strokeweight=".1388mm">
                <v:path arrowok="t" o:connecttype="custom" o:connectlocs="0,0;5460365,0" o:connectangles="0,0"/>
                <w10:wrap anchorx="page"/>
              </v:polyline>
            </w:pict>
          </mc:Fallback>
        </mc:AlternateContent>
      </w:r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78720" behindDoc="1" locked="0" layoutInCell="0" allowOverlap="1">
                <wp:simplePos x="0" y="0"/>
                <wp:positionH relativeFrom="page">
                  <wp:posOffset>1143000</wp:posOffset>
                </wp:positionH>
                <wp:positionV relativeFrom="paragraph">
                  <wp:posOffset>-177165</wp:posOffset>
                </wp:positionV>
                <wp:extent cx="5460365" cy="12700"/>
                <wp:effectExtent l="9525" t="5715" r="6985" b="635"/>
                <wp:wrapNone/>
                <wp:docPr id="16" name="Freeform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60365" cy="12700"/>
                        </a:xfrm>
                        <a:custGeom>
                          <a:avLst/>
                          <a:gdLst>
                            <a:gd name="T0" fmla="*/ 0 w 8599"/>
                            <a:gd name="T1" fmla="*/ 0 h 20"/>
                            <a:gd name="T2" fmla="*/ 8599 w 8599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8599" h="20">
                              <a:moveTo>
                                <a:pt x="0" y="0"/>
                              </a:moveTo>
                              <a:lnTo>
                                <a:pt x="8599" y="0"/>
                              </a:lnTo>
                            </a:path>
                          </a:pathLst>
                        </a:custGeom>
                        <a:noFill/>
                        <a:ln w="499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polyline id="Freeform 8" o:spid="_x0000_s1026" style="position:absolute;z-index:-25163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90pt,-13.95pt,519.95pt,-13.95pt" coordsize="859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" o:allowincell="f" filled="f" strokeweight=".1388mm">
                <v:path arrowok="t" o:connecttype="custom" o:connectlocs="0,0;5460365,0" o:connectangles="0,0"/>
                <w10:wrap anchorx="page"/>
              </v:polyline>
            </w:pict>
          </mc:Fallback>
        </mc:AlternateContent>
      </w:r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79744" behindDoc="1" locked="0" layoutInCell="0" allowOverlap="1">
                <wp:simplePos x="0" y="0"/>
                <wp:positionH relativeFrom="page">
                  <wp:posOffset>1143000</wp:posOffset>
                </wp:positionH>
                <wp:positionV relativeFrom="paragraph">
                  <wp:posOffset>480695</wp:posOffset>
                </wp:positionV>
                <wp:extent cx="5460365" cy="12700"/>
                <wp:effectExtent l="9525" t="6350" r="6985" b="0"/>
                <wp:wrapNone/>
                <wp:docPr id="17" name="Freeform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60365" cy="12700"/>
                        </a:xfrm>
                        <a:custGeom>
                          <a:avLst/>
                          <a:gdLst>
                            <a:gd name="T0" fmla="*/ 0 w 8599"/>
                            <a:gd name="T1" fmla="*/ 0 h 20"/>
                            <a:gd name="T2" fmla="*/ 8599 w 8599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8599" h="20">
                              <a:moveTo>
                                <a:pt x="0" y="0"/>
                              </a:moveTo>
                              <a:lnTo>
                                <a:pt x="8599" y="0"/>
                              </a:lnTo>
                            </a:path>
                          </a:pathLst>
                        </a:custGeom>
                        <a:noFill/>
                        <a:ln w="499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polyline id="Freeform 7" o:spid="_x0000_s1026" style="position:absolute;z-index:-251636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90pt,37.85pt,519.95pt,37.85pt" coordsize="859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" o:allowincell="f" filled="f" strokeweight=".1388mm">
                <v:path arrowok="t" o:connecttype="custom" o:connectlocs="0,0;5460365,0" o:connectangles="0,0"/>
                <w10:wrap anchorx="page"/>
              </v:polyline>
            </w:pict>
          </mc:Fallback>
        </mc:AlternateContent>
      </w:r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80768" behindDoc="1" locked="0" layoutInCell="0" allowOverlap="1">
                <wp:simplePos x="0" y="0"/>
                <wp:positionH relativeFrom="page">
                  <wp:posOffset>1143000</wp:posOffset>
                </wp:positionH>
                <wp:positionV relativeFrom="paragraph">
                  <wp:posOffset>700405</wp:posOffset>
                </wp:positionV>
                <wp:extent cx="5460365" cy="12700"/>
                <wp:effectExtent l="9525" t="6985" r="6985" b="0"/>
                <wp:wrapNone/>
                <wp:docPr id="18" name="Freeform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60365" cy="12700"/>
                        </a:xfrm>
                        <a:custGeom>
                          <a:avLst/>
                          <a:gdLst>
                            <a:gd name="T0" fmla="*/ 0 w 8599"/>
                            <a:gd name="T1" fmla="*/ 0 h 20"/>
                            <a:gd name="T2" fmla="*/ 8599 w 8599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8599" h="20">
                              <a:moveTo>
                                <a:pt x="0" y="0"/>
                              </a:moveTo>
                              <a:lnTo>
                                <a:pt x="8599" y="0"/>
                              </a:lnTo>
                            </a:path>
                          </a:pathLst>
                        </a:custGeom>
                        <a:noFill/>
                        <a:ln w="499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polyline id="Freeform 6" o:spid="_x0000_s1026" style="position:absolute;z-index:-25163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90pt,55.15pt,519.95pt,55.15pt" coordsize="859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" o:allowincell="f" filled="f" strokeweight=".1388mm">
                <v:path arrowok="t" o:connecttype="custom" o:connectlocs="0,0;5460365,0" o:connectangles="0,0"/>
                <w10:wrap anchorx="page"/>
              </v:polyline>
            </w:pict>
          </mc:Fallback>
        </mc:AlternateContent>
      </w:r>
      <w:r>
        <w:rPr>
          <w:b/>
          <w:bCs/>
          <w:spacing w:val="3"/>
          <w:w w:val="105"/>
          <w:sz w:val="19"/>
          <w:szCs w:val="19"/>
        </w:rPr>
        <w:t>W</w:t>
      </w:r>
      <w:r>
        <w:rPr>
          <w:b/>
          <w:bCs/>
          <w:spacing w:val="1"/>
          <w:w w:val="105"/>
          <w:sz w:val="19"/>
          <w:szCs w:val="19"/>
        </w:rPr>
        <w:t>ha</w:t>
      </w:r>
      <w:r>
        <w:rPr>
          <w:b/>
          <w:bCs/>
          <w:w w:val="105"/>
          <w:sz w:val="19"/>
          <w:szCs w:val="19"/>
        </w:rPr>
        <w:t>t</w:t>
      </w:r>
      <w:r>
        <w:rPr>
          <w:b/>
          <w:bCs/>
          <w:spacing w:val="-10"/>
          <w:w w:val="105"/>
          <w:sz w:val="19"/>
          <w:szCs w:val="19"/>
        </w:rPr>
        <w:t xml:space="preserve"> </w:t>
      </w:r>
      <w:r>
        <w:rPr>
          <w:b/>
          <w:bCs/>
          <w:spacing w:val="1"/>
          <w:w w:val="105"/>
          <w:sz w:val="19"/>
          <w:szCs w:val="19"/>
        </w:rPr>
        <w:t>ar</w:t>
      </w:r>
      <w:r>
        <w:rPr>
          <w:b/>
          <w:bCs/>
          <w:w w:val="105"/>
          <w:sz w:val="19"/>
          <w:szCs w:val="19"/>
        </w:rPr>
        <w:t>e</w:t>
      </w:r>
      <w:r>
        <w:rPr>
          <w:b/>
          <w:bCs/>
          <w:spacing w:val="-8"/>
          <w:w w:val="105"/>
          <w:sz w:val="19"/>
          <w:szCs w:val="19"/>
        </w:rPr>
        <w:t xml:space="preserve"> </w:t>
      </w:r>
      <w:r>
        <w:rPr>
          <w:b/>
          <w:bCs/>
          <w:spacing w:val="1"/>
          <w:w w:val="105"/>
          <w:sz w:val="19"/>
          <w:szCs w:val="19"/>
        </w:rPr>
        <w:t>you</w:t>
      </w:r>
      <w:r>
        <w:rPr>
          <w:b/>
          <w:bCs/>
          <w:w w:val="105"/>
          <w:sz w:val="19"/>
          <w:szCs w:val="19"/>
        </w:rPr>
        <w:t>r</w:t>
      </w:r>
      <w:r>
        <w:rPr>
          <w:b/>
          <w:bCs/>
          <w:spacing w:val="-9"/>
          <w:w w:val="105"/>
          <w:sz w:val="19"/>
          <w:szCs w:val="19"/>
        </w:rPr>
        <w:t xml:space="preserve"> </w:t>
      </w:r>
      <w:r>
        <w:rPr>
          <w:b/>
          <w:bCs/>
          <w:spacing w:val="1"/>
          <w:w w:val="105"/>
          <w:sz w:val="19"/>
          <w:szCs w:val="19"/>
        </w:rPr>
        <w:t>hea</w:t>
      </w:r>
      <w:r>
        <w:rPr>
          <w:b/>
          <w:bCs/>
          <w:w w:val="105"/>
          <w:sz w:val="19"/>
          <w:szCs w:val="19"/>
        </w:rPr>
        <w:t>l</w:t>
      </w:r>
      <w:r>
        <w:rPr>
          <w:b/>
          <w:bCs/>
          <w:spacing w:val="1"/>
          <w:w w:val="105"/>
          <w:sz w:val="19"/>
          <w:szCs w:val="19"/>
        </w:rPr>
        <w:t>t</w:t>
      </w:r>
      <w:r>
        <w:rPr>
          <w:b/>
          <w:bCs/>
          <w:w w:val="105"/>
          <w:sz w:val="19"/>
          <w:szCs w:val="19"/>
        </w:rPr>
        <w:t>h</w:t>
      </w:r>
      <w:r>
        <w:rPr>
          <w:b/>
          <w:bCs/>
          <w:spacing w:val="-8"/>
          <w:w w:val="105"/>
          <w:sz w:val="19"/>
          <w:szCs w:val="19"/>
        </w:rPr>
        <w:t xml:space="preserve"> </w:t>
      </w:r>
      <w:r>
        <w:rPr>
          <w:b/>
          <w:bCs/>
          <w:spacing w:val="1"/>
          <w:w w:val="105"/>
          <w:sz w:val="19"/>
          <w:szCs w:val="19"/>
        </w:rPr>
        <w:t>an</w:t>
      </w:r>
      <w:r>
        <w:rPr>
          <w:b/>
          <w:bCs/>
          <w:w w:val="105"/>
          <w:sz w:val="19"/>
          <w:szCs w:val="19"/>
        </w:rPr>
        <w:t>d</w:t>
      </w:r>
      <w:r>
        <w:rPr>
          <w:b/>
          <w:bCs/>
          <w:spacing w:val="-8"/>
          <w:w w:val="105"/>
          <w:sz w:val="19"/>
          <w:szCs w:val="19"/>
        </w:rPr>
        <w:t xml:space="preserve"> </w:t>
      </w:r>
      <w:r>
        <w:rPr>
          <w:b/>
          <w:bCs/>
          <w:spacing w:val="1"/>
          <w:w w:val="105"/>
          <w:sz w:val="19"/>
          <w:szCs w:val="19"/>
        </w:rPr>
        <w:t>f</w:t>
      </w:r>
      <w:r>
        <w:rPr>
          <w:b/>
          <w:bCs/>
          <w:w w:val="105"/>
          <w:sz w:val="19"/>
          <w:szCs w:val="19"/>
        </w:rPr>
        <w:t>i</w:t>
      </w:r>
      <w:r>
        <w:rPr>
          <w:b/>
          <w:bCs/>
          <w:spacing w:val="1"/>
          <w:w w:val="105"/>
          <w:sz w:val="19"/>
          <w:szCs w:val="19"/>
        </w:rPr>
        <w:t>tnes</w:t>
      </w:r>
      <w:r>
        <w:rPr>
          <w:b/>
          <w:bCs/>
          <w:w w:val="105"/>
          <w:sz w:val="19"/>
          <w:szCs w:val="19"/>
        </w:rPr>
        <w:t>s</w:t>
      </w:r>
      <w:r>
        <w:rPr>
          <w:b/>
          <w:bCs/>
          <w:spacing w:val="-9"/>
          <w:w w:val="105"/>
          <w:sz w:val="19"/>
          <w:szCs w:val="19"/>
        </w:rPr>
        <w:t xml:space="preserve"> </w:t>
      </w:r>
      <w:r>
        <w:rPr>
          <w:b/>
          <w:bCs/>
          <w:spacing w:val="1"/>
          <w:w w:val="105"/>
          <w:sz w:val="19"/>
          <w:szCs w:val="19"/>
        </w:rPr>
        <w:t>goa</w:t>
      </w:r>
      <w:r>
        <w:rPr>
          <w:b/>
          <w:bCs/>
          <w:w w:val="105"/>
          <w:sz w:val="19"/>
          <w:szCs w:val="19"/>
        </w:rPr>
        <w:t>l</w:t>
      </w:r>
      <w:r>
        <w:rPr>
          <w:b/>
          <w:bCs/>
          <w:spacing w:val="1"/>
          <w:w w:val="105"/>
          <w:sz w:val="19"/>
          <w:szCs w:val="19"/>
        </w:rPr>
        <w:t>s</w:t>
      </w:r>
      <w:r>
        <w:rPr>
          <w:b/>
          <w:bCs/>
          <w:w w:val="105"/>
          <w:sz w:val="19"/>
          <w:szCs w:val="19"/>
        </w:rPr>
        <w:t>?</w:t>
      </w:r>
    </w:p>
    <w:p w:rsidR="009E172D" w:rsidRDefault="009E172D" w:rsidP="009E172D">
      <w:pPr>
        <w:kinsoku w:val="0"/>
        <w:overflowPunct w:val="0"/>
        <w:spacing w:line="200" w:lineRule="exact"/>
        <w:rPr>
          <w:sz w:val="20"/>
          <w:szCs w:val="20"/>
        </w:rPr>
      </w:pPr>
    </w:p>
    <w:p w:rsidR="009E172D" w:rsidRDefault="009E172D" w:rsidP="009E172D">
      <w:pPr>
        <w:kinsoku w:val="0"/>
        <w:overflowPunct w:val="0"/>
        <w:spacing w:line="200" w:lineRule="exact"/>
        <w:rPr>
          <w:sz w:val="20"/>
          <w:szCs w:val="20"/>
        </w:rPr>
      </w:pPr>
    </w:p>
    <w:p w:rsidR="009E172D" w:rsidRDefault="009E172D" w:rsidP="009E172D">
      <w:pPr>
        <w:kinsoku w:val="0"/>
        <w:overflowPunct w:val="0"/>
        <w:spacing w:line="200" w:lineRule="exact"/>
        <w:rPr>
          <w:sz w:val="20"/>
          <w:szCs w:val="20"/>
        </w:rPr>
      </w:pPr>
    </w:p>
    <w:p w:rsidR="009E172D" w:rsidRDefault="009E172D" w:rsidP="009E172D">
      <w:pPr>
        <w:kinsoku w:val="0"/>
        <w:overflowPunct w:val="0"/>
        <w:spacing w:line="200" w:lineRule="exact"/>
        <w:rPr>
          <w:sz w:val="20"/>
          <w:szCs w:val="20"/>
        </w:rPr>
      </w:pPr>
    </w:p>
    <w:p w:rsidR="009E172D" w:rsidRDefault="009E172D" w:rsidP="009E172D">
      <w:pPr>
        <w:kinsoku w:val="0"/>
        <w:overflowPunct w:val="0"/>
        <w:spacing w:line="200" w:lineRule="exact"/>
        <w:rPr>
          <w:sz w:val="20"/>
          <w:szCs w:val="20"/>
        </w:rPr>
      </w:pPr>
    </w:p>
    <w:p w:rsidR="009E172D" w:rsidRDefault="009E172D" w:rsidP="009E172D">
      <w:pPr>
        <w:kinsoku w:val="0"/>
        <w:overflowPunct w:val="0"/>
        <w:spacing w:line="200" w:lineRule="exact"/>
        <w:rPr>
          <w:sz w:val="20"/>
          <w:szCs w:val="20"/>
        </w:rPr>
      </w:pPr>
    </w:p>
    <w:p w:rsidR="009E172D" w:rsidRDefault="009E172D" w:rsidP="009E172D">
      <w:pPr>
        <w:kinsoku w:val="0"/>
        <w:overflowPunct w:val="0"/>
        <w:spacing w:line="200" w:lineRule="exact"/>
        <w:rPr>
          <w:sz w:val="20"/>
          <w:szCs w:val="20"/>
        </w:rPr>
      </w:pPr>
    </w:p>
    <w:p w:rsidR="009E172D" w:rsidRDefault="009E172D" w:rsidP="009E172D">
      <w:pPr>
        <w:kinsoku w:val="0"/>
        <w:overflowPunct w:val="0"/>
        <w:spacing w:line="200" w:lineRule="exact"/>
        <w:rPr>
          <w:sz w:val="20"/>
          <w:szCs w:val="20"/>
        </w:rPr>
      </w:pPr>
    </w:p>
    <w:p w:rsidR="009E172D" w:rsidRDefault="009E172D" w:rsidP="009E172D">
      <w:pPr>
        <w:kinsoku w:val="0"/>
        <w:overflowPunct w:val="0"/>
        <w:spacing w:before="5" w:line="280" w:lineRule="exact"/>
        <w:rPr>
          <w:sz w:val="28"/>
          <w:szCs w:val="28"/>
        </w:rPr>
      </w:pPr>
    </w:p>
    <w:p w:rsidR="009E172D" w:rsidRDefault="009E172D" w:rsidP="009E172D">
      <w:pPr>
        <w:kinsoku w:val="0"/>
        <w:overflowPunct w:val="0"/>
        <w:spacing w:before="81"/>
        <w:ind w:left="100"/>
        <w:rPr>
          <w:sz w:val="19"/>
          <w:szCs w:val="19"/>
        </w:rPr>
      </w:pPr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81792" behindDoc="1" locked="0" layoutInCell="0" allowOverlap="1">
                <wp:simplePos x="0" y="0"/>
                <wp:positionH relativeFrom="page">
                  <wp:posOffset>1143000</wp:posOffset>
                </wp:positionH>
                <wp:positionV relativeFrom="paragraph">
                  <wp:posOffset>-466725</wp:posOffset>
                </wp:positionV>
                <wp:extent cx="5460365" cy="12700"/>
                <wp:effectExtent l="9525" t="7620" r="6985" b="0"/>
                <wp:wrapNone/>
                <wp:docPr id="20" name="Freeform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60365" cy="12700"/>
                        </a:xfrm>
                        <a:custGeom>
                          <a:avLst/>
                          <a:gdLst>
                            <a:gd name="T0" fmla="*/ 0 w 8599"/>
                            <a:gd name="T1" fmla="*/ 0 h 20"/>
                            <a:gd name="T2" fmla="*/ 8599 w 8599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8599" h="20">
                              <a:moveTo>
                                <a:pt x="0" y="0"/>
                              </a:moveTo>
                              <a:lnTo>
                                <a:pt x="8599" y="0"/>
                              </a:lnTo>
                            </a:path>
                          </a:pathLst>
                        </a:custGeom>
                        <a:noFill/>
                        <a:ln w="499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polyline id="Freeform 5" o:spid="_x0000_s1026" style="position:absolute;z-index:-25163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90pt,-36.75pt,519.95pt,-36.75pt" coordsize="859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" o:allowincell="f" filled="f" strokeweight=".1388mm">
                <v:path arrowok="t" o:connecttype="custom" o:connectlocs="0,0;5460365,0" o:connectangles="0,0"/>
                <w10:wrap anchorx="page"/>
              </v:polyline>
            </w:pict>
          </mc:Fallback>
        </mc:AlternateContent>
      </w:r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82816" behindDoc="1" locked="0" layoutInCell="0" allowOverlap="1">
                <wp:simplePos x="0" y="0"/>
                <wp:positionH relativeFrom="page">
                  <wp:posOffset>1143000</wp:posOffset>
                </wp:positionH>
                <wp:positionV relativeFrom="paragraph">
                  <wp:posOffset>-247015</wp:posOffset>
                </wp:positionV>
                <wp:extent cx="5460365" cy="12700"/>
                <wp:effectExtent l="9525" t="8255" r="6985" b="0"/>
                <wp:wrapNone/>
                <wp:docPr id="21" name="Freeform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60365" cy="12700"/>
                        </a:xfrm>
                        <a:custGeom>
                          <a:avLst/>
                          <a:gdLst>
                            <a:gd name="T0" fmla="*/ 0 w 8599"/>
                            <a:gd name="T1" fmla="*/ 0 h 20"/>
                            <a:gd name="T2" fmla="*/ 8599 w 8599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8599" h="20">
                              <a:moveTo>
                                <a:pt x="0" y="0"/>
                              </a:moveTo>
                              <a:lnTo>
                                <a:pt x="8599" y="0"/>
                              </a:lnTo>
                            </a:path>
                          </a:pathLst>
                        </a:custGeom>
                        <a:noFill/>
                        <a:ln w="499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polyline id="Freeform 4" o:spid="_x0000_s1026" style="position:absolute;z-index:-25163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90pt,-19.45pt,519.95pt,-19.45pt" coordsize="859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" o:allowincell="f" filled="f" strokeweight=".1388mm">
                <v:path arrowok="t" o:connecttype="custom" o:connectlocs="0,0;5460365,0" o:connectangles="0,0"/>
                <w10:wrap anchorx="page"/>
              </v:polyline>
            </w:pict>
          </mc:Fallback>
        </mc:AlternateContent>
      </w:r>
      <w:r>
        <w:rPr>
          <w:b/>
          <w:bCs/>
          <w:w w:val="105"/>
          <w:sz w:val="19"/>
          <w:szCs w:val="19"/>
        </w:rPr>
        <w:t>I</w:t>
      </w:r>
      <w:r>
        <w:rPr>
          <w:b/>
          <w:bCs/>
          <w:spacing w:val="-8"/>
          <w:w w:val="105"/>
          <w:sz w:val="19"/>
          <w:szCs w:val="19"/>
        </w:rPr>
        <w:t xml:space="preserve"> </w:t>
      </w:r>
      <w:r>
        <w:rPr>
          <w:b/>
          <w:bCs/>
          <w:spacing w:val="1"/>
          <w:w w:val="105"/>
          <w:sz w:val="19"/>
          <w:szCs w:val="19"/>
        </w:rPr>
        <w:t>cert</w:t>
      </w:r>
      <w:r>
        <w:rPr>
          <w:b/>
          <w:bCs/>
          <w:w w:val="105"/>
          <w:sz w:val="19"/>
          <w:szCs w:val="19"/>
        </w:rPr>
        <w:t>i</w:t>
      </w:r>
      <w:r>
        <w:rPr>
          <w:b/>
          <w:bCs/>
          <w:spacing w:val="1"/>
          <w:w w:val="105"/>
          <w:sz w:val="19"/>
          <w:szCs w:val="19"/>
        </w:rPr>
        <w:t>f</w:t>
      </w:r>
      <w:r>
        <w:rPr>
          <w:b/>
          <w:bCs/>
          <w:w w:val="105"/>
          <w:sz w:val="19"/>
          <w:szCs w:val="19"/>
        </w:rPr>
        <w:t>y</w:t>
      </w:r>
      <w:r>
        <w:rPr>
          <w:b/>
          <w:bCs/>
          <w:spacing w:val="-7"/>
          <w:w w:val="105"/>
          <w:sz w:val="19"/>
          <w:szCs w:val="19"/>
        </w:rPr>
        <w:t xml:space="preserve"> </w:t>
      </w:r>
      <w:r>
        <w:rPr>
          <w:b/>
          <w:bCs/>
          <w:spacing w:val="1"/>
          <w:w w:val="105"/>
          <w:sz w:val="19"/>
          <w:szCs w:val="19"/>
        </w:rPr>
        <w:t>tha</w:t>
      </w:r>
      <w:r>
        <w:rPr>
          <w:b/>
          <w:bCs/>
          <w:w w:val="105"/>
          <w:sz w:val="19"/>
          <w:szCs w:val="19"/>
        </w:rPr>
        <w:t>t</w:t>
      </w:r>
      <w:r>
        <w:rPr>
          <w:b/>
          <w:bCs/>
          <w:spacing w:val="-8"/>
          <w:w w:val="105"/>
          <w:sz w:val="19"/>
          <w:szCs w:val="19"/>
        </w:rPr>
        <w:t xml:space="preserve"> </w:t>
      </w:r>
      <w:r>
        <w:rPr>
          <w:b/>
          <w:bCs/>
          <w:spacing w:val="1"/>
          <w:w w:val="105"/>
          <w:sz w:val="19"/>
          <w:szCs w:val="19"/>
        </w:rPr>
        <w:t>th</w:t>
      </w:r>
      <w:r>
        <w:rPr>
          <w:b/>
          <w:bCs/>
          <w:w w:val="105"/>
          <w:sz w:val="19"/>
          <w:szCs w:val="19"/>
        </w:rPr>
        <w:t>e</w:t>
      </w:r>
      <w:r>
        <w:rPr>
          <w:b/>
          <w:bCs/>
          <w:spacing w:val="-7"/>
          <w:w w:val="105"/>
          <w:sz w:val="19"/>
          <w:szCs w:val="19"/>
        </w:rPr>
        <w:t xml:space="preserve"> </w:t>
      </w:r>
      <w:r>
        <w:rPr>
          <w:b/>
          <w:bCs/>
          <w:w w:val="105"/>
          <w:sz w:val="19"/>
          <w:szCs w:val="19"/>
        </w:rPr>
        <w:t>i</w:t>
      </w:r>
      <w:r>
        <w:rPr>
          <w:b/>
          <w:bCs/>
          <w:spacing w:val="1"/>
          <w:w w:val="105"/>
          <w:sz w:val="19"/>
          <w:szCs w:val="19"/>
        </w:rPr>
        <w:t>nfor</w:t>
      </w:r>
      <w:r>
        <w:rPr>
          <w:b/>
          <w:bCs/>
          <w:spacing w:val="2"/>
          <w:w w:val="105"/>
          <w:sz w:val="19"/>
          <w:szCs w:val="19"/>
        </w:rPr>
        <w:t>m</w:t>
      </w:r>
      <w:r>
        <w:rPr>
          <w:b/>
          <w:bCs/>
          <w:spacing w:val="1"/>
          <w:w w:val="105"/>
          <w:sz w:val="19"/>
          <w:szCs w:val="19"/>
        </w:rPr>
        <w:t>at</w:t>
      </w:r>
      <w:r>
        <w:rPr>
          <w:b/>
          <w:bCs/>
          <w:w w:val="105"/>
          <w:sz w:val="19"/>
          <w:szCs w:val="19"/>
        </w:rPr>
        <w:t>i</w:t>
      </w:r>
      <w:r>
        <w:rPr>
          <w:b/>
          <w:bCs/>
          <w:spacing w:val="1"/>
          <w:w w:val="105"/>
          <w:sz w:val="19"/>
          <w:szCs w:val="19"/>
        </w:rPr>
        <w:t>o</w:t>
      </w:r>
      <w:r>
        <w:rPr>
          <w:b/>
          <w:bCs/>
          <w:w w:val="105"/>
          <w:sz w:val="19"/>
          <w:szCs w:val="19"/>
        </w:rPr>
        <w:t>n</w:t>
      </w:r>
      <w:r>
        <w:rPr>
          <w:b/>
          <w:bCs/>
          <w:spacing w:val="-7"/>
          <w:w w:val="105"/>
          <w:sz w:val="19"/>
          <w:szCs w:val="19"/>
        </w:rPr>
        <w:t xml:space="preserve"> </w:t>
      </w:r>
      <w:r>
        <w:rPr>
          <w:b/>
          <w:bCs/>
          <w:w w:val="105"/>
          <w:sz w:val="19"/>
          <w:szCs w:val="19"/>
        </w:rPr>
        <w:t>I</w:t>
      </w:r>
      <w:r>
        <w:rPr>
          <w:b/>
          <w:bCs/>
          <w:spacing w:val="-8"/>
          <w:w w:val="105"/>
          <w:sz w:val="19"/>
          <w:szCs w:val="19"/>
        </w:rPr>
        <w:t xml:space="preserve"> </w:t>
      </w:r>
      <w:r>
        <w:rPr>
          <w:b/>
          <w:bCs/>
          <w:spacing w:val="1"/>
          <w:w w:val="105"/>
          <w:sz w:val="19"/>
          <w:szCs w:val="19"/>
        </w:rPr>
        <w:t>hav</w:t>
      </w:r>
      <w:r>
        <w:rPr>
          <w:b/>
          <w:bCs/>
          <w:w w:val="105"/>
          <w:sz w:val="19"/>
          <w:szCs w:val="19"/>
        </w:rPr>
        <w:t>e</w:t>
      </w:r>
      <w:r>
        <w:rPr>
          <w:b/>
          <w:bCs/>
          <w:spacing w:val="-7"/>
          <w:w w:val="105"/>
          <w:sz w:val="19"/>
          <w:szCs w:val="19"/>
        </w:rPr>
        <w:t xml:space="preserve"> </w:t>
      </w:r>
      <w:r>
        <w:rPr>
          <w:b/>
          <w:bCs/>
          <w:spacing w:val="1"/>
          <w:w w:val="105"/>
          <w:sz w:val="19"/>
          <w:szCs w:val="19"/>
        </w:rPr>
        <w:t>prov</w:t>
      </w:r>
      <w:r>
        <w:rPr>
          <w:b/>
          <w:bCs/>
          <w:w w:val="105"/>
          <w:sz w:val="19"/>
          <w:szCs w:val="19"/>
        </w:rPr>
        <w:t>i</w:t>
      </w:r>
      <w:r>
        <w:rPr>
          <w:b/>
          <w:bCs/>
          <w:spacing w:val="1"/>
          <w:w w:val="105"/>
          <w:sz w:val="19"/>
          <w:szCs w:val="19"/>
        </w:rPr>
        <w:t>de</w:t>
      </w:r>
      <w:r>
        <w:rPr>
          <w:b/>
          <w:bCs/>
          <w:w w:val="105"/>
          <w:sz w:val="19"/>
          <w:szCs w:val="19"/>
        </w:rPr>
        <w:t>d</w:t>
      </w:r>
      <w:r>
        <w:rPr>
          <w:b/>
          <w:bCs/>
          <w:spacing w:val="-7"/>
          <w:w w:val="105"/>
          <w:sz w:val="19"/>
          <w:szCs w:val="19"/>
        </w:rPr>
        <w:t xml:space="preserve"> </w:t>
      </w:r>
      <w:r>
        <w:rPr>
          <w:b/>
          <w:bCs/>
          <w:w w:val="105"/>
          <w:sz w:val="19"/>
          <w:szCs w:val="19"/>
        </w:rPr>
        <w:t>is</w:t>
      </w:r>
      <w:r>
        <w:rPr>
          <w:b/>
          <w:bCs/>
          <w:spacing w:val="-8"/>
          <w:w w:val="105"/>
          <w:sz w:val="19"/>
          <w:szCs w:val="19"/>
        </w:rPr>
        <w:t xml:space="preserve"> </w:t>
      </w:r>
      <w:r>
        <w:rPr>
          <w:b/>
          <w:bCs/>
          <w:spacing w:val="1"/>
          <w:w w:val="105"/>
          <w:sz w:val="19"/>
          <w:szCs w:val="19"/>
        </w:rPr>
        <w:t>co</w:t>
      </w:r>
      <w:r>
        <w:rPr>
          <w:b/>
          <w:bCs/>
          <w:spacing w:val="2"/>
          <w:w w:val="105"/>
          <w:sz w:val="19"/>
          <w:szCs w:val="19"/>
        </w:rPr>
        <w:t>m</w:t>
      </w:r>
      <w:r>
        <w:rPr>
          <w:b/>
          <w:bCs/>
          <w:spacing w:val="1"/>
          <w:w w:val="105"/>
          <w:sz w:val="19"/>
          <w:szCs w:val="19"/>
        </w:rPr>
        <w:t>p</w:t>
      </w:r>
      <w:r>
        <w:rPr>
          <w:b/>
          <w:bCs/>
          <w:w w:val="105"/>
          <w:sz w:val="19"/>
          <w:szCs w:val="19"/>
        </w:rPr>
        <w:t>l</w:t>
      </w:r>
      <w:r>
        <w:rPr>
          <w:b/>
          <w:bCs/>
          <w:spacing w:val="1"/>
          <w:w w:val="105"/>
          <w:sz w:val="19"/>
          <w:szCs w:val="19"/>
        </w:rPr>
        <w:t>et</w:t>
      </w:r>
      <w:r>
        <w:rPr>
          <w:b/>
          <w:bCs/>
          <w:w w:val="105"/>
          <w:sz w:val="19"/>
          <w:szCs w:val="19"/>
        </w:rPr>
        <w:t>e</w:t>
      </w:r>
      <w:r>
        <w:rPr>
          <w:b/>
          <w:bCs/>
          <w:spacing w:val="-7"/>
          <w:w w:val="105"/>
          <w:sz w:val="19"/>
          <w:szCs w:val="19"/>
        </w:rPr>
        <w:t xml:space="preserve"> </w:t>
      </w:r>
      <w:r>
        <w:rPr>
          <w:b/>
          <w:bCs/>
          <w:spacing w:val="1"/>
          <w:w w:val="105"/>
          <w:sz w:val="19"/>
          <w:szCs w:val="19"/>
        </w:rPr>
        <w:t>an</w:t>
      </w:r>
      <w:r>
        <w:rPr>
          <w:b/>
          <w:bCs/>
          <w:w w:val="105"/>
          <w:sz w:val="19"/>
          <w:szCs w:val="19"/>
        </w:rPr>
        <w:t>d</w:t>
      </w:r>
      <w:r>
        <w:rPr>
          <w:b/>
          <w:bCs/>
          <w:spacing w:val="-6"/>
          <w:w w:val="105"/>
          <w:sz w:val="19"/>
          <w:szCs w:val="19"/>
        </w:rPr>
        <w:t xml:space="preserve"> </w:t>
      </w:r>
      <w:r>
        <w:rPr>
          <w:b/>
          <w:bCs/>
          <w:spacing w:val="1"/>
          <w:w w:val="105"/>
          <w:sz w:val="19"/>
          <w:szCs w:val="19"/>
        </w:rPr>
        <w:t>accurat</w:t>
      </w:r>
      <w:r>
        <w:rPr>
          <w:b/>
          <w:bCs/>
          <w:w w:val="105"/>
          <w:sz w:val="19"/>
          <w:szCs w:val="19"/>
        </w:rPr>
        <w:t>e</w:t>
      </w:r>
      <w:r>
        <w:rPr>
          <w:b/>
          <w:bCs/>
          <w:spacing w:val="-7"/>
          <w:w w:val="105"/>
          <w:sz w:val="19"/>
          <w:szCs w:val="19"/>
        </w:rPr>
        <w:t xml:space="preserve"> </w:t>
      </w:r>
      <w:r>
        <w:rPr>
          <w:b/>
          <w:bCs/>
          <w:spacing w:val="1"/>
          <w:w w:val="105"/>
          <w:sz w:val="19"/>
          <w:szCs w:val="19"/>
        </w:rPr>
        <w:t>t</w:t>
      </w:r>
      <w:r>
        <w:rPr>
          <w:b/>
          <w:bCs/>
          <w:w w:val="105"/>
          <w:sz w:val="19"/>
          <w:szCs w:val="19"/>
        </w:rPr>
        <w:t>o</w:t>
      </w:r>
      <w:r>
        <w:rPr>
          <w:b/>
          <w:bCs/>
          <w:spacing w:val="-7"/>
          <w:w w:val="105"/>
          <w:sz w:val="19"/>
          <w:szCs w:val="19"/>
        </w:rPr>
        <w:t xml:space="preserve"> </w:t>
      </w:r>
      <w:r>
        <w:rPr>
          <w:b/>
          <w:bCs/>
          <w:spacing w:val="1"/>
          <w:w w:val="105"/>
          <w:sz w:val="19"/>
          <w:szCs w:val="19"/>
        </w:rPr>
        <w:t>th</w:t>
      </w:r>
      <w:r>
        <w:rPr>
          <w:b/>
          <w:bCs/>
          <w:w w:val="105"/>
          <w:sz w:val="19"/>
          <w:szCs w:val="19"/>
        </w:rPr>
        <w:t>e</w:t>
      </w:r>
      <w:r>
        <w:rPr>
          <w:b/>
          <w:bCs/>
          <w:spacing w:val="-7"/>
          <w:w w:val="105"/>
          <w:sz w:val="19"/>
          <w:szCs w:val="19"/>
        </w:rPr>
        <w:t xml:space="preserve"> </w:t>
      </w:r>
      <w:r>
        <w:rPr>
          <w:b/>
          <w:bCs/>
          <w:spacing w:val="1"/>
          <w:w w:val="105"/>
          <w:sz w:val="19"/>
          <w:szCs w:val="19"/>
        </w:rPr>
        <w:t>bes</w:t>
      </w:r>
      <w:r>
        <w:rPr>
          <w:b/>
          <w:bCs/>
          <w:w w:val="105"/>
          <w:sz w:val="19"/>
          <w:szCs w:val="19"/>
        </w:rPr>
        <w:t>t</w:t>
      </w:r>
      <w:r>
        <w:rPr>
          <w:b/>
          <w:bCs/>
          <w:spacing w:val="-8"/>
          <w:w w:val="105"/>
          <w:sz w:val="19"/>
          <w:szCs w:val="19"/>
        </w:rPr>
        <w:t xml:space="preserve"> </w:t>
      </w:r>
      <w:r>
        <w:rPr>
          <w:b/>
          <w:bCs/>
          <w:spacing w:val="1"/>
          <w:w w:val="105"/>
          <w:sz w:val="19"/>
          <w:szCs w:val="19"/>
        </w:rPr>
        <w:t>o</w:t>
      </w:r>
      <w:r>
        <w:rPr>
          <w:b/>
          <w:bCs/>
          <w:w w:val="105"/>
          <w:sz w:val="19"/>
          <w:szCs w:val="19"/>
        </w:rPr>
        <w:t>f</w:t>
      </w:r>
      <w:r>
        <w:rPr>
          <w:b/>
          <w:bCs/>
          <w:spacing w:val="-8"/>
          <w:w w:val="105"/>
          <w:sz w:val="19"/>
          <w:szCs w:val="19"/>
        </w:rPr>
        <w:t xml:space="preserve"> </w:t>
      </w:r>
      <w:r>
        <w:rPr>
          <w:b/>
          <w:bCs/>
          <w:spacing w:val="2"/>
          <w:w w:val="105"/>
          <w:sz w:val="19"/>
          <w:szCs w:val="19"/>
        </w:rPr>
        <w:t>m</w:t>
      </w:r>
      <w:r>
        <w:rPr>
          <w:b/>
          <w:bCs/>
          <w:w w:val="105"/>
          <w:sz w:val="19"/>
          <w:szCs w:val="19"/>
        </w:rPr>
        <w:t>y</w:t>
      </w:r>
      <w:r>
        <w:rPr>
          <w:b/>
          <w:bCs/>
          <w:spacing w:val="-7"/>
          <w:w w:val="105"/>
          <w:sz w:val="19"/>
          <w:szCs w:val="19"/>
        </w:rPr>
        <w:t xml:space="preserve"> </w:t>
      </w:r>
      <w:r>
        <w:rPr>
          <w:b/>
          <w:bCs/>
          <w:spacing w:val="1"/>
          <w:w w:val="105"/>
          <w:sz w:val="19"/>
          <w:szCs w:val="19"/>
        </w:rPr>
        <w:t>kno</w:t>
      </w:r>
      <w:r>
        <w:rPr>
          <w:b/>
          <w:bCs/>
          <w:spacing w:val="2"/>
          <w:w w:val="105"/>
          <w:sz w:val="19"/>
          <w:szCs w:val="19"/>
        </w:rPr>
        <w:t>w</w:t>
      </w:r>
      <w:r>
        <w:rPr>
          <w:b/>
          <w:bCs/>
          <w:w w:val="105"/>
          <w:sz w:val="19"/>
          <w:szCs w:val="19"/>
        </w:rPr>
        <w:t>l</w:t>
      </w:r>
      <w:r>
        <w:rPr>
          <w:b/>
          <w:bCs/>
          <w:spacing w:val="1"/>
          <w:w w:val="105"/>
          <w:sz w:val="19"/>
          <w:szCs w:val="19"/>
        </w:rPr>
        <w:t>edge</w:t>
      </w:r>
      <w:r>
        <w:rPr>
          <w:b/>
          <w:bCs/>
          <w:w w:val="105"/>
          <w:sz w:val="19"/>
          <w:szCs w:val="19"/>
        </w:rPr>
        <w:t>.</w:t>
      </w:r>
    </w:p>
    <w:p w:rsidR="009E172D" w:rsidRDefault="009E172D" w:rsidP="009E172D">
      <w:pPr>
        <w:kinsoku w:val="0"/>
        <w:overflowPunct w:val="0"/>
        <w:spacing w:before="7" w:line="100" w:lineRule="exact"/>
        <w:rPr>
          <w:sz w:val="10"/>
          <w:szCs w:val="10"/>
        </w:rPr>
      </w:pPr>
    </w:p>
    <w:p w:rsidR="009E172D" w:rsidRDefault="009E172D" w:rsidP="009E172D">
      <w:pPr>
        <w:kinsoku w:val="0"/>
        <w:overflowPunct w:val="0"/>
        <w:spacing w:line="200" w:lineRule="exact"/>
        <w:rPr>
          <w:sz w:val="20"/>
          <w:szCs w:val="20"/>
        </w:rPr>
      </w:pPr>
    </w:p>
    <w:p w:rsidR="009E172D" w:rsidRDefault="009E172D" w:rsidP="009E172D">
      <w:pPr>
        <w:kinsoku w:val="0"/>
        <w:overflowPunct w:val="0"/>
        <w:spacing w:line="200" w:lineRule="exact"/>
        <w:rPr>
          <w:sz w:val="20"/>
          <w:szCs w:val="20"/>
        </w:rPr>
      </w:pPr>
    </w:p>
    <w:p w:rsidR="009E172D" w:rsidRDefault="009E172D" w:rsidP="009E172D">
      <w:pPr>
        <w:kinsoku w:val="0"/>
        <w:overflowPunct w:val="0"/>
        <w:spacing w:line="200" w:lineRule="exact"/>
        <w:rPr>
          <w:sz w:val="20"/>
          <w:szCs w:val="20"/>
        </w:rPr>
        <w:sectPr w:rsidR="009E172D">
          <w:pgSz w:w="12240" w:h="15840"/>
          <w:pgMar w:top="1380" w:right="1580" w:bottom="960" w:left="1700" w:header="0" w:footer="751" w:gutter="0"/>
          <w:cols w:space="720" w:equalWidth="0">
            <w:col w:w="8960"/>
          </w:cols>
          <w:noEndnote/>
        </w:sectPr>
      </w:pPr>
    </w:p>
    <w:p w:rsidR="009E172D" w:rsidRDefault="009E172D" w:rsidP="009E172D">
      <w:pPr>
        <w:tabs>
          <w:tab w:val="left" w:pos="2025"/>
        </w:tabs>
        <w:kinsoku w:val="0"/>
        <w:overflowPunct w:val="0"/>
        <w:spacing w:before="81"/>
        <w:ind w:left="100"/>
        <w:rPr>
          <w:sz w:val="19"/>
          <w:szCs w:val="19"/>
        </w:rPr>
      </w:pPr>
      <w:r>
        <w:rPr>
          <w:spacing w:val="2"/>
          <w:w w:val="105"/>
          <w:sz w:val="19"/>
          <w:szCs w:val="19"/>
        </w:rPr>
        <w:t>D</w:t>
      </w:r>
      <w:r>
        <w:rPr>
          <w:spacing w:val="1"/>
          <w:w w:val="105"/>
          <w:sz w:val="19"/>
          <w:szCs w:val="19"/>
        </w:rPr>
        <w:t>a</w:t>
      </w:r>
      <w:r>
        <w:rPr>
          <w:w w:val="105"/>
          <w:sz w:val="19"/>
          <w:szCs w:val="19"/>
        </w:rPr>
        <w:t>te</w:t>
      </w:r>
      <w:r>
        <w:rPr>
          <w:spacing w:val="3"/>
          <w:sz w:val="19"/>
          <w:szCs w:val="19"/>
        </w:rPr>
        <w:t xml:space="preserve"> </w:t>
      </w:r>
      <w:r>
        <w:rPr>
          <w:w w:val="103"/>
          <w:sz w:val="19"/>
          <w:szCs w:val="19"/>
          <w:u w:val="single"/>
        </w:rPr>
        <w:t xml:space="preserve"> </w:t>
      </w:r>
      <w:r>
        <w:rPr>
          <w:sz w:val="19"/>
          <w:szCs w:val="19"/>
          <w:u w:val="single"/>
        </w:rPr>
        <w:tab/>
      </w:r>
    </w:p>
    <w:p w:rsidR="009E172D" w:rsidRDefault="009E172D" w:rsidP="009E172D">
      <w:pPr>
        <w:tabs>
          <w:tab w:val="left" w:pos="6446"/>
        </w:tabs>
        <w:kinsoku w:val="0"/>
        <w:overflowPunct w:val="0"/>
        <w:spacing w:before="81"/>
        <w:ind w:left="61"/>
        <w:rPr>
          <w:sz w:val="19"/>
          <w:szCs w:val="19"/>
        </w:rPr>
      </w:pPr>
      <w:r>
        <w:rPr>
          <w:w w:val="105"/>
        </w:rPr>
        <w:br w:type="column"/>
      </w:r>
      <w:r>
        <w:rPr>
          <w:spacing w:val="1"/>
          <w:w w:val="105"/>
          <w:sz w:val="19"/>
          <w:szCs w:val="19"/>
        </w:rPr>
        <w:t>Signa</w:t>
      </w:r>
      <w:r>
        <w:rPr>
          <w:w w:val="105"/>
          <w:sz w:val="19"/>
          <w:szCs w:val="19"/>
        </w:rPr>
        <w:t>t</w:t>
      </w:r>
      <w:r>
        <w:rPr>
          <w:spacing w:val="2"/>
          <w:w w:val="105"/>
          <w:sz w:val="19"/>
          <w:szCs w:val="19"/>
        </w:rPr>
        <w:t>u</w:t>
      </w:r>
      <w:r>
        <w:rPr>
          <w:spacing w:val="1"/>
          <w:w w:val="105"/>
          <w:sz w:val="19"/>
          <w:szCs w:val="19"/>
        </w:rPr>
        <w:t>r</w:t>
      </w:r>
      <w:r>
        <w:rPr>
          <w:w w:val="105"/>
          <w:sz w:val="19"/>
          <w:szCs w:val="19"/>
        </w:rPr>
        <w:t>e</w:t>
      </w:r>
      <w:r>
        <w:rPr>
          <w:spacing w:val="-14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o</w:t>
      </w:r>
      <w:r>
        <w:rPr>
          <w:w w:val="105"/>
          <w:sz w:val="19"/>
          <w:szCs w:val="19"/>
        </w:rPr>
        <w:t>f</w:t>
      </w:r>
      <w:r>
        <w:rPr>
          <w:spacing w:val="-13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Sub</w:t>
      </w:r>
      <w:r>
        <w:rPr>
          <w:w w:val="105"/>
          <w:sz w:val="19"/>
          <w:szCs w:val="19"/>
        </w:rPr>
        <w:t>j</w:t>
      </w:r>
      <w:r>
        <w:rPr>
          <w:spacing w:val="1"/>
          <w:w w:val="105"/>
          <w:sz w:val="19"/>
          <w:szCs w:val="19"/>
        </w:rPr>
        <w:t>ec</w:t>
      </w:r>
      <w:r>
        <w:rPr>
          <w:w w:val="105"/>
          <w:sz w:val="19"/>
          <w:szCs w:val="19"/>
        </w:rPr>
        <w:t>t</w:t>
      </w:r>
      <w:r>
        <w:rPr>
          <w:spacing w:val="3"/>
          <w:sz w:val="19"/>
          <w:szCs w:val="19"/>
        </w:rPr>
        <w:t xml:space="preserve"> </w:t>
      </w:r>
      <w:r>
        <w:rPr>
          <w:w w:val="103"/>
          <w:sz w:val="19"/>
          <w:szCs w:val="19"/>
          <w:u w:val="single"/>
        </w:rPr>
        <w:t xml:space="preserve"> </w:t>
      </w:r>
      <w:r>
        <w:rPr>
          <w:sz w:val="19"/>
          <w:szCs w:val="19"/>
          <w:u w:val="single"/>
        </w:rPr>
        <w:tab/>
      </w:r>
    </w:p>
    <w:p w:rsidR="009E172D" w:rsidRDefault="009E172D" w:rsidP="009E172D">
      <w:pPr>
        <w:tabs>
          <w:tab w:val="left" w:pos="6446"/>
        </w:tabs>
        <w:kinsoku w:val="0"/>
        <w:overflowPunct w:val="0"/>
        <w:spacing w:before="81"/>
        <w:ind w:left="61"/>
        <w:rPr>
          <w:sz w:val="19"/>
          <w:szCs w:val="19"/>
        </w:rPr>
        <w:sectPr w:rsidR="009E172D">
          <w:type w:val="continuous"/>
          <w:pgSz w:w="12240" w:h="15840"/>
          <w:pgMar w:top="1360" w:right="1580" w:bottom="940" w:left="1700" w:header="720" w:footer="720" w:gutter="0"/>
          <w:cols w:num="2" w:space="720" w:equalWidth="0">
            <w:col w:w="2026" w:space="40"/>
            <w:col w:w="6894"/>
          </w:cols>
          <w:noEndnote/>
        </w:sectPr>
      </w:pPr>
    </w:p>
    <w:p w:rsidR="009E172D" w:rsidRDefault="009E172D" w:rsidP="009E172D">
      <w:pPr>
        <w:kinsoku w:val="0"/>
        <w:overflowPunct w:val="0"/>
        <w:spacing w:before="2" w:line="190" w:lineRule="exact"/>
        <w:rPr>
          <w:sz w:val="19"/>
          <w:szCs w:val="19"/>
        </w:rPr>
      </w:pPr>
    </w:p>
    <w:p w:rsidR="009E172D" w:rsidRDefault="009E172D" w:rsidP="009E172D">
      <w:pPr>
        <w:kinsoku w:val="0"/>
        <w:overflowPunct w:val="0"/>
        <w:spacing w:line="200" w:lineRule="exact"/>
        <w:rPr>
          <w:sz w:val="20"/>
          <w:szCs w:val="20"/>
        </w:rPr>
      </w:pPr>
    </w:p>
    <w:p w:rsidR="009E172D" w:rsidRDefault="009E172D" w:rsidP="009E172D">
      <w:pPr>
        <w:kinsoku w:val="0"/>
        <w:overflowPunct w:val="0"/>
        <w:spacing w:line="200" w:lineRule="exact"/>
        <w:rPr>
          <w:sz w:val="20"/>
          <w:szCs w:val="20"/>
        </w:rPr>
        <w:sectPr w:rsidR="009E172D">
          <w:type w:val="continuous"/>
          <w:pgSz w:w="12240" w:h="15840"/>
          <w:pgMar w:top="1360" w:right="1580" w:bottom="940" w:left="1700" w:header="720" w:footer="720" w:gutter="0"/>
          <w:cols w:space="720" w:equalWidth="0">
            <w:col w:w="8960"/>
          </w:cols>
          <w:noEndnote/>
        </w:sectPr>
      </w:pPr>
    </w:p>
    <w:p w:rsidR="009E172D" w:rsidRDefault="009E172D" w:rsidP="009E172D">
      <w:pPr>
        <w:tabs>
          <w:tab w:val="left" w:pos="2025"/>
        </w:tabs>
        <w:kinsoku w:val="0"/>
        <w:overflowPunct w:val="0"/>
        <w:spacing w:before="81"/>
        <w:ind w:left="100"/>
        <w:rPr>
          <w:sz w:val="19"/>
          <w:szCs w:val="19"/>
        </w:rPr>
      </w:pPr>
      <w:r>
        <w:rPr>
          <w:noProof/>
          <w:lang w:eastAsia="ko-KR"/>
        </w:rPr>
        <mc:AlternateContent>
          <mc:Choice Requires="wpg">
            <w:drawing>
              <wp:anchor distT="0" distB="0" distL="114300" distR="114300" simplePos="0" relativeHeight="251673600" behindDoc="1" locked="0" layoutInCell="0" allowOverlap="1">
                <wp:simplePos x="0" y="0"/>
                <wp:positionH relativeFrom="page">
                  <wp:posOffset>1136650</wp:posOffset>
                </wp:positionH>
                <wp:positionV relativeFrom="paragraph">
                  <wp:posOffset>598805</wp:posOffset>
                </wp:positionV>
                <wp:extent cx="5384800" cy="926465"/>
                <wp:effectExtent l="3175" t="5080" r="3175" b="1905"/>
                <wp:wrapNone/>
                <wp:docPr id="22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84800" cy="926465"/>
                          <a:chOff x="1790" y="943"/>
                          <a:chExt cx="8480" cy="1459"/>
                        </a:xfrm>
                      </wpg:grpSpPr>
                      <wps:wsp>
                        <wps:cNvPr id="50" name="Rectangle 33"/>
                        <wps:cNvSpPr>
                          <a:spLocks/>
                        </wps:cNvSpPr>
                        <wps:spPr bwMode="auto">
                          <a:xfrm>
                            <a:off x="1800" y="953"/>
                            <a:ext cx="8460" cy="1439"/>
                          </a:xfrm>
                          <a:prstGeom prst="rect">
                            <a:avLst/>
                          </a:prstGeom>
                          <a:solidFill>
                            <a:srgbClr val="CBC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Rectangle 34"/>
                        <wps:cNvSpPr>
                          <a:spLocks/>
                        </wps:cNvSpPr>
                        <wps:spPr bwMode="auto">
                          <a:xfrm>
                            <a:off x="1800" y="953"/>
                            <a:ext cx="8460" cy="14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group id="Group 1" o:spid="_x0000_s1026" style="position:absolute;margin-left:89.5pt;margin-top:47.15pt;width:424pt;height:72.95pt;z-index:-251642880;mso-position-horizontal-relative:page" coordorigin="1790,943" coordsize="8480,14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" o:allowincell="f">
                <v:rect id="Rectangle 33" o:spid="_x0000_s1027" style="position:absolute;left:1800;top:953;width:8460;height:14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23lvMIA&#10;AADaAAAADwAAAGRycy9kb3ducmV2LnhtbESPQWvCQBSE74X+h+UVeil1oweR1FVUKvRqFLw+ss8k&#10;mn2bZl+T2F/vCoLHYWa+YebLwdWqozZUng2MRwko4tzbigsDh/32cwYqCLLF2jMZuFKA5eL1ZY6p&#10;9T3vqMukUBHCIUUDpUiTah3ykhyGkW+Io3fyrUOJsi20bbGPcFfrSZJMtcOK40KJDW1Kyi/ZnzPw&#10;sS1+u+n5fBQ//u7/s+tuL5u1Me9vw+oLlNAgz/Cj/WMNTOB+Jd4Avb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beW8wgAAANoAAAAPAAAAAAAAAAAAAAAAAJgCAABkcnMvZG93&#10;bnJldi54bWxQSwUGAAAAAAQABAD1AAAAhwMAAAAA&#10;" fillcolor="#cbcbcb" stroked="f">
                  <v:path arrowok="t"/>
                </v:rect>
                <v:rect id="Rectangle 34" o:spid="_x0000_s1028" style="position:absolute;left:1800;top:953;width:8460;height:14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EalcQA&#10;AADaAAAADwAAAGRycy9kb3ducmV2LnhtbESPQWsCMRSE74L/ITyht5qtpVpWo6hF6EEortXzY/Pc&#10;XZq8LEm6bvvrTaHgcZiZb5jFqrdGdORD41jB0zgDQVw63XCl4PO4e3wFESKyRuOYFPxQgNVyOFhg&#10;rt2VD9QVsRIJwiFHBXWMbS5lKGuyGMauJU7exXmLMUlfSe3xmuDWyEmWTaXFhtNCjS1tayq/im+r&#10;wO/O5th9FN1lOnszv+Fcnl42e6UeRv16DiJSH+/h//a7VvAMf1fSDZD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mxGpXEAAAA2gAAAA8AAAAAAAAAAAAAAAAAmAIAAGRycy9k&#10;b3ducmV2LnhtbFBLBQYAAAAABAAEAPUAAACJAwAAAAA=&#10;" filled="f">
                  <v:path arrowok="t"/>
                </v:rect>
                <w10:wrap anchorx="page"/>
              </v:group>
            </w:pict>
          </mc:Fallback>
        </mc:AlternateContent>
      </w:r>
      <w:r>
        <w:rPr>
          <w:spacing w:val="2"/>
          <w:w w:val="105"/>
          <w:sz w:val="19"/>
          <w:szCs w:val="19"/>
        </w:rPr>
        <w:t>D</w:t>
      </w:r>
      <w:r>
        <w:rPr>
          <w:spacing w:val="1"/>
          <w:w w:val="105"/>
          <w:sz w:val="19"/>
          <w:szCs w:val="19"/>
        </w:rPr>
        <w:t>a</w:t>
      </w:r>
      <w:r>
        <w:rPr>
          <w:w w:val="105"/>
          <w:sz w:val="19"/>
          <w:szCs w:val="19"/>
        </w:rPr>
        <w:t>te</w:t>
      </w:r>
      <w:r>
        <w:rPr>
          <w:spacing w:val="3"/>
          <w:sz w:val="19"/>
          <w:szCs w:val="19"/>
        </w:rPr>
        <w:t xml:space="preserve"> </w:t>
      </w:r>
      <w:r>
        <w:rPr>
          <w:w w:val="103"/>
          <w:sz w:val="19"/>
          <w:szCs w:val="19"/>
          <w:u w:val="single"/>
        </w:rPr>
        <w:t xml:space="preserve"> </w:t>
      </w:r>
      <w:r>
        <w:rPr>
          <w:sz w:val="19"/>
          <w:szCs w:val="19"/>
          <w:u w:val="single"/>
        </w:rPr>
        <w:tab/>
      </w:r>
    </w:p>
    <w:p w:rsidR="009E172D" w:rsidRDefault="009E172D" w:rsidP="009E172D">
      <w:pPr>
        <w:tabs>
          <w:tab w:val="left" w:pos="6485"/>
        </w:tabs>
        <w:kinsoku w:val="0"/>
        <w:overflowPunct w:val="0"/>
        <w:spacing w:before="81"/>
        <w:ind w:left="61"/>
        <w:rPr>
          <w:sz w:val="19"/>
          <w:szCs w:val="19"/>
        </w:rPr>
      </w:pPr>
      <w:r>
        <w:rPr>
          <w:w w:val="105"/>
        </w:rPr>
        <w:br w:type="column"/>
      </w:r>
      <w:r>
        <w:rPr>
          <w:spacing w:val="1"/>
          <w:w w:val="105"/>
          <w:sz w:val="19"/>
          <w:szCs w:val="19"/>
        </w:rPr>
        <w:t>Signa</w:t>
      </w:r>
      <w:r>
        <w:rPr>
          <w:w w:val="105"/>
          <w:sz w:val="19"/>
          <w:szCs w:val="19"/>
        </w:rPr>
        <w:t>t</w:t>
      </w:r>
      <w:r>
        <w:rPr>
          <w:spacing w:val="1"/>
          <w:w w:val="105"/>
          <w:sz w:val="19"/>
          <w:szCs w:val="19"/>
        </w:rPr>
        <w:t>ur</w:t>
      </w:r>
      <w:r>
        <w:rPr>
          <w:w w:val="105"/>
          <w:sz w:val="19"/>
          <w:szCs w:val="19"/>
        </w:rPr>
        <w:t>e</w:t>
      </w:r>
      <w:r>
        <w:rPr>
          <w:spacing w:val="-15"/>
          <w:w w:val="105"/>
          <w:sz w:val="19"/>
          <w:szCs w:val="19"/>
        </w:rPr>
        <w:t xml:space="preserve"> </w:t>
      </w:r>
      <w:r>
        <w:rPr>
          <w:spacing w:val="1"/>
          <w:w w:val="105"/>
          <w:sz w:val="19"/>
          <w:szCs w:val="19"/>
        </w:rPr>
        <w:t>o</w:t>
      </w:r>
      <w:r>
        <w:rPr>
          <w:w w:val="105"/>
          <w:sz w:val="19"/>
          <w:szCs w:val="19"/>
        </w:rPr>
        <w:t>f</w:t>
      </w:r>
      <w:r>
        <w:rPr>
          <w:spacing w:val="-14"/>
          <w:w w:val="105"/>
          <w:sz w:val="19"/>
          <w:szCs w:val="19"/>
        </w:rPr>
        <w:t xml:space="preserve"> </w:t>
      </w:r>
      <w:r>
        <w:rPr>
          <w:spacing w:val="2"/>
          <w:w w:val="105"/>
          <w:sz w:val="19"/>
          <w:szCs w:val="19"/>
        </w:rPr>
        <w:t>W</w:t>
      </w:r>
      <w:r>
        <w:rPr>
          <w:w w:val="105"/>
          <w:sz w:val="19"/>
          <w:szCs w:val="19"/>
        </w:rPr>
        <w:t>i</w:t>
      </w:r>
      <w:r>
        <w:rPr>
          <w:spacing w:val="1"/>
          <w:w w:val="105"/>
          <w:sz w:val="19"/>
          <w:szCs w:val="19"/>
        </w:rPr>
        <w:t>tnes</w:t>
      </w:r>
      <w:r>
        <w:rPr>
          <w:w w:val="105"/>
          <w:sz w:val="19"/>
          <w:szCs w:val="19"/>
        </w:rPr>
        <w:t>s</w:t>
      </w:r>
      <w:r>
        <w:rPr>
          <w:spacing w:val="3"/>
          <w:sz w:val="19"/>
          <w:szCs w:val="19"/>
        </w:rPr>
        <w:t xml:space="preserve"> </w:t>
      </w:r>
      <w:r>
        <w:rPr>
          <w:w w:val="103"/>
          <w:sz w:val="19"/>
          <w:szCs w:val="19"/>
          <w:u w:val="single"/>
        </w:rPr>
        <w:t xml:space="preserve"> </w:t>
      </w:r>
      <w:r>
        <w:rPr>
          <w:sz w:val="19"/>
          <w:szCs w:val="19"/>
          <w:u w:val="single"/>
        </w:rPr>
        <w:tab/>
      </w:r>
    </w:p>
    <w:p w:rsidR="009E172D" w:rsidRDefault="009E172D" w:rsidP="009E172D">
      <w:pPr>
        <w:tabs>
          <w:tab w:val="left" w:pos="6485"/>
        </w:tabs>
        <w:kinsoku w:val="0"/>
        <w:overflowPunct w:val="0"/>
        <w:spacing w:before="81"/>
        <w:ind w:left="61"/>
        <w:rPr>
          <w:sz w:val="19"/>
          <w:szCs w:val="19"/>
        </w:rPr>
        <w:sectPr w:rsidR="009E172D">
          <w:type w:val="continuous"/>
          <w:pgSz w:w="12240" w:h="15840"/>
          <w:pgMar w:top="1360" w:right="1580" w:bottom="940" w:left="1700" w:header="720" w:footer="720" w:gutter="0"/>
          <w:cols w:num="2" w:space="720" w:equalWidth="0">
            <w:col w:w="2026" w:space="40"/>
            <w:col w:w="6894"/>
          </w:cols>
          <w:noEndnote/>
        </w:sectPr>
      </w:pPr>
    </w:p>
    <w:p w:rsidR="009E172D" w:rsidRDefault="009E172D" w:rsidP="009E172D">
      <w:pPr>
        <w:kinsoku w:val="0"/>
        <w:overflowPunct w:val="0"/>
        <w:spacing w:before="6" w:line="130" w:lineRule="exact"/>
        <w:rPr>
          <w:sz w:val="13"/>
          <w:szCs w:val="13"/>
        </w:rPr>
      </w:pPr>
    </w:p>
    <w:p w:rsidR="009E172D" w:rsidRDefault="009E172D" w:rsidP="009E172D">
      <w:pPr>
        <w:kinsoku w:val="0"/>
        <w:overflowPunct w:val="0"/>
        <w:spacing w:line="200" w:lineRule="exact"/>
        <w:rPr>
          <w:sz w:val="20"/>
          <w:szCs w:val="20"/>
        </w:rPr>
      </w:pPr>
    </w:p>
    <w:p w:rsidR="009E172D" w:rsidRDefault="009E172D" w:rsidP="009E172D">
      <w:pPr>
        <w:kinsoku w:val="0"/>
        <w:overflowPunct w:val="0"/>
        <w:spacing w:line="200" w:lineRule="exact"/>
        <w:rPr>
          <w:sz w:val="20"/>
          <w:szCs w:val="20"/>
        </w:rPr>
      </w:pPr>
    </w:p>
    <w:p w:rsidR="009E172D" w:rsidRDefault="009E172D" w:rsidP="009E172D">
      <w:pPr>
        <w:kinsoku w:val="0"/>
        <w:overflowPunct w:val="0"/>
        <w:spacing w:line="200" w:lineRule="exact"/>
        <w:rPr>
          <w:sz w:val="20"/>
          <w:szCs w:val="20"/>
        </w:rPr>
      </w:pPr>
    </w:p>
    <w:p w:rsidR="009E172D" w:rsidRDefault="009E172D" w:rsidP="009E172D">
      <w:pPr>
        <w:pStyle w:val="Heading2"/>
        <w:kinsoku w:val="0"/>
        <w:overflowPunct w:val="0"/>
        <w:spacing w:before="69"/>
        <w:ind w:left="0" w:right="120"/>
        <w:jc w:val="center"/>
        <w:rPr>
          <w:b w:val="0"/>
          <w:bCs w:val="0"/>
        </w:rPr>
      </w:pPr>
      <w:r>
        <w:t>Office</w:t>
      </w:r>
      <w:r>
        <w:rPr>
          <w:spacing w:val="-5"/>
        </w:rPr>
        <w:t xml:space="preserve"> </w:t>
      </w:r>
      <w:r>
        <w:t>Use</w:t>
      </w:r>
      <w:r>
        <w:rPr>
          <w:spacing w:val="-5"/>
        </w:rPr>
        <w:t xml:space="preserve"> </w:t>
      </w:r>
      <w:r>
        <w:t>Only</w:t>
      </w:r>
    </w:p>
    <w:p w:rsidR="009E172D" w:rsidRDefault="009E172D" w:rsidP="009E172D">
      <w:pPr>
        <w:kinsoku w:val="0"/>
        <w:overflowPunct w:val="0"/>
        <w:spacing w:before="7" w:line="200" w:lineRule="exact"/>
        <w:rPr>
          <w:sz w:val="20"/>
          <w:szCs w:val="20"/>
        </w:rPr>
      </w:pPr>
    </w:p>
    <w:p w:rsidR="009E172D" w:rsidRDefault="009E172D" w:rsidP="009E172D">
      <w:pPr>
        <w:tabs>
          <w:tab w:val="left" w:pos="1593"/>
          <w:tab w:val="left" w:pos="3273"/>
          <w:tab w:val="left" w:pos="3753"/>
          <w:tab w:val="left" w:pos="6153"/>
          <w:tab w:val="left" w:pos="6633"/>
        </w:tabs>
        <w:kinsoku w:val="0"/>
        <w:overflowPunct w:val="0"/>
        <w:spacing w:before="69"/>
        <w:ind w:left="1113"/>
      </w:pPr>
      <w:r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ab/>
      </w:r>
      <w:r>
        <w:rPr>
          <w:b/>
          <w:bCs/>
        </w:rPr>
        <w:t xml:space="preserve"> Low</w:t>
      </w:r>
      <w:r>
        <w:rPr>
          <w:b/>
          <w:bCs/>
          <w:spacing w:val="-1"/>
        </w:rPr>
        <w:t xml:space="preserve"> </w:t>
      </w:r>
      <w:r>
        <w:rPr>
          <w:b/>
          <w:bCs/>
        </w:rPr>
        <w:t>Risk</w:t>
      </w:r>
      <w:r>
        <w:rPr>
          <w:b/>
          <w:bCs/>
        </w:rPr>
        <w:tab/>
      </w:r>
      <w:r>
        <w:rPr>
          <w:b/>
          <w:bCs/>
          <w:u w:val="single"/>
        </w:rPr>
        <w:tab/>
      </w:r>
      <w:r>
        <w:rPr>
          <w:b/>
          <w:bCs/>
        </w:rPr>
        <w:t>Moderate Risk</w:t>
      </w:r>
      <w:r>
        <w:rPr>
          <w:b/>
          <w:bCs/>
        </w:rPr>
        <w:tab/>
      </w:r>
      <w:r>
        <w:rPr>
          <w:b/>
          <w:bCs/>
          <w:u w:val="single"/>
        </w:rPr>
        <w:tab/>
      </w:r>
      <w:r>
        <w:rPr>
          <w:b/>
          <w:bCs/>
        </w:rPr>
        <w:t>High</w:t>
      </w:r>
      <w:r>
        <w:rPr>
          <w:b/>
          <w:bCs/>
          <w:spacing w:val="-3"/>
        </w:rPr>
        <w:t xml:space="preserve"> </w:t>
      </w:r>
      <w:r>
        <w:rPr>
          <w:b/>
          <w:bCs/>
        </w:rPr>
        <w:t>Risk</w:t>
      </w:r>
    </w:p>
    <w:p w:rsidR="009E172D" w:rsidRDefault="009E172D" w:rsidP="003C4830">
      <w:pPr>
        <w:tabs>
          <w:tab w:val="left" w:pos="1593"/>
          <w:tab w:val="left" w:pos="3273"/>
          <w:tab w:val="left" w:pos="3753"/>
          <w:tab w:val="left" w:pos="6153"/>
          <w:tab w:val="left" w:pos="6633"/>
        </w:tabs>
        <w:kinsoku w:val="0"/>
        <w:overflowPunct w:val="0"/>
        <w:spacing w:before="69"/>
        <w:sectPr w:rsidR="009E172D">
          <w:type w:val="continuous"/>
          <w:pgSz w:w="12240" w:h="15840"/>
          <w:pgMar w:top="1360" w:right="1580" w:bottom="940" w:left="1700" w:header="720" w:footer="720" w:gutter="0"/>
          <w:cols w:space="720" w:equalWidth="0">
            <w:col w:w="8960"/>
          </w:cols>
          <w:noEndnote/>
        </w:sectPr>
      </w:pPr>
    </w:p>
    <w:p w:rsidR="009E172D" w:rsidRDefault="009E172D" w:rsidP="003C4830">
      <w:pPr>
        <w:pStyle w:val="BodyText"/>
        <w:kinsoku w:val="0"/>
        <w:overflowPunct w:val="0"/>
        <w:spacing w:line="242" w:lineRule="auto"/>
        <w:ind w:left="0" w:right="226"/>
        <w:jc w:val="center"/>
      </w:pPr>
      <w:r>
        <w:rPr>
          <w:u w:val="single"/>
        </w:rPr>
        <w:t>HUMBOLDT</w:t>
      </w:r>
      <w:r>
        <w:rPr>
          <w:spacing w:val="-5"/>
          <w:u w:val="single"/>
        </w:rPr>
        <w:t xml:space="preserve"> </w:t>
      </w:r>
      <w:r>
        <w:rPr>
          <w:u w:val="single"/>
        </w:rPr>
        <w:t>STATE</w:t>
      </w:r>
      <w:r>
        <w:rPr>
          <w:spacing w:val="-4"/>
          <w:u w:val="single"/>
        </w:rPr>
        <w:t xml:space="preserve"> </w:t>
      </w:r>
      <w:r>
        <w:rPr>
          <w:u w:val="single"/>
        </w:rPr>
        <w:t>UNIVERSITYRELEASE</w:t>
      </w:r>
      <w:r>
        <w:rPr>
          <w:spacing w:val="-5"/>
          <w:u w:val="single"/>
        </w:rPr>
        <w:t xml:space="preserve"> </w:t>
      </w:r>
      <w:r>
        <w:rPr>
          <w:u w:val="single"/>
        </w:rPr>
        <w:t>OF</w:t>
      </w:r>
      <w:r>
        <w:rPr>
          <w:spacing w:val="-4"/>
          <w:u w:val="single"/>
        </w:rPr>
        <w:t xml:space="preserve"> </w:t>
      </w:r>
      <w:r>
        <w:rPr>
          <w:u w:val="single"/>
        </w:rPr>
        <w:t>LIABILITY,</w:t>
      </w:r>
      <w:r>
        <w:rPr>
          <w:spacing w:val="-4"/>
          <w:u w:val="single"/>
        </w:rPr>
        <w:t xml:space="preserve"> </w:t>
      </w:r>
      <w:r>
        <w:rPr>
          <w:u w:val="single"/>
        </w:rPr>
        <w:t>PROMISE</w:t>
      </w:r>
      <w:r>
        <w:rPr>
          <w:spacing w:val="-5"/>
          <w:u w:val="single"/>
        </w:rPr>
        <w:t xml:space="preserve"> </w:t>
      </w:r>
      <w:r>
        <w:rPr>
          <w:u w:val="single"/>
        </w:rPr>
        <w:t>NOT</w:t>
      </w:r>
      <w:r>
        <w:rPr>
          <w:spacing w:val="-4"/>
          <w:u w:val="single"/>
        </w:rPr>
        <w:t xml:space="preserve"> </w:t>
      </w:r>
      <w:r>
        <w:rPr>
          <w:u w:val="single"/>
        </w:rPr>
        <w:t>TO</w:t>
      </w:r>
      <w:r>
        <w:t xml:space="preserve"> </w:t>
      </w:r>
      <w:r>
        <w:rPr>
          <w:u w:val="single"/>
        </w:rPr>
        <w:t>SUE,</w:t>
      </w:r>
      <w:r>
        <w:rPr>
          <w:spacing w:val="-2"/>
          <w:u w:val="single"/>
        </w:rPr>
        <w:t xml:space="preserve"> </w:t>
      </w:r>
      <w:r>
        <w:rPr>
          <w:u w:val="single"/>
        </w:rPr>
        <w:t>ASSUMPTION</w:t>
      </w:r>
      <w:r>
        <w:rPr>
          <w:spacing w:val="-2"/>
          <w:u w:val="single"/>
        </w:rPr>
        <w:t xml:space="preserve"> </w:t>
      </w:r>
      <w:r>
        <w:rPr>
          <w:u w:val="single"/>
        </w:rPr>
        <w:t>OF</w:t>
      </w:r>
      <w:r>
        <w:rPr>
          <w:spacing w:val="-2"/>
          <w:u w:val="single"/>
        </w:rPr>
        <w:t xml:space="preserve"> </w:t>
      </w:r>
      <w:r>
        <w:rPr>
          <w:u w:val="single"/>
        </w:rPr>
        <w:t>RISK</w:t>
      </w:r>
      <w:r>
        <w:rPr>
          <w:spacing w:val="-2"/>
          <w:u w:val="single"/>
        </w:rPr>
        <w:t xml:space="preserve"> </w:t>
      </w:r>
      <w:r>
        <w:rPr>
          <w:u w:val="single"/>
        </w:rPr>
        <w:t>AND</w:t>
      </w:r>
      <w:r>
        <w:rPr>
          <w:spacing w:val="-2"/>
          <w:u w:val="single"/>
        </w:rPr>
        <w:t xml:space="preserve"> </w:t>
      </w:r>
      <w:r>
        <w:rPr>
          <w:u w:val="single"/>
        </w:rPr>
        <w:t>AGREEMENT</w:t>
      </w:r>
      <w:r>
        <w:rPr>
          <w:spacing w:val="-2"/>
          <w:u w:val="single"/>
        </w:rPr>
        <w:t xml:space="preserve"> </w:t>
      </w:r>
      <w:r>
        <w:rPr>
          <w:u w:val="single"/>
        </w:rPr>
        <w:t>TO</w:t>
      </w:r>
      <w:r>
        <w:rPr>
          <w:spacing w:val="-2"/>
          <w:u w:val="single"/>
        </w:rPr>
        <w:t xml:space="preserve"> </w:t>
      </w:r>
      <w:r>
        <w:rPr>
          <w:u w:val="single"/>
        </w:rPr>
        <w:t>PAY</w:t>
      </w:r>
      <w:r>
        <w:rPr>
          <w:spacing w:val="-1"/>
          <w:u w:val="single"/>
        </w:rPr>
        <w:t xml:space="preserve"> </w:t>
      </w:r>
      <w:r>
        <w:rPr>
          <w:u w:val="single"/>
        </w:rPr>
        <w:t>CLAIMS</w:t>
      </w:r>
    </w:p>
    <w:p w:rsidR="009E172D" w:rsidRDefault="009E172D" w:rsidP="009E172D">
      <w:pPr>
        <w:kinsoku w:val="0"/>
        <w:overflowPunct w:val="0"/>
        <w:spacing w:before="5" w:line="170" w:lineRule="exact"/>
        <w:rPr>
          <w:sz w:val="17"/>
          <w:szCs w:val="17"/>
        </w:rPr>
      </w:pPr>
    </w:p>
    <w:p w:rsidR="009E172D" w:rsidRDefault="009E172D" w:rsidP="009E172D">
      <w:pPr>
        <w:kinsoku w:val="0"/>
        <w:overflowPunct w:val="0"/>
        <w:spacing w:line="200" w:lineRule="exact"/>
        <w:rPr>
          <w:sz w:val="20"/>
          <w:szCs w:val="20"/>
        </w:rPr>
      </w:pPr>
    </w:p>
    <w:p w:rsidR="009E172D" w:rsidRDefault="009E172D" w:rsidP="009E172D">
      <w:pPr>
        <w:pStyle w:val="Heading1"/>
        <w:kinsoku w:val="0"/>
        <w:overflowPunct w:val="0"/>
        <w:ind w:right="90"/>
        <w:rPr>
          <w:b w:val="0"/>
          <w:bCs w:val="0"/>
        </w:rPr>
      </w:pPr>
      <w:r>
        <w:t>I</w:t>
      </w:r>
      <w:r>
        <w:rPr>
          <w:spacing w:val="-6"/>
        </w:rPr>
        <w:t xml:space="preserve"> </w:t>
      </w:r>
      <w:r>
        <w:t>have</w:t>
      </w:r>
      <w:r>
        <w:rPr>
          <w:spacing w:val="-6"/>
        </w:rPr>
        <w:t xml:space="preserve"> </w:t>
      </w:r>
      <w:r>
        <w:t>re</w:t>
      </w:r>
      <w:r>
        <w:rPr>
          <w:spacing w:val="1"/>
        </w:rPr>
        <w:t>a</w:t>
      </w:r>
      <w:r>
        <w:t>d</w:t>
      </w:r>
      <w:r>
        <w:rPr>
          <w:spacing w:val="-6"/>
        </w:rPr>
        <w:t xml:space="preserve"> </w:t>
      </w:r>
      <w:r>
        <w:t>this</w:t>
      </w:r>
      <w:r>
        <w:rPr>
          <w:spacing w:val="-5"/>
        </w:rPr>
        <w:t xml:space="preserve"> </w:t>
      </w:r>
      <w:r>
        <w:t>for</w:t>
      </w:r>
      <w:r>
        <w:rPr>
          <w:spacing w:val="1"/>
        </w:rPr>
        <w:t>m</w:t>
      </w:r>
      <w:r>
        <w:t>,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understand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test</w:t>
      </w:r>
      <w:r>
        <w:rPr>
          <w:spacing w:val="-5"/>
        </w:rPr>
        <w:t xml:space="preserve"> </w:t>
      </w:r>
      <w:r>
        <w:t>pr</w:t>
      </w:r>
      <w:r>
        <w:rPr>
          <w:spacing w:val="1"/>
        </w:rPr>
        <w:t>o</w:t>
      </w:r>
      <w:r>
        <w:t>ce</w:t>
      </w:r>
      <w:r>
        <w:rPr>
          <w:spacing w:val="1"/>
        </w:rPr>
        <w:t>d</w:t>
      </w:r>
      <w:r>
        <w:t>ures</w:t>
      </w:r>
      <w:r>
        <w:rPr>
          <w:spacing w:val="-6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t>I</w:t>
      </w:r>
      <w:r>
        <w:rPr>
          <w:spacing w:val="-5"/>
        </w:rPr>
        <w:t xml:space="preserve"> </w:t>
      </w:r>
      <w:r>
        <w:rPr>
          <w:spacing w:val="1"/>
        </w:rPr>
        <w:t>w</w:t>
      </w:r>
      <w:r>
        <w:t>ill</w:t>
      </w:r>
      <w:r>
        <w:rPr>
          <w:w w:val="99"/>
        </w:rPr>
        <w:t xml:space="preserve"> </w:t>
      </w:r>
      <w:r>
        <w:t>perform</w:t>
      </w:r>
      <w:r>
        <w:rPr>
          <w:spacing w:val="-7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attendant</w:t>
      </w:r>
      <w:r>
        <w:rPr>
          <w:spacing w:val="-8"/>
        </w:rPr>
        <w:t xml:space="preserve"> </w:t>
      </w:r>
      <w:r>
        <w:t>risks</w:t>
      </w:r>
      <w:r>
        <w:rPr>
          <w:spacing w:val="-8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disco</w:t>
      </w:r>
      <w:r>
        <w:rPr>
          <w:spacing w:val="1"/>
        </w:rPr>
        <w:t>m</w:t>
      </w:r>
      <w:r>
        <w:t>forts.</w:t>
      </w:r>
      <w:r>
        <w:rPr>
          <w:spacing w:val="54"/>
        </w:rPr>
        <w:t xml:space="preserve"> </w:t>
      </w:r>
      <w:r>
        <w:rPr>
          <w:spacing w:val="1"/>
        </w:rPr>
        <w:t>K</w:t>
      </w:r>
      <w:r>
        <w:t>no</w:t>
      </w:r>
      <w:r>
        <w:rPr>
          <w:spacing w:val="1"/>
        </w:rPr>
        <w:t>w</w:t>
      </w:r>
      <w:r>
        <w:t>ing</w:t>
      </w:r>
      <w:r>
        <w:rPr>
          <w:spacing w:val="-8"/>
        </w:rPr>
        <w:t xml:space="preserve"> </w:t>
      </w:r>
      <w:r>
        <w:t>these</w:t>
      </w:r>
      <w:r>
        <w:rPr>
          <w:spacing w:val="-8"/>
        </w:rPr>
        <w:t xml:space="preserve"> </w:t>
      </w:r>
      <w:r>
        <w:t>risks</w:t>
      </w:r>
      <w:r>
        <w:rPr>
          <w:w w:val="99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disco</w:t>
      </w:r>
      <w:r>
        <w:rPr>
          <w:spacing w:val="1"/>
        </w:rPr>
        <w:t>m</w:t>
      </w:r>
      <w:r>
        <w:t>forts,</w:t>
      </w:r>
      <w:r>
        <w:rPr>
          <w:spacing w:val="-8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having</w:t>
      </w:r>
      <w:r>
        <w:rPr>
          <w:spacing w:val="-8"/>
        </w:rPr>
        <w:t xml:space="preserve"> </w:t>
      </w:r>
      <w:r>
        <w:t>had</w:t>
      </w:r>
      <w:r>
        <w:rPr>
          <w:spacing w:val="-7"/>
        </w:rPr>
        <w:t xml:space="preserve"> </w:t>
      </w:r>
      <w:r>
        <w:t>an</w:t>
      </w:r>
      <w:r>
        <w:rPr>
          <w:spacing w:val="-8"/>
        </w:rPr>
        <w:t xml:space="preserve"> </w:t>
      </w:r>
      <w:r>
        <w:t>opportunity</w:t>
      </w:r>
      <w:r>
        <w:rPr>
          <w:spacing w:val="-8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ask</w:t>
      </w:r>
      <w:r>
        <w:rPr>
          <w:spacing w:val="-8"/>
        </w:rPr>
        <w:t xml:space="preserve"> </w:t>
      </w:r>
      <w:r>
        <w:t>questions</w:t>
      </w:r>
      <w:r>
        <w:rPr>
          <w:spacing w:val="-7"/>
        </w:rPr>
        <w:t xml:space="preserve"> </w:t>
      </w:r>
      <w:r>
        <w:t>that</w:t>
      </w:r>
      <w:r>
        <w:rPr>
          <w:w w:val="99"/>
        </w:rPr>
        <w:t xml:space="preserve"> </w:t>
      </w:r>
      <w:r>
        <w:t>have</w:t>
      </w:r>
      <w:r>
        <w:rPr>
          <w:spacing w:val="-7"/>
        </w:rPr>
        <w:t xml:space="preserve"> </w:t>
      </w:r>
      <w:r>
        <w:t>been</w:t>
      </w:r>
      <w:r>
        <w:rPr>
          <w:spacing w:val="-7"/>
        </w:rPr>
        <w:t xml:space="preserve"> </w:t>
      </w:r>
      <w:r>
        <w:t>ans</w:t>
      </w:r>
      <w:r>
        <w:rPr>
          <w:spacing w:val="1"/>
        </w:rPr>
        <w:t>w</w:t>
      </w:r>
      <w:r>
        <w:t>ered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1"/>
        </w:rPr>
        <w:t>m</w:t>
      </w:r>
      <w:r>
        <w:t>y</w:t>
      </w:r>
      <w:r>
        <w:rPr>
          <w:spacing w:val="-7"/>
        </w:rPr>
        <w:t xml:space="preserve"> </w:t>
      </w:r>
      <w:r>
        <w:t>satisfaction,</w:t>
      </w:r>
      <w:r>
        <w:rPr>
          <w:spacing w:val="-6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consent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participate</w:t>
      </w:r>
      <w:r>
        <w:rPr>
          <w:spacing w:val="-7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this</w:t>
      </w:r>
      <w:r>
        <w:rPr>
          <w:w w:val="99"/>
        </w:rPr>
        <w:t xml:space="preserve"> </w:t>
      </w:r>
      <w:r>
        <w:t>test.</w:t>
      </w:r>
    </w:p>
    <w:p w:rsidR="003C4830" w:rsidRDefault="003C4830" w:rsidP="003C4830">
      <w:pPr>
        <w:pStyle w:val="BodyText"/>
        <w:kinsoku w:val="0"/>
        <w:overflowPunct w:val="0"/>
        <w:ind w:left="0" w:right="241"/>
      </w:pPr>
    </w:p>
    <w:p w:rsidR="003C4830" w:rsidRDefault="003C4830" w:rsidP="003C4830">
      <w:pPr>
        <w:pStyle w:val="BodyText"/>
        <w:kinsoku w:val="0"/>
        <w:overflowPunct w:val="0"/>
        <w:ind w:left="0" w:right="241"/>
      </w:pPr>
      <w:r>
        <w:t>In</w:t>
      </w:r>
      <w:r>
        <w:rPr>
          <w:spacing w:val="-4"/>
        </w:rPr>
        <w:t xml:space="preserve"> </w:t>
      </w:r>
      <w:r>
        <w:t>consideration</w:t>
      </w:r>
      <w:r>
        <w:rPr>
          <w:spacing w:val="-3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being</w:t>
      </w:r>
      <w:r>
        <w:rPr>
          <w:spacing w:val="-3"/>
        </w:rPr>
        <w:t xml:space="preserve"> </w:t>
      </w:r>
      <w:r>
        <w:t>allowed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participate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this</w:t>
      </w:r>
      <w:r>
        <w:rPr>
          <w:spacing w:val="-3"/>
        </w:rPr>
        <w:t xml:space="preserve"> </w:t>
      </w:r>
      <w:r>
        <w:t>Activity,</w:t>
      </w:r>
      <w:r>
        <w:rPr>
          <w:spacing w:val="-3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t>behalf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myself</w:t>
      </w:r>
      <w:r>
        <w:rPr>
          <w:spacing w:val="-3"/>
        </w:rPr>
        <w:t xml:space="preserve"> </w:t>
      </w:r>
      <w:r>
        <w:t>and my</w:t>
      </w:r>
      <w:r>
        <w:rPr>
          <w:spacing w:val="-3"/>
        </w:rPr>
        <w:t xml:space="preserve"> </w:t>
      </w:r>
      <w:r>
        <w:t>next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kin,</w:t>
      </w:r>
      <w:r>
        <w:rPr>
          <w:spacing w:val="-3"/>
        </w:rPr>
        <w:t xml:space="preserve"> </w:t>
      </w:r>
      <w:r>
        <w:t>heirs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representatives,</w:t>
      </w:r>
      <w:r>
        <w:rPr>
          <w:spacing w:val="-3"/>
        </w:rPr>
        <w:t xml:space="preserve"> </w:t>
      </w:r>
      <w:r>
        <w:t>I</w:t>
      </w:r>
      <w:r>
        <w:rPr>
          <w:spacing w:val="-2"/>
        </w:rPr>
        <w:t xml:space="preserve"> </w:t>
      </w:r>
      <w:r>
        <w:rPr>
          <w:b/>
          <w:bCs/>
        </w:rPr>
        <w:t>release</w:t>
      </w:r>
      <w:r>
        <w:rPr>
          <w:b/>
          <w:bCs/>
          <w:spacing w:val="-3"/>
        </w:rPr>
        <w:t xml:space="preserve"> </w:t>
      </w:r>
      <w:r>
        <w:rPr>
          <w:b/>
          <w:bCs/>
        </w:rPr>
        <w:t>from</w:t>
      </w:r>
      <w:r>
        <w:rPr>
          <w:b/>
          <w:bCs/>
          <w:spacing w:val="-3"/>
        </w:rPr>
        <w:t xml:space="preserve"> </w:t>
      </w:r>
      <w:r>
        <w:rPr>
          <w:b/>
          <w:bCs/>
        </w:rPr>
        <w:t>all</w:t>
      </w:r>
      <w:r>
        <w:rPr>
          <w:b/>
          <w:bCs/>
          <w:spacing w:val="-3"/>
        </w:rPr>
        <w:t xml:space="preserve"> </w:t>
      </w:r>
      <w:r>
        <w:rPr>
          <w:b/>
          <w:bCs/>
        </w:rPr>
        <w:t>liability</w:t>
      </w:r>
      <w:r>
        <w:rPr>
          <w:b/>
          <w:bCs/>
          <w:spacing w:val="-3"/>
        </w:rPr>
        <w:t xml:space="preserve"> </w:t>
      </w:r>
      <w:r>
        <w:rPr>
          <w:b/>
          <w:bCs/>
        </w:rPr>
        <w:t>and</w:t>
      </w:r>
      <w:r>
        <w:rPr>
          <w:b/>
          <w:bCs/>
          <w:spacing w:val="-3"/>
        </w:rPr>
        <w:t xml:space="preserve"> </w:t>
      </w:r>
      <w:r>
        <w:rPr>
          <w:b/>
          <w:bCs/>
        </w:rPr>
        <w:t>promise</w:t>
      </w:r>
      <w:r>
        <w:rPr>
          <w:b/>
          <w:bCs/>
          <w:spacing w:val="-3"/>
        </w:rPr>
        <w:t xml:space="preserve"> </w:t>
      </w:r>
      <w:r>
        <w:rPr>
          <w:b/>
          <w:bCs/>
        </w:rPr>
        <w:t>not</w:t>
      </w:r>
      <w:r>
        <w:rPr>
          <w:b/>
          <w:bCs/>
          <w:spacing w:val="-3"/>
        </w:rPr>
        <w:t xml:space="preserve"> </w:t>
      </w:r>
      <w:r>
        <w:rPr>
          <w:b/>
          <w:bCs/>
        </w:rPr>
        <w:t>to sue</w:t>
      </w:r>
      <w:r>
        <w:rPr>
          <w:b/>
          <w:bCs/>
          <w:spacing w:val="-6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State</w:t>
      </w:r>
      <w:r>
        <w:rPr>
          <w:spacing w:val="-5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California,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Trustees</w:t>
      </w:r>
      <w:r>
        <w:rPr>
          <w:spacing w:val="-4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California</w:t>
      </w:r>
      <w:r>
        <w:rPr>
          <w:spacing w:val="-5"/>
        </w:rPr>
        <w:t xml:space="preserve"> </w:t>
      </w:r>
      <w:r>
        <w:t>State</w:t>
      </w:r>
      <w:r>
        <w:rPr>
          <w:spacing w:val="-4"/>
        </w:rPr>
        <w:t xml:space="preserve"> </w:t>
      </w:r>
      <w:r>
        <w:t>University,</w:t>
      </w:r>
      <w:r>
        <w:rPr>
          <w:spacing w:val="-5"/>
        </w:rPr>
        <w:t xml:space="preserve"> </w:t>
      </w:r>
      <w:r>
        <w:t>California</w:t>
      </w:r>
      <w:r>
        <w:rPr>
          <w:w w:val="99"/>
        </w:rPr>
        <w:t xml:space="preserve"> </w:t>
      </w:r>
      <w:r>
        <w:t>State</w:t>
      </w:r>
      <w:r>
        <w:rPr>
          <w:spacing w:val="-6"/>
        </w:rPr>
        <w:t xml:space="preserve"> </w:t>
      </w:r>
      <w:r>
        <w:t>University,</w:t>
      </w:r>
      <w:r>
        <w:rPr>
          <w:spacing w:val="-5"/>
        </w:rPr>
        <w:t xml:space="preserve"> </w:t>
      </w:r>
      <w:r>
        <w:t>Humboldt</w:t>
      </w:r>
      <w:r>
        <w:rPr>
          <w:spacing w:val="-6"/>
        </w:rPr>
        <w:t xml:space="preserve"> </w:t>
      </w:r>
      <w:r>
        <w:t>State</w:t>
      </w:r>
      <w:r>
        <w:rPr>
          <w:spacing w:val="-5"/>
        </w:rPr>
        <w:t xml:space="preserve"> </w:t>
      </w:r>
      <w:r>
        <w:t>University</w:t>
      </w:r>
      <w:r>
        <w:rPr>
          <w:spacing w:val="-5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their</w:t>
      </w:r>
      <w:r>
        <w:rPr>
          <w:spacing w:val="-5"/>
        </w:rPr>
        <w:t xml:space="preserve"> </w:t>
      </w:r>
      <w:r>
        <w:t>employees,</w:t>
      </w:r>
      <w:r>
        <w:rPr>
          <w:spacing w:val="-5"/>
        </w:rPr>
        <w:t xml:space="preserve"> </w:t>
      </w:r>
      <w:r>
        <w:t>officers,</w:t>
      </w:r>
      <w:r>
        <w:rPr>
          <w:spacing w:val="-6"/>
        </w:rPr>
        <w:t xml:space="preserve"> </w:t>
      </w:r>
      <w:r>
        <w:t>directors, volunteers</w:t>
      </w:r>
      <w:r>
        <w:rPr>
          <w:spacing w:val="-6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agents</w:t>
      </w:r>
      <w:r>
        <w:rPr>
          <w:spacing w:val="-5"/>
        </w:rPr>
        <w:t xml:space="preserve"> </w:t>
      </w:r>
      <w:r>
        <w:t>(collectively</w:t>
      </w:r>
      <w:r>
        <w:rPr>
          <w:spacing w:val="-5"/>
        </w:rPr>
        <w:t xml:space="preserve"> </w:t>
      </w:r>
      <w:r>
        <w:t>“University”)</w:t>
      </w:r>
      <w:r>
        <w:rPr>
          <w:spacing w:val="-5"/>
        </w:rPr>
        <w:t xml:space="preserve"> </w:t>
      </w:r>
      <w:r>
        <w:t>from</w:t>
      </w:r>
      <w:r>
        <w:rPr>
          <w:spacing w:val="-5"/>
        </w:rPr>
        <w:t xml:space="preserve"> </w:t>
      </w:r>
      <w:r>
        <w:t>any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all</w:t>
      </w:r>
      <w:r>
        <w:rPr>
          <w:spacing w:val="-5"/>
        </w:rPr>
        <w:t xml:space="preserve"> </w:t>
      </w:r>
      <w:r>
        <w:t>claims,</w:t>
      </w:r>
      <w:r>
        <w:rPr>
          <w:spacing w:val="-5"/>
        </w:rPr>
        <w:t xml:space="preserve"> </w:t>
      </w:r>
      <w:r>
        <w:rPr>
          <w:b/>
          <w:bCs/>
        </w:rPr>
        <w:t>including claims</w:t>
      </w:r>
      <w:r>
        <w:rPr>
          <w:b/>
          <w:bCs/>
          <w:spacing w:val="-4"/>
        </w:rPr>
        <w:t xml:space="preserve"> </w:t>
      </w:r>
      <w:r>
        <w:rPr>
          <w:b/>
          <w:bCs/>
        </w:rPr>
        <w:t>of</w:t>
      </w:r>
      <w:r>
        <w:rPr>
          <w:b/>
          <w:bCs/>
          <w:spacing w:val="-4"/>
        </w:rPr>
        <w:t xml:space="preserve"> </w:t>
      </w:r>
      <w:r>
        <w:rPr>
          <w:b/>
          <w:bCs/>
        </w:rPr>
        <w:t>the</w:t>
      </w:r>
      <w:r>
        <w:rPr>
          <w:b/>
          <w:bCs/>
          <w:spacing w:val="-4"/>
        </w:rPr>
        <w:t xml:space="preserve"> </w:t>
      </w:r>
      <w:r>
        <w:rPr>
          <w:b/>
          <w:bCs/>
        </w:rPr>
        <w:t>University’s</w:t>
      </w:r>
      <w:r>
        <w:rPr>
          <w:b/>
          <w:bCs/>
          <w:spacing w:val="-4"/>
        </w:rPr>
        <w:t xml:space="preserve"> </w:t>
      </w:r>
      <w:r>
        <w:rPr>
          <w:b/>
          <w:bCs/>
        </w:rPr>
        <w:t>negligence,</w:t>
      </w:r>
      <w:r>
        <w:rPr>
          <w:b/>
          <w:bCs/>
          <w:spacing w:val="-3"/>
        </w:rPr>
        <w:t xml:space="preserve"> </w:t>
      </w:r>
      <w:r>
        <w:t>resulting</w:t>
      </w:r>
      <w:r>
        <w:rPr>
          <w:spacing w:val="-4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any</w:t>
      </w:r>
      <w:r>
        <w:rPr>
          <w:spacing w:val="-4"/>
        </w:rPr>
        <w:t xml:space="preserve"> </w:t>
      </w:r>
      <w:r>
        <w:t>physical</w:t>
      </w:r>
      <w:r>
        <w:rPr>
          <w:spacing w:val="-3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t>psychological</w:t>
      </w:r>
      <w:r>
        <w:rPr>
          <w:spacing w:val="-4"/>
        </w:rPr>
        <w:t xml:space="preserve"> </w:t>
      </w:r>
      <w:r>
        <w:t>injury (including</w:t>
      </w:r>
      <w:r>
        <w:rPr>
          <w:spacing w:val="-5"/>
        </w:rPr>
        <w:t xml:space="preserve"> </w:t>
      </w:r>
      <w:r>
        <w:t>paralysis</w:t>
      </w:r>
      <w:r>
        <w:rPr>
          <w:spacing w:val="-4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death),</w:t>
      </w:r>
      <w:r>
        <w:rPr>
          <w:spacing w:val="-4"/>
        </w:rPr>
        <w:t xml:space="preserve"> </w:t>
      </w:r>
      <w:r>
        <w:t>illness,</w:t>
      </w:r>
      <w:r>
        <w:rPr>
          <w:spacing w:val="-4"/>
        </w:rPr>
        <w:t xml:space="preserve"> </w:t>
      </w:r>
      <w:r>
        <w:t>damages,</w:t>
      </w:r>
      <w:r>
        <w:rPr>
          <w:spacing w:val="-5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t>economic</w:t>
      </w:r>
      <w:r>
        <w:rPr>
          <w:spacing w:val="-4"/>
        </w:rPr>
        <w:t xml:space="preserve"> </w:t>
      </w:r>
      <w:r>
        <w:t>or</w:t>
      </w:r>
      <w:r>
        <w:rPr>
          <w:spacing w:val="-5"/>
        </w:rPr>
        <w:t xml:space="preserve"> </w:t>
      </w:r>
      <w:r>
        <w:t>emotional</w:t>
      </w:r>
      <w:r>
        <w:rPr>
          <w:spacing w:val="-4"/>
        </w:rPr>
        <w:t xml:space="preserve"> </w:t>
      </w:r>
      <w:r>
        <w:t>loss</w:t>
      </w:r>
      <w:r>
        <w:rPr>
          <w:spacing w:val="-4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may suffer</w:t>
      </w:r>
      <w:r>
        <w:rPr>
          <w:spacing w:val="-4"/>
        </w:rPr>
        <w:t xml:space="preserve"> </w:t>
      </w:r>
      <w:r>
        <w:t>because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my</w:t>
      </w:r>
      <w:r>
        <w:rPr>
          <w:spacing w:val="-3"/>
        </w:rPr>
        <w:t xml:space="preserve"> </w:t>
      </w:r>
      <w:r>
        <w:t>participation</w:t>
      </w:r>
      <w:r>
        <w:rPr>
          <w:spacing w:val="-4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this</w:t>
      </w:r>
      <w:r>
        <w:rPr>
          <w:spacing w:val="-3"/>
        </w:rPr>
        <w:t xml:space="preserve"> </w:t>
      </w:r>
      <w:r>
        <w:t>Activity,</w:t>
      </w:r>
      <w:r>
        <w:rPr>
          <w:spacing w:val="-4"/>
        </w:rPr>
        <w:t xml:space="preserve"> </w:t>
      </w:r>
      <w:r>
        <w:t>including</w:t>
      </w:r>
      <w:r>
        <w:rPr>
          <w:spacing w:val="-4"/>
        </w:rPr>
        <w:t xml:space="preserve"> </w:t>
      </w:r>
      <w:r>
        <w:t>travel</w:t>
      </w:r>
      <w:r>
        <w:rPr>
          <w:spacing w:val="-3"/>
        </w:rPr>
        <w:t xml:space="preserve"> </w:t>
      </w:r>
      <w:r>
        <w:t>to,</w:t>
      </w:r>
      <w:r>
        <w:rPr>
          <w:spacing w:val="-4"/>
        </w:rPr>
        <w:t xml:space="preserve"> </w:t>
      </w:r>
      <w:r>
        <w:t>from</w:t>
      </w:r>
      <w:r>
        <w:rPr>
          <w:spacing w:val="-4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during the</w:t>
      </w:r>
      <w:r>
        <w:rPr>
          <w:spacing w:val="-8"/>
        </w:rPr>
        <w:t xml:space="preserve"> </w:t>
      </w:r>
      <w:r>
        <w:t>Activity.</w:t>
      </w:r>
    </w:p>
    <w:p w:rsidR="003C4830" w:rsidRDefault="003C4830" w:rsidP="003C4830">
      <w:pPr>
        <w:kinsoku w:val="0"/>
        <w:overflowPunct w:val="0"/>
        <w:spacing w:before="9" w:line="200" w:lineRule="exact"/>
        <w:rPr>
          <w:sz w:val="20"/>
          <w:szCs w:val="20"/>
        </w:rPr>
      </w:pPr>
    </w:p>
    <w:p w:rsidR="003C4830" w:rsidRDefault="003C4830" w:rsidP="003C4830">
      <w:pPr>
        <w:pStyle w:val="BodyText"/>
        <w:kinsoku w:val="0"/>
        <w:overflowPunct w:val="0"/>
        <w:ind w:right="399"/>
      </w:pPr>
      <w:r>
        <w:t>I</w:t>
      </w:r>
      <w:r>
        <w:rPr>
          <w:spacing w:val="-4"/>
        </w:rPr>
        <w:t xml:space="preserve"> </w:t>
      </w:r>
      <w:r>
        <w:t>am</w:t>
      </w:r>
      <w:r>
        <w:rPr>
          <w:spacing w:val="-3"/>
        </w:rPr>
        <w:t xml:space="preserve"> </w:t>
      </w:r>
      <w:r>
        <w:t>voluntarily</w:t>
      </w:r>
      <w:r>
        <w:rPr>
          <w:spacing w:val="-3"/>
        </w:rPr>
        <w:t xml:space="preserve"> </w:t>
      </w:r>
      <w:r>
        <w:t>participating</w:t>
      </w:r>
      <w:r>
        <w:rPr>
          <w:spacing w:val="-4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this</w:t>
      </w:r>
      <w:r>
        <w:rPr>
          <w:spacing w:val="-3"/>
        </w:rPr>
        <w:t xml:space="preserve"> </w:t>
      </w:r>
      <w:r>
        <w:t>Activity.</w:t>
      </w:r>
      <w:r>
        <w:rPr>
          <w:spacing w:val="53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am</w:t>
      </w:r>
      <w:r>
        <w:rPr>
          <w:spacing w:val="-4"/>
        </w:rPr>
        <w:t xml:space="preserve"> </w:t>
      </w:r>
      <w:r>
        <w:t>aware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risks</w:t>
      </w:r>
      <w:r>
        <w:rPr>
          <w:spacing w:val="-4"/>
        </w:rPr>
        <w:t xml:space="preserve"> </w:t>
      </w:r>
      <w:r>
        <w:t>associated</w:t>
      </w:r>
      <w:r>
        <w:rPr>
          <w:spacing w:val="-3"/>
        </w:rPr>
        <w:t xml:space="preserve"> </w:t>
      </w:r>
      <w:r>
        <w:t>with traveling</w:t>
      </w:r>
      <w:r>
        <w:rPr>
          <w:spacing w:val="-5"/>
        </w:rPr>
        <w:t xml:space="preserve"> </w:t>
      </w:r>
      <w:r>
        <w:t>to/from</w:t>
      </w:r>
      <w:r>
        <w:rPr>
          <w:spacing w:val="-4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participating</w:t>
      </w:r>
      <w:r>
        <w:rPr>
          <w:spacing w:val="-4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this</w:t>
      </w:r>
      <w:r>
        <w:rPr>
          <w:spacing w:val="-5"/>
        </w:rPr>
        <w:t xml:space="preserve"> </w:t>
      </w:r>
      <w:r>
        <w:t>Activity,</w:t>
      </w:r>
      <w:r>
        <w:rPr>
          <w:spacing w:val="-4"/>
        </w:rPr>
        <w:t xml:space="preserve"> </w:t>
      </w:r>
      <w:r>
        <w:t>which</w:t>
      </w:r>
      <w:r>
        <w:rPr>
          <w:spacing w:val="-4"/>
        </w:rPr>
        <w:t xml:space="preserve"> </w:t>
      </w:r>
      <w:r>
        <w:t>include</w:t>
      </w:r>
      <w:r>
        <w:rPr>
          <w:spacing w:val="-5"/>
        </w:rPr>
        <w:t xml:space="preserve"> </w:t>
      </w:r>
      <w:r>
        <w:t>but</w:t>
      </w:r>
      <w:r>
        <w:rPr>
          <w:spacing w:val="-4"/>
        </w:rPr>
        <w:t xml:space="preserve"> </w:t>
      </w:r>
      <w:r>
        <w:t>are</w:t>
      </w:r>
      <w:r>
        <w:rPr>
          <w:spacing w:val="-5"/>
        </w:rPr>
        <w:t xml:space="preserve"> </w:t>
      </w:r>
      <w:r>
        <w:t>not</w:t>
      </w:r>
      <w:r>
        <w:rPr>
          <w:spacing w:val="-4"/>
        </w:rPr>
        <w:t xml:space="preserve"> </w:t>
      </w:r>
      <w:r>
        <w:t>limited</w:t>
      </w:r>
      <w:r>
        <w:rPr>
          <w:spacing w:val="-4"/>
        </w:rPr>
        <w:t xml:space="preserve"> </w:t>
      </w:r>
      <w:r>
        <w:t>to physical</w:t>
      </w:r>
      <w:r>
        <w:rPr>
          <w:spacing w:val="-6"/>
        </w:rPr>
        <w:t xml:space="preserve"> </w:t>
      </w:r>
      <w:r>
        <w:t>or</w:t>
      </w:r>
      <w:r>
        <w:rPr>
          <w:spacing w:val="-5"/>
        </w:rPr>
        <w:t xml:space="preserve"> </w:t>
      </w:r>
      <w:r>
        <w:t>psychological</w:t>
      </w:r>
      <w:r>
        <w:rPr>
          <w:spacing w:val="-5"/>
        </w:rPr>
        <w:t xml:space="preserve"> </w:t>
      </w:r>
      <w:r>
        <w:t>injury,</w:t>
      </w:r>
      <w:r>
        <w:rPr>
          <w:spacing w:val="-5"/>
        </w:rPr>
        <w:t xml:space="preserve"> </w:t>
      </w:r>
      <w:r>
        <w:t>pain,</w:t>
      </w:r>
      <w:r>
        <w:rPr>
          <w:spacing w:val="-5"/>
        </w:rPr>
        <w:t xml:space="preserve"> </w:t>
      </w:r>
      <w:r>
        <w:t>suffering,</w:t>
      </w:r>
      <w:r>
        <w:rPr>
          <w:spacing w:val="-5"/>
        </w:rPr>
        <w:t xml:space="preserve"> </w:t>
      </w:r>
      <w:r>
        <w:t>illness,</w:t>
      </w:r>
      <w:r>
        <w:rPr>
          <w:spacing w:val="-6"/>
        </w:rPr>
        <w:t xml:space="preserve"> </w:t>
      </w:r>
      <w:r>
        <w:t>disfigurement,</w:t>
      </w:r>
      <w:r>
        <w:rPr>
          <w:spacing w:val="-5"/>
        </w:rPr>
        <w:t xml:space="preserve"> </w:t>
      </w:r>
      <w:r>
        <w:t>temporary</w:t>
      </w:r>
      <w:r>
        <w:rPr>
          <w:spacing w:val="-5"/>
        </w:rPr>
        <w:t xml:space="preserve"> </w:t>
      </w:r>
      <w:r>
        <w:t>or permanent</w:t>
      </w:r>
      <w:r>
        <w:rPr>
          <w:spacing w:val="-6"/>
        </w:rPr>
        <w:t xml:space="preserve"> </w:t>
      </w:r>
      <w:r>
        <w:t>disability</w:t>
      </w:r>
      <w:r>
        <w:rPr>
          <w:spacing w:val="-5"/>
        </w:rPr>
        <w:t xml:space="preserve"> </w:t>
      </w:r>
      <w:r>
        <w:t>(including</w:t>
      </w:r>
      <w:r>
        <w:rPr>
          <w:spacing w:val="-5"/>
        </w:rPr>
        <w:t xml:space="preserve"> </w:t>
      </w:r>
      <w:r>
        <w:t>paralysis),</w:t>
      </w:r>
      <w:r>
        <w:rPr>
          <w:spacing w:val="-5"/>
        </w:rPr>
        <w:t xml:space="preserve"> </w:t>
      </w:r>
      <w:r>
        <w:t>economic</w:t>
      </w:r>
      <w:r>
        <w:rPr>
          <w:spacing w:val="-6"/>
        </w:rPr>
        <w:t xml:space="preserve"> </w:t>
      </w:r>
      <w:r>
        <w:t>or</w:t>
      </w:r>
      <w:r>
        <w:rPr>
          <w:spacing w:val="-5"/>
        </w:rPr>
        <w:t xml:space="preserve"> </w:t>
      </w:r>
      <w:r>
        <w:t>emotional</w:t>
      </w:r>
      <w:r>
        <w:rPr>
          <w:spacing w:val="-5"/>
        </w:rPr>
        <w:t xml:space="preserve"> </w:t>
      </w:r>
      <w:r>
        <w:t>loss,</w:t>
      </w:r>
      <w:r>
        <w:rPr>
          <w:spacing w:val="-5"/>
        </w:rPr>
        <w:t xml:space="preserve"> </w:t>
      </w:r>
      <w:r>
        <w:t>and/or</w:t>
      </w:r>
      <w:r>
        <w:rPr>
          <w:spacing w:val="-6"/>
        </w:rPr>
        <w:t xml:space="preserve"> </w:t>
      </w:r>
      <w:r>
        <w:t>death.</w:t>
      </w:r>
      <w:r>
        <w:rPr>
          <w:spacing w:val="50"/>
        </w:rPr>
        <w:t xml:space="preserve"> </w:t>
      </w:r>
      <w:r>
        <w:t>I understand</w:t>
      </w:r>
      <w:r>
        <w:rPr>
          <w:spacing w:val="-4"/>
        </w:rPr>
        <w:t xml:space="preserve"> </w:t>
      </w:r>
      <w:r>
        <w:t>that</w:t>
      </w:r>
      <w:r>
        <w:rPr>
          <w:spacing w:val="-4"/>
        </w:rPr>
        <w:t xml:space="preserve"> </w:t>
      </w:r>
      <w:r>
        <w:t>these</w:t>
      </w:r>
      <w:r>
        <w:rPr>
          <w:spacing w:val="-4"/>
        </w:rPr>
        <w:t xml:space="preserve"> </w:t>
      </w:r>
      <w:r>
        <w:t>injuries</w:t>
      </w:r>
      <w:r>
        <w:rPr>
          <w:spacing w:val="-3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t>outcomes</w:t>
      </w:r>
      <w:r>
        <w:rPr>
          <w:spacing w:val="-4"/>
        </w:rPr>
        <w:t xml:space="preserve"> </w:t>
      </w:r>
      <w:r>
        <w:t>may</w:t>
      </w:r>
      <w:r>
        <w:rPr>
          <w:spacing w:val="-4"/>
        </w:rPr>
        <w:t xml:space="preserve"> </w:t>
      </w:r>
      <w:r>
        <w:t>arise</w:t>
      </w:r>
      <w:r>
        <w:rPr>
          <w:spacing w:val="-3"/>
        </w:rPr>
        <w:t xml:space="preserve"> </w:t>
      </w:r>
      <w:r>
        <w:t>from</w:t>
      </w:r>
      <w:r>
        <w:rPr>
          <w:spacing w:val="-4"/>
        </w:rPr>
        <w:t xml:space="preserve"> </w:t>
      </w:r>
      <w:r>
        <w:t>my</w:t>
      </w:r>
      <w:r>
        <w:rPr>
          <w:spacing w:val="-4"/>
        </w:rPr>
        <w:t xml:space="preserve"> </w:t>
      </w:r>
      <w:r>
        <w:t>own</w:t>
      </w:r>
      <w:r>
        <w:rPr>
          <w:spacing w:val="-3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t>other’s</w:t>
      </w:r>
      <w:r>
        <w:rPr>
          <w:spacing w:val="-4"/>
        </w:rPr>
        <w:t xml:space="preserve"> </w:t>
      </w:r>
      <w:r>
        <w:t>actions, inaction,</w:t>
      </w:r>
      <w:r>
        <w:rPr>
          <w:spacing w:val="-5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t>negligence;</w:t>
      </w:r>
      <w:r>
        <w:rPr>
          <w:spacing w:val="-5"/>
        </w:rPr>
        <w:t xml:space="preserve"> </w:t>
      </w:r>
      <w:r>
        <w:t>conditions</w:t>
      </w:r>
      <w:r>
        <w:rPr>
          <w:spacing w:val="-4"/>
        </w:rPr>
        <w:t xml:space="preserve"> </w:t>
      </w:r>
      <w:r>
        <w:t>related</w:t>
      </w:r>
      <w:r>
        <w:rPr>
          <w:spacing w:val="-4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travel;</w:t>
      </w:r>
      <w:r>
        <w:rPr>
          <w:spacing w:val="-4"/>
        </w:rPr>
        <w:t xml:space="preserve"> </w:t>
      </w:r>
      <w:r>
        <w:t>or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condition</w:t>
      </w:r>
      <w:r>
        <w:rPr>
          <w:spacing w:val="-4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Activity location(s).</w:t>
      </w:r>
      <w:r>
        <w:rPr>
          <w:spacing w:val="55"/>
        </w:rPr>
        <w:t xml:space="preserve"> </w:t>
      </w:r>
      <w:r>
        <w:rPr>
          <w:b/>
          <w:bCs/>
        </w:rPr>
        <w:t>Nonetheless,</w:t>
      </w:r>
      <w:r>
        <w:rPr>
          <w:b/>
          <w:bCs/>
          <w:spacing w:val="-2"/>
        </w:rPr>
        <w:t xml:space="preserve"> </w:t>
      </w:r>
      <w:r>
        <w:rPr>
          <w:b/>
          <w:bCs/>
        </w:rPr>
        <w:t>I</w:t>
      </w:r>
      <w:r>
        <w:rPr>
          <w:b/>
          <w:bCs/>
          <w:spacing w:val="-2"/>
        </w:rPr>
        <w:t xml:space="preserve"> </w:t>
      </w:r>
      <w:r>
        <w:rPr>
          <w:b/>
          <w:bCs/>
        </w:rPr>
        <w:t>assume</w:t>
      </w:r>
      <w:r>
        <w:rPr>
          <w:b/>
          <w:bCs/>
          <w:spacing w:val="-2"/>
        </w:rPr>
        <w:t xml:space="preserve"> </w:t>
      </w:r>
      <w:r>
        <w:rPr>
          <w:b/>
          <w:bCs/>
        </w:rPr>
        <w:t>all</w:t>
      </w:r>
      <w:r>
        <w:rPr>
          <w:b/>
          <w:bCs/>
          <w:spacing w:val="-2"/>
        </w:rPr>
        <w:t xml:space="preserve"> </w:t>
      </w:r>
      <w:r>
        <w:rPr>
          <w:b/>
          <w:bCs/>
        </w:rPr>
        <w:t>related</w:t>
      </w:r>
      <w:r>
        <w:rPr>
          <w:b/>
          <w:bCs/>
          <w:spacing w:val="-2"/>
        </w:rPr>
        <w:t xml:space="preserve"> </w:t>
      </w:r>
      <w:r>
        <w:rPr>
          <w:b/>
          <w:bCs/>
        </w:rPr>
        <w:t>risks,</w:t>
      </w:r>
      <w:r>
        <w:rPr>
          <w:b/>
          <w:bCs/>
          <w:spacing w:val="-3"/>
        </w:rPr>
        <w:t xml:space="preserve"> </w:t>
      </w:r>
      <w:r>
        <w:rPr>
          <w:b/>
          <w:bCs/>
        </w:rPr>
        <w:t>both</w:t>
      </w:r>
      <w:r>
        <w:rPr>
          <w:b/>
          <w:bCs/>
          <w:spacing w:val="-2"/>
        </w:rPr>
        <w:t xml:space="preserve"> </w:t>
      </w:r>
      <w:r>
        <w:rPr>
          <w:b/>
          <w:bCs/>
        </w:rPr>
        <w:t>known</w:t>
      </w:r>
      <w:r>
        <w:rPr>
          <w:b/>
          <w:bCs/>
          <w:spacing w:val="-2"/>
        </w:rPr>
        <w:t xml:space="preserve"> </w:t>
      </w:r>
      <w:r>
        <w:rPr>
          <w:b/>
          <w:bCs/>
        </w:rPr>
        <w:t>or</w:t>
      </w:r>
      <w:r>
        <w:rPr>
          <w:b/>
          <w:bCs/>
          <w:spacing w:val="-2"/>
        </w:rPr>
        <w:t xml:space="preserve"> </w:t>
      </w:r>
      <w:r>
        <w:rPr>
          <w:b/>
          <w:bCs/>
        </w:rPr>
        <w:t>unknown</w:t>
      </w:r>
      <w:r>
        <w:rPr>
          <w:b/>
          <w:bCs/>
          <w:spacing w:val="-2"/>
        </w:rPr>
        <w:t xml:space="preserve"> </w:t>
      </w:r>
      <w:r>
        <w:rPr>
          <w:b/>
          <w:bCs/>
        </w:rPr>
        <w:t>to</w:t>
      </w:r>
      <w:r>
        <w:rPr>
          <w:b/>
          <w:bCs/>
          <w:spacing w:val="-2"/>
        </w:rPr>
        <w:t xml:space="preserve"> </w:t>
      </w:r>
      <w:r>
        <w:rPr>
          <w:b/>
          <w:bCs/>
        </w:rPr>
        <w:t>me,</w:t>
      </w:r>
    </w:p>
    <w:p w:rsidR="003C4830" w:rsidRDefault="003C4830" w:rsidP="003C4830">
      <w:pPr>
        <w:pStyle w:val="Heading2"/>
        <w:kinsoku w:val="0"/>
        <w:overflowPunct w:val="0"/>
        <w:spacing w:line="274" w:lineRule="exact"/>
        <w:rPr>
          <w:b w:val="0"/>
          <w:bCs w:val="0"/>
        </w:rPr>
      </w:pPr>
      <w:r>
        <w:t>of</w:t>
      </w:r>
      <w:r>
        <w:rPr>
          <w:spacing w:val="-2"/>
        </w:rPr>
        <w:t xml:space="preserve"> </w:t>
      </w:r>
      <w:r>
        <w:t>my</w:t>
      </w:r>
      <w:r>
        <w:rPr>
          <w:spacing w:val="-1"/>
        </w:rPr>
        <w:t xml:space="preserve"> </w:t>
      </w:r>
      <w:r>
        <w:t>participation</w:t>
      </w:r>
      <w:r>
        <w:rPr>
          <w:spacing w:val="-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Activity,</w:t>
      </w:r>
      <w:r>
        <w:rPr>
          <w:spacing w:val="-1"/>
        </w:rPr>
        <w:t xml:space="preserve"> </w:t>
      </w:r>
      <w:r>
        <w:t>including</w:t>
      </w:r>
      <w:r>
        <w:rPr>
          <w:spacing w:val="-2"/>
        </w:rPr>
        <w:t xml:space="preserve"> </w:t>
      </w:r>
      <w:r>
        <w:t>travel</w:t>
      </w:r>
      <w:r>
        <w:rPr>
          <w:spacing w:val="-1"/>
        </w:rPr>
        <w:t xml:space="preserve"> </w:t>
      </w:r>
      <w:r>
        <w:t>to,</w:t>
      </w:r>
      <w:r>
        <w:rPr>
          <w:spacing w:val="-2"/>
        </w:rPr>
        <w:t xml:space="preserve"> </w:t>
      </w:r>
      <w:r>
        <w:t>from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during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Activity.</w:t>
      </w:r>
    </w:p>
    <w:p w:rsidR="003C4830" w:rsidRDefault="003C4830" w:rsidP="003C4830">
      <w:pPr>
        <w:kinsoku w:val="0"/>
        <w:overflowPunct w:val="0"/>
        <w:spacing w:before="9" w:line="200" w:lineRule="exact"/>
        <w:rPr>
          <w:sz w:val="20"/>
          <w:szCs w:val="20"/>
        </w:rPr>
      </w:pPr>
    </w:p>
    <w:p w:rsidR="003C4830" w:rsidRDefault="003C4830" w:rsidP="003C4830">
      <w:pPr>
        <w:pStyle w:val="BodyText"/>
        <w:kinsoku w:val="0"/>
        <w:overflowPunct w:val="0"/>
        <w:spacing w:line="239" w:lineRule="auto"/>
        <w:ind w:right="356"/>
      </w:pPr>
      <w:r>
        <w:t>I</w:t>
      </w:r>
      <w:r>
        <w:rPr>
          <w:spacing w:val="-4"/>
        </w:rPr>
        <w:t xml:space="preserve"> </w:t>
      </w:r>
      <w:r>
        <w:t>agree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b/>
          <w:bCs/>
        </w:rPr>
        <w:t>hold</w:t>
      </w:r>
      <w:r>
        <w:rPr>
          <w:b/>
          <w:bCs/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University</w:t>
      </w:r>
      <w:r>
        <w:rPr>
          <w:spacing w:val="-4"/>
        </w:rPr>
        <w:t xml:space="preserve"> </w:t>
      </w:r>
      <w:r>
        <w:rPr>
          <w:b/>
          <w:bCs/>
        </w:rPr>
        <w:t>harmless</w:t>
      </w:r>
      <w:r>
        <w:rPr>
          <w:b/>
          <w:bCs/>
          <w:spacing w:val="-4"/>
        </w:rPr>
        <w:t xml:space="preserve"> </w:t>
      </w:r>
      <w:r>
        <w:t>from</w:t>
      </w:r>
      <w:r>
        <w:rPr>
          <w:spacing w:val="-4"/>
        </w:rPr>
        <w:t xml:space="preserve"> </w:t>
      </w:r>
      <w:r>
        <w:t>any</w:t>
      </w:r>
      <w:r>
        <w:rPr>
          <w:spacing w:val="-4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all</w:t>
      </w:r>
      <w:r>
        <w:rPr>
          <w:spacing w:val="-4"/>
        </w:rPr>
        <w:t xml:space="preserve"> </w:t>
      </w:r>
      <w:r>
        <w:t>claims,</w:t>
      </w:r>
      <w:r>
        <w:rPr>
          <w:spacing w:val="-4"/>
        </w:rPr>
        <w:t xml:space="preserve"> </w:t>
      </w:r>
      <w:r>
        <w:t>including</w:t>
      </w:r>
      <w:r>
        <w:rPr>
          <w:spacing w:val="-4"/>
        </w:rPr>
        <w:t xml:space="preserve"> </w:t>
      </w:r>
      <w:r>
        <w:t>attorney’s fees</w:t>
      </w:r>
      <w:r>
        <w:rPr>
          <w:spacing w:val="-4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damage</w:t>
      </w:r>
      <w:r>
        <w:rPr>
          <w:spacing w:val="-4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my</w:t>
      </w:r>
      <w:r>
        <w:rPr>
          <w:spacing w:val="-3"/>
        </w:rPr>
        <w:t xml:space="preserve"> </w:t>
      </w:r>
      <w:r>
        <w:t>personal</w:t>
      </w:r>
      <w:r>
        <w:rPr>
          <w:spacing w:val="-4"/>
        </w:rPr>
        <w:t xml:space="preserve"> </w:t>
      </w:r>
      <w:r>
        <w:t>property</w:t>
      </w:r>
      <w:r>
        <w:rPr>
          <w:spacing w:val="-3"/>
        </w:rPr>
        <w:t xml:space="preserve"> </w:t>
      </w:r>
      <w:r>
        <w:t>that</w:t>
      </w:r>
      <w:r>
        <w:rPr>
          <w:spacing w:val="-4"/>
        </w:rPr>
        <w:t xml:space="preserve"> </w:t>
      </w:r>
      <w:r>
        <w:t>may</w:t>
      </w:r>
      <w:r>
        <w:rPr>
          <w:spacing w:val="-3"/>
        </w:rPr>
        <w:t xml:space="preserve"> </w:t>
      </w:r>
      <w:r>
        <w:t>occur</w:t>
      </w:r>
      <w:r>
        <w:rPr>
          <w:spacing w:val="-3"/>
        </w:rPr>
        <w:t xml:space="preserve"> </w:t>
      </w:r>
      <w:r>
        <w:t>as</w:t>
      </w:r>
      <w:r>
        <w:rPr>
          <w:spacing w:val="-4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result</w:t>
      </w:r>
      <w:r>
        <w:rPr>
          <w:spacing w:val="-3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my</w:t>
      </w:r>
      <w:r>
        <w:rPr>
          <w:spacing w:val="-3"/>
        </w:rPr>
        <w:t xml:space="preserve"> </w:t>
      </w:r>
      <w:r>
        <w:t>participation</w:t>
      </w:r>
      <w:r>
        <w:rPr>
          <w:spacing w:val="-4"/>
        </w:rPr>
        <w:t xml:space="preserve"> </w:t>
      </w:r>
      <w:r>
        <w:t>in this</w:t>
      </w:r>
      <w:r>
        <w:rPr>
          <w:spacing w:val="-4"/>
        </w:rPr>
        <w:t xml:space="preserve"> </w:t>
      </w:r>
      <w:r>
        <w:t>activity,</w:t>
      </w:r>
      <w:r>
        <w:rPr>
          <w:spacing w:val="-4"/>
        </w:rPr>
        <w:t xml:space="preserve"> </w:t>
      </w:r>
      <w:r>
        <w:t>including</w:t>
      </w:r>
      <w:r>
        <w:rPr>
          <w:spacing w:val="-3"/>
        </w:rPr>
        <w:t xml:space="preserve"> </w:t>
      </w:r>
      <w:r>
        <w:t>travel</w:t>
      </w:r>
      <w:r>
        <w:rPr>
          <w:spacing w:val="-4"/>
        </w:rPr>
        <w:t xml:space="preserve"> </w:t>
      </w:r>
      <w:r>
        <w:t>to,</w:t>
      </w:r>
      <w:r>
        <w:rPr>
          <w:spacing w:val="-3"/>
        </w:rPr>
        <w:t xml:space="preserve"> </w:t>
      </w:r>
      <w:r>
        <w:t>from</w:t>
      </w:r>
      <w:r>
        <w:rPr>
          <w:spacing w:val="-4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during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Activity.</w:t>
      </w:r>
      <w:r>
        <w:rPr>
          <w:spacing w:val="53"/>
        </w:rPr>
        <w:t xml:space="preserve"> </w:t>
      </w:r>
      <w:r>
        <w:t>If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University</w:t>
      </w:r>
      <w:r>
        <w:rPr>
          <w:spacing w:val="-4"/>
        </w:rPr>
        <w:t xml:space="preserve"> </w:t>
      </w:r>
      <w:r>
        <w:t>incurs any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these</w:t>
      </w:r>
      <w:r>
        <w:rPr>
          <w:spacing w:val="-3"/>
        </w:rPr>
        <w:t xml:space="preserve"> </w:t>
      </w:r>
      <w:r>
        <w:t>types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expenses,</w:t>
      </w:r>
      <w:r>
        <w:rPr>
          <w:spacing w:val="-3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agree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reimburse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University.</w:t>
      </w:r>
      <w:r>
        <w:rPr>
          <w:spacing w:val="55"/>
        </w:rPr>
        <w:t xml:space="preserve"> </w:t>
      </w:r>
      <w:r>
        <w:t>If</w:t>
      </w:r>
      <w:r>
        <w:rPr>
          <w:spacing w:val="-3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need</w:t>
      </w:r>
      <w:r>
        <w:rPr>
          <w:spacing w:val="-3"/>
        </w:rPr>
        <w:t xml:space="preserve"> </w:t>
      </w:r>
      <w:r>
        <w:t>medical</w:t>
      </w:r>
      <w:r>
        <w:rPr>
          <w:w w:val="99"/>
        </w:rPr>
        <w:t xml:space="preserve"> </w:t>
      </w:r>
      <w:r>
        <w:t>treatment,</w:t>
      </w:r>
      <w:r>
        <w:rPr>
          <w:spacing w:val="-4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agree</w:t>
      </w:r>
      <w:r>
        <w:rPr>
          <w:spacing w:val="-3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financially</w:t>
      </w:r>
      <w:r>
        <w:rPr>
          <w:spacing w:val="-3"/>
        </w:rPr>
        <w:t xml:space="preserve"> </w:t>
      </w:r>
      <w:r>
        <w:t>responsible</w:t>
      </w:r>
      <w:r>
        <w:rPr>
          <w:spacing w:val="-3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any</w:t>
      </w:r>
      <w:r>
        <w:rPr>
          <w:spacing w:val="-3"/>
        </w:rPr>
        <w:t xml:space="preserve"> </w:t>
      </w:r>
      <w:r>
        <w:t>costs</w:t>
      </w:r>
      <w:r>
        <w:rPr>
          <w:spacing w:val="-3"/>
        </w:rPr>
        <w:t xml:space="preserve"> </w:t>
      </w:r>
      <w:r>
        <w:t>incurred</w:t>
      </w:r>
      <w:r>
        <w:rPr>
          <w:spacing w:val="-4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result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such treatment.</w:t>
      </w:r>
      <w:r>
        <w:rPr>
          <w:spacing w:val="53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am</w:t>
      </w:r>
      <w:r>
        <w:rPr>
          <w:spacing w:val="-3"/>
        </w:rPr>
        <w:t xml:space="preserve"> </w:t>
      </w:r>
      <w:r>
        <w:t>aware</w:t>
      </w:r>
      <w:r>
        <w:rPr>
          <w:spacing w:val="-3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understand</w:t>
      </w:r>
      <w:r>
        <w:rPr>
          <w:spacing w:val="-3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should</w:t>
      </w:r>
      <w:r>
        <w:rPr>
          <w:spacing w:val="-3"/>
        </w:rPr>
        <w:t xml:space="preserve"> </w:t>
      </w:r>
      <w:r>
        <w:t>carry</w:t>
      </w:r>
      <w:r>
        <w:rPr>
          <w:spacing w:val="-3"/>
        </w:rPr>
        <w:t xml:space="preserve"> </w:t>
      </w:r>
      <w:r>
        <w:t>my</w:t>
      </w:r>
      <w:r>
        <w:rPr>
          <w:spacing w:val="-4"/>
        </w:rPr>
        <w:t xml:space="preserve"> </w:t>
      </w:r>
      <w:r>
        <w:t>own</w:t>
      </w:r>
      <w:r>
        <w:rPr>
          <w:spacing w:val="-3"/>
        </w:rPr>
        <w:t xml:space="preserve"> </w:t>
      </w:r>
      <w:r>
        <w:t>health</w:t>
      </w:r>
      <w:r>
        <w:rPr>
          <w:spacing w:val="-4"/>
        </w:rPr>
        <w:t xml:space="preserve"> </w:t>
      </w:r>
      <w:r>
        <w:t>insurance.</w:t>
      </w:r>
    </w:p>
    <w:p w:rsidR="003C4830" w:rsidRDefault="003C4830" w:rsidP="003C4830">
      <w:pPr>
        <w:kinsoku w:val="0"/>
        <w:overflowPunct w:val="0"/>
        <w:spacing w:before="1" w:line="160" w:lineRule="exact"/>
        <w:rPr>
          <w:sz w:val="16"/>
          <w:szCs w:val="16"/>
        </w:rPr>
      </w:pPr>
    </w:p>
    <w:p w:rsidR="003C4830" w:rsidRDefault="003C4830" w:rsidP="003C4830">
      <w:pPr>
        <w:kinsoku w:val="0"/>
        <w:overflowPunct w:val="0"/>
        <w:spacing w:line="200" w:lineRule="exact"/>
        <w:rPr>
          <w:sz w:val="20"/>
          <w:szCs w:val="20"/>
        </w:rPr>
      </w:pPr>
    </w:p>
    <w:p w:rsidR="003C4830" w:rsidRDefault="003C4830" w:rsidP="003C4830">
      <w:pPr>
        <w:kinsoku w:val="0"/>
        <w:overflowPunct w:val="0"/>
        <w:spacing w:line="200" w:lineRule="exact"/>
        <w:rPr>
          <w:sz w:val="20"/>
          <w:szCs w:val="20"/>
        </w:rPr>
      </w:pPr>
    </w:p>
    <w:p w:rsidR="003C4830" w:rsidRDefault="003C4830" w:rsidP="003C4830">
      <w:pPr>
        <w:kinsoku w:val="0"/>
        <w:overflowPunct w:val="0"/>
        <w:spacing w:line="200" w:lineRule="exact"/>
        <w:rPr>
          <w:sz w:val="20"/>
          <w:szCs w:val="20"/>
        </w:rPr>
      </w:pPr>
    </w:p>
    <w:p w:rsidR="003C4830" w:rsidRDefault="003C4830" w:rsidP="003C4830">
      <w:pPr>
        <w:pStyle w:val="BodyText"/>
        <w:tabs>
          <w:tab w:val="left" w:pos="1459"/>
          <w:tab w:val="left" w:pos="8706"/>
        </w:tabs>
        <w:kinsoku w:val="0"/>
        <w:overflowPunct w:val="0"/>
      </w:pPr>
      <w:r>
        <w:t>Date:</w:t>
      </w:r>
      <w:r>
        <w:rPr>
          <w:u w:val="single"/>
        </w:rPr>
        <w:tab/>
      </w:r>
      <w:r>
        <w:t>Signature</w:t>
      </w:r>
      <w:r>
        <w:rPr>
          <w:spacing w:val="-8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Subject: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C4830" w:rsidRDefault="003C4830" w:rsidP="003C4830">
      <w:pPr>
        <w:kinsoku w:val="0"/>
        <w:overflowPunct w:val="0"/>
        <w:spacing w:before="6" w:line="140" w:lineRule="exact"/>
        <w:rPr>
          <w:sz w:val="14"/>
          <w:szCs w:val="14"/>
        </w:rPr>
      </w:pPr>
    </w:p>
    <w:p w:rsidR="003C4830" w:rsidRDefault="003C4830" w:rsidP="003C4830">
      <w:pPr>
        <w:kinsoku w:val="0"/>
        <w:overflowPunct w:val="0"/>
        <w:spacing w:line="200" w:lineRule="exact"/>
        <w:rPr>
          <w:sz w:val="20"/>
          <w:szCs w:val="20"/>
        </w:rPr>
      </w:pPr>
    </w:p>
    <w:p w:rsidR="00DE7C40" w:rsidRPr="003C4830" w:rsidRDefault="003C4830" w:rsidP="003C4830">
      <w:pPr>
        <w:pStyle w:val="BodyText"/>
        <w:tabs>
          <w:tab w:val="left" w:pos="1459"/>
          <w:tab w:val="left" w:pos="8639"/>
        </w:tabs>
        <w:kinsoku w:val="0"/>
        <w:overflowPunct w:val="0"/>
        <w:spacing w:before="69"/>
      </w:pPr>
      <w:r>
        <w:t>Dat</w:t>
      </w:r>
      <w:r>
        <w:rPr>
          <w:spacing w:val="-1"/>
        </w:rPr>
        <w:t>e</w:t>
      </w:r>
      <w:r>
        <w:t>:</w:t>
      </w:r>
      <w:r>
        <w:rPr>
          <w:u w:val="single"/>
        </w:rPr>
        <w:tab/>
      </w:r>
      <w:r>
        <w:t>Signature</w:t>
      </w:r>
      <w:r>
        <w:rPr>
          <w:spacing w:val="-8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Witness:</w:t>
      </w:r>
      <w:r>
        <w:rPr>
          <w:u w:val="single"/>
        </w:rPr>
        <w:t xml:space="preserve"> </w:t>
      </w:r>
      <w:r>
        <w:rPr>
          <w:u w:val="single"/>
        </w:rPr>
        <w:tab/>
      </w:r>
    </w:p>
    <w:sectPr w:rsidR="00DE7C40" w:rsidRPr="003C48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start w:val="1"/>
      <w:numFmt w:val="lowerLetter"/>
      <w:lvlText w:val="%1)"/>
      <w:lvlJc w:val="left"/>
      <w:pPr>
        <w:ind w:hanging="260"/>
      </w:pPr>
      <w:rPr>
        <w:rFonts w:ascii="Times New Roman" w:hAnsi="Times New Roman" w:cs="Times New Roman"/>
        <w:b/>
        <w:bCs/>
        <w:i/>
        <w:iCs/>
        <w:sz w:val="24"/>
        <w:szCs w:val="24"/>
      </w:rPr>
    </w:lvl>
    <w:lvl w:ilvl="1">
      <w:start w:val="1"/>
      <w:numFmt w:val="decimal"/>
      <w:lvlText w:val="%2."/>
      <w:lvlJc w:val="left"/>
      <w:pPr>
        <w:ind w:hanging="36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03"/>
    <w:multiLevelType w:val="multilevel"/>
    <w:tmpl w:val="00000886"/>
    <w:lvl w:ilvl="0">
      <w:start w:val="1"/>
      <w:numFmt w:val="decimal"/>
      <w:lvlText w:val="%1."/>
      <w:lvlJc w:val="left"/>
      <w:pPr>
        <w:ind w:hanging="36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00000404"/>
    <w:multiLevelType w:val="multilevel"/>
    <w:tmpl w:val="00000887"/>
    <w:lvl w:ilvl="0">
      <w:start w:val="1"/>
      <w:numFmt w:val="decimal"/>
      <w:lvlText w:val="%1."/>
      <w:lvlJc w:val="left"/>
      <w:pPr>
        <w:ind w:hanging="36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>
    <w:nsid w:val="00000405"/>
    <w:multiLevelType w:val="multilevel"/>
    <w:tmpl w:val="00000888"/>
    <w:lvl w:ilvl="0">
      <w:numFmt w:val="bullet"/>
      <w:lvlText w:val="□"/>
      <w:lvlJc w:val="left"/>
      <w:pPr>
        <w:ind w:hanging="318"/>
      </w:pPr>
      <w:rPr>
        <w:rFonts w:ascii="Times New Roman" w:hAnsi="Times New Roman" w:cs="Times New Roman"/>
        <w:b/>
        <w:bCs/>
        <w:sz w:val="36"/>
        <w:szCs w:val="36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>
    <w:nsid w:val="00000406"/>
    <w:multiLevelType w:val="multilevel"/>
    <w:tmpl w:val="00000889"/>
    <w:lvl w:ilvl="0">
      <w:numFmt w:val="bullet"/>
      <w:lvlText w:val="□"/>
      <w:lvlJc w:val="left"/>
      <w:pPr>
        <w:ind w:hanging="318"/>
      </w:pPr>
      <w:rPr>
        <w:rFonts w:ascii="Times New Roman" w:hAnsi="Times New Roman" w:cs="Times New Roman"/>
        <w:b/>
        <w:bCs/>
        <w:sz w:val="36"/>
        <w:szCs w:val="36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">
    <w:nsid w:val="00000407"/>
    <w:multiLevelType w:val="multilevel"/>
    <w:tmpl w:val="0000088A"/>
    <w:lvl w:ilvl="0">
      <w:numFmt w:val="bullet"/>
      <w:lvlText w:val="□"/>
      <w:lvlJc w:val="left"/>
      <w:pPr>
        <w:ind w:hanging="318"/>
      </w:pPr>
      <w:rPr>
        <w:rFonts w:ascii="Times New Roman" w:hAnsi="Times New Roman" w:cs="Times New Roman"/>
        <w:b/>
        <w:bCs/>
        <w:sz w:val="36"/>
        <w:szCs w:val="36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">
    <w:nsid w:val="00000408"/>
    <w:multiLevelType w:val="multilevel"/>
    <w:tmpl w:val="0000088B"/>
    <w:lvl w:ilvl="0">
      <w:numFmt w:val="bullet"/>
      <w:lvlText w:val="□"/>
      <w:lvlJc w:val="left"/>
      <w:pPr>
        <w:ind w:hanging="318"/>
      </w:pPr>
      <w:rPr>
        <w:rFonts w:ascii="Times New Roman" w:hAnsi="Times New Roman" w:cs="Times New Roman"/>
        <w:b/>
        <w:bCs/>
        <w:sz w:val="36"/>
        <w:szCs w:val="36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7">
    <w:nsid w:val="00000409"/>
    <w:multiLevelType w:val="multilevel"/>
    <w:tmpl w:val="0000088C"/>
    <w:lvl w:ilvl="0">
      <w:numFmt w:val="bullet"/>
      <w:lvlText w:val="□"/>
      <w:lvlJc w:val="left"/>
      <w:pPr>
        <w:ind w:hanging="318"/>
      </w:pPr>
      <w:rPr>
        <w:rFonts w:ascii="Times New Roman" w:hAnsi="Times New Roman" w:cs="Times New Roman"/>
        <w:b/>
        <w:bCs/>
        <w:sz w:val="36"/>
        <w:szCs w:val="36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8">
    <w:nsid w:val="0000040A"/>
    <w:multiLevelType w:val="multilevel"/>
    <w:tmpl w:val="0000088D"/>
    <w:lvl w:ilvl="0">
      <w:numFmt w:val="bullet"/>
      <w:lvlText w:val="□"/>
      <w:lvlJc w:val="left"/>
      <w:pPr>
        <w:ind w:hanging="318"/>
      </w:pPr>
      <w:rPr>
        <w:rFonts w:ascii="Times New Roman" w:hAnsi="Times New Roman" w:cs="Times New Roman"/>
        <w:b/>
        <w:bCs/>
        <w:sz w:val="36"/>
        <w:szCs w:val="36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9">
    <w:nsid w:val="0000040B"/>
    <w:multiLevelType w:val="multilevel"/>
    <w:tmpl w:val="0000088E"/>
    <w:lvl w:ilvl="0">
      <w:numFmt w:val="bullet"/>
      <w:lvlText w:val="□"/>
      <w:lvlJc w:val="left"/>
      <w:pPr>
        <w:ind w:hanging="318"/>
      </w:pPr>
      <w:rPr>
        <w:rFonts w:ascii="Times New Roman" w:hAnsi="Times New Roman" w:cs="Times New Roman"/>
        <w:b/>
        <w:bCs/>
        <w:sz w:val="36"/>
        <w:szCs w:val="36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0">
    <w:nsid w:val="0000040C"/>
    <w:multiLevelType w:val="multilevel"/>
    <w:tmpl w:val="0000088F"/>
    <w:lvl w:ilvl="0">
      <w:numFmt w:val="bullet"/>
      <w:lvlText w:val="□"/>
      <w:lvlJc w:val="left"/>
      <w:pPr>
        <w:ind w:hanging="318"/>
      </w:pPr>
      <w:rPr>
        <w:rFonts w:ascii="Times New Roman" w:hAnsi="Times New Roman" w:cs="Times New Roman"/>
        <w:b/>
        <w:bCs/>
        <w:sz w:val="36"/>
        <w:szCs w:val="36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1">
    <w:nsid w:val="0000040D"/>
    <w:multiLevelType w:val="multilevel"/>
    <w:tmpl w:val="00000890"/>
    <w:lvl w:ilvl="0">
      <w:numFmt w:val="bullet"/>
      <w:lvlText w:val="□"/>
      <w:lvlJc w:val="left"/>
      <w:pPr>
        <w:ind w:hanging="318"/>
      </w:pPr>
      <w:rPr>
        <w:rFonts w:ascii="Times New Roman" w:hAnsi="Times New Roman" w:cs="Times New Roman"/>
        <w:b/>
        <w:bCs/>
        <w:sz w:val="36"/>
        <w:szCs w:val="36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2">
    <w:nsid w:val="0000040E"/>
    <w:multiLevelType w:val="multilevel"/>
    <w:tmpl w:val="00000891"/>
    <w:lvl w:ilvl="0">
      <w:numFmt w:val="bullet"/>
      <w:lvlText w:val="□"/>
      <w:lvlJc w:val="left"/>
      <w:pPr>
        <w:ind w:hanging="318"/>
      </w:pPr>
      <w:rPr>
        <w:rFonts w:ascii="Times New Roman" w:hAnsi="Times New Roman" w:cs="Times New Roman"/>
        <w:b/>
        <w:bCs/>
        <w:sz w:val="36"/>
        <w:szCs w:val="36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3">
    <w:nsid w:val="0000040F"/>
    <w:multiLevelType w:val="multilevel"/>
    <w:tmpl w:val="00000892"/>
    <w:lvl w:ilvl="0">
      <w:start w:val="1"/>
      <w:numFmt w:val="decimal"/>
      <w:lvlText w:val="%1."/>
      <w:lvlJc w:val="left"/>
      <w:pPr>
        <w:ind w:hanging="360"/>
      </w:pPr>
      <w:rPr>
        <w:rFonts w:ascii="Times New Roman" w:hAnsi="Times New Roman" w:cs="Times New Roman"/>
        <w:b/>
        <w:bCs/>
        <w:spacing w:val="2"/>
        <w:w w:val="102"/>
        <w:sz w:val="21"/>
        <w:szCs w:val="21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4">
    <w:nsid w:val="00000410"/>
    <w:multiLevelType w:val="multilevel"/>
    <w:tmpl w:val="00000893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1"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5">
    <w:nsid w:val="00000411"/>
    <w:multiLevelType w:val="multilevel"/>
    <w:tmpl w:val="00000894"/>
    <w:lvl w:ilvl="0">
      <w:start w:val="1"/>
      <w:numFmt w:val="decimal"/>
      <w:lvlText w:val="%1."/>
      <w:lvlJc w:val="left"/>
      <w:pPr>
        <w:ind w:hanging="24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start w:val="1"/>
      <w:numFmt w:val="lowerLetter"/>
      <w:lvlText w:val="%2."/>
      <w:lvlJc w:val="left"/>
      <w:pPr>
        <w:ind w:hanging="227"/>
      </w:pPr>
      <w:rPr>
        <w:rFonts w:ascii="Times New Roman" w:hAnsi="Times New Roman" w:cs="Times New Roman"/>
        <w:b w:val="0"/>
        <w:bCs w:val="0"/>
        <w:w w:val="99"/>
        <w:sz w:val="24"/>
        <w:szCs w:val="24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6">
    <w:nsid w:val="00000412"/>
    <w:multiLevelType w:val="multilevel"/>
    <w:tmpl w:val="00000895"/>
    <w:lvl w:ilvl="0">
      <w:numFmt w:val="bullet"/>
      <w:lvlText w:val="•"/>
      <w:lvlJc w:val="left"/>
      <w:pPr>
        <w:ind w:hanging="360"/>
      </w:pPr>
      <w:rPr>
        <w:rFonts w:ascii="Arial" w:hAnsi="Arial" w:cs="Arial"/>
        <w:b w:val="0"/>
        <w:bCs w:val="0"/>
        <w:w w:val="136"/>
        <w:sz w:val="19"/>
        <w:szCs w:val="19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num w:numId="1">
    <w:abstractNumId w:val="16"/>
  </w:num>
  <w:num w:numId="2">
    <w:abstractNumId w:val="15"/>
  </w:num>
  <w:num w:numId="3">
    <w:abstractNumId w:val="14"/>
  </w:num>
  <w:num w:numId="4">
    <w:abstractNumId w:val="13"/>
  </w:num>
  <w:num w:numId="5">
    <w:abstractNumId w:val="12"/>
  </w:num>
  <w:num w:numId="6">
    <w:abstractNumId w:val="11"/>
  </w:num>
  <w:num w:numId="7">
    <w:abstractNumId w:val="10"/>
  </w:num>
  <w:num w:numId="8">
    <w:abstractNumId w:val="9"/>
  </w:num>
  <w:num w:numId="9">
    <w:abstractNumId w:val="8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7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72D"/>
    <w:rsid w:val="000A7AAE"/>
    <w:rsid w:val="0010293B"/>
    <w:rsid w:val="00134C62"/>
    <w:rsid w:val="00140EAE"/>
    <w:rsid w:val="00156C1C"/>
    <w:rsid w:val="001A6B1A"/>
    <w:rsid w:val="001B3076"/>
    <w:rsid w:val="002438FA"/>
    <w:rsid w:val="00394347"/>
    <w:rsid w:val="003C4830"/>
    <w:rsid w:val="00552E95"/>
    <w:rsid w:val="005D1A9D"/>
    <w:rsid w:val="006A7EA4"/>
    <w:rsid w:val="006D37E9"/>
    <w:rsid w:val="00777A6E"/>
    <w:rsid w:val="00835DA3"/>
    <w:rsid w:val="009C3671"/>
    <w:rsid w:val="009E172D"/>
    <w:rsid w:val="00B75861"/>
    <w:rsid w:val="00B90DFF"/>
    <w:rsid w:val="00C86972"/>
    <w:rsid w:val="00CC115C"/>
    <w:rsid w:val="00DE7C40"/>
    <w:rsid w:val="00E45043"/>
    <w:rsid w:val="00E82C36"/>
    <w:rsid w:val="00EC6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720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9E172D"/>
    <w:pPr>
      <w:widowControl w:val="0"/>
      <w:autoSpaceDE w:val="0"/>
      <w:autoSpaceDN w:val="0"/>
      <w:adjustRightInd w:val="0"/>
      <w:spacing w:line="240" w:lineRule="auto"/>
      <w:jc w:val="left"/>
    </w:pPr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1"/>
    <w:qFormat/>
    <w:rsid w:val="00835DA3"/>
    <w:pPr>
      <w:keepNext/>
      <w:spacing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1"/>
    <w:qFormat/>
    <w:rsid w:val="009E172D"/>
    <w:pPr>
      <w:ind w:left="100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1"/>
    <w:qFormat/>
    <w:rsid w:val="009E172D"/>
    <w:pPr>
      <w:ind w:left="820"/>
      <w:outlineLvl w:val="2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5DA3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35DA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35DA3"/>
    <w:rPr>
      <w:rFonts w:ascii="Times New Roman" w:eastAsia="Calibri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835DA3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835DA3"/>
    <w:rPr>
      <w:rFonts w:ascii="Times New Roman" w:eastAsia="Calibri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35DA3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835DA3"/>
    <w:rPr>
      <w:rFonts w:ascii="Times New Roman" w:eastAsia="Calibri" w:hAnsi="Times New Roman" w:cs="Times New Roman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835DA3"/>
    <w:rPr>
      <w:sz w:val="16"/>
      <w:szCs w:val="16"/>
    </w:rPr>
  </w:style>
  <w:style w:type="character" w:styleId="Hyperlink">
    <w:name w:val="Hyperlink"/>
    <w:uiPriority w:val="99"/>
    <w:unhideWhenUsed/>
    <w:rsid w:val="00835DA3"/>
    <w:rPr>
      <w:color w:val="0000FF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35DA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35DA3"/>
    <w:rPr>
      <w:rFonts w:ascii="Times New Roman" w:eastAsia="Calibri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5D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35DA3"/>
    <w:rPr>
      <w:rFonts w:ascii="Tahoma" w:eastAsia="Calibri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1"/>
    <w:rsid w:val="009E172D"/>
    <w:rPr>
      <w:rFonts w:eastAsiaTheme="minorEastAsia"/>
      <w:b/>
      <w:bCs/>
    </w:rPr>
  </w:style>
  <w:style w:type="character" w:customStyle="1" w:styleId="Heading3Char">
    <w:name w:val="Heading 3 Char"/>
    <w:basedOn w:val="DefaultParagraphFont"/>
    <w:link w:val="Heading3"/>
    <w:uiPriority w:val="1"/>
    <w:rsid w:val="009E172D"/>
    <w:rPr>
      <w:rFonts w:eastAsiaTheme="minorEastAsia"/>
      <w:b/>
      <w:bCs/>
      <w:i/>
      <w:iCs/>
    </w:rPr>
  </w:style>
  <w:style w:type="paragraph" w:styleId="BodyText">
    <w:name w:val="Body Text"/>
    <w:basedOn w:val="Normal"/>
    <w:link w:val="BodyTextChar"/>
    <w:uiPriority w:val="1"/>
    <w:qFormat/>
    <w:rsid w:val="009E172D"/>
    <w:pPr>
      <w:ind w:left="100"/>
    </w:pPr>
  </w:style>
  <w:style w:type="character" w:customStyle="1" w:styleId="BodyTextChar">
    <w:name w:val="Body Text Char"/>
    <w:basedOn w:val="DefaultParagraphFont"/>
    <w:link w:val="BodyText"/>
    <w:uiPriority w:val="1"/>
    <w:rsid w:val="009E172D"/>
    <w:rPr>
      <w:rFonts w:eastAsiaTheme="minorEastAsia"/>
    </w:rPr>
  </w:style>
  <w:style w:type="paragraph" w:styleId="ListParagraph">
    <w:name w:val="List Paragraph"/>
    <w:basedOn w:val="Normal"/>
    <w:uiPriority w:val="1"/>
    <w:qFormat/>
    <w:rsid w:val="009E172D"/>
  </w:style>
  <w:style w:type="paragraph" w:customStyle="1" w:styleId="TableParagraph">
    <w:name w:val="Table Paragraph"/>
    <w:basedOn w:val="Normal"/>
    <w:uiPriority w:val="1"/>
    <w:qFormat/>
    <w:rsid w:val="009E17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720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9E172D"/>
    <w:pPr>
      <w:widowControl w:val="0"/>
      <w:autoSpaceDE w:val="0"/>
      <w:autoSpaceDN w:val="0"/>
      <w:adjustRightInd w:val="0"/>
      <w:spacing w:line="240" w:lineRule="auto"/>
      <w:jc w:val="left"/>
    </w:pPr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1"/>
    <w:qFormat/>
    <w:rsid w:val="00835DA3"/>
    <w:pPr>
      <w:keepNext/>
      <w:spacing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1"/>
    <w:qFormat/>
    <w:rsid w:val="009E172D"/>
    <w:pPr>
      <w:ind w:left="100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1"/>
    <w:qFormat/>
    <w:rsid w:val="009E172D"/>
    <w:pPr>
      <w:ind w:left="820"/>
      <w:outlineLvl w:val="2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5DA3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35DA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35DA3"/>
    <w:rPr>
      <w:rFonts w:ascii="Times New Roman" w:eastAsia="Calibri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835DA3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835DA3"/>
    <w:rPr>
      <w:rFonts w:ascii="Times New Roman" w:eastAsia="Calibri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35DA3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835DA3"/>
    <w:rPr>
      <w:rFonts w:ascii="Times New Roman" w:eastAsia="Calibri" w:hAnsi="Times New Roman" w:cs="Times New Roman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835DA3"/>
    <w:rPr>
      <w:sz w:val="16"/>
      <w:szCs w:val="16"/>
    </w:rPr>
  </w:style>
  <w:style w:type="character" w:styleId="Hyperlink">
    <w:name w:val="Hyperlink"/>
    <w:uiPriority w:val="99"/>
    <w:unhideWhenUsed/>
    <w:rsid w:val="00835DA3"/>
    <w:rPr>
      <w:color w:val="0000FF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35DA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35DA3"/>
    <w:rPr>
      <w:rFonts w:ascii="Times New Roman" w:eastAsia="Calibri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5D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35DA3"/>
    <w:rPr>
      <w:rFonts w:ascii="Tahoma" w:eastAsia="Calibri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1"/>
    <w:rsid w:val="009E172D"/>
    <w:rPr>
      <w:rFonts w:eastAsiaTheme="minorEastAsia"/>
      <w:b/>
      <w:bCs/>
    </w:rPr>
  </w:style>
  <w:style w:type="character" w:customStyle="1" w:styleId="Heading3Char">
    <w:name w:val="Heading 3 Char"/>
    <w:basedOn w:val="DefaultParagraphFont"/>
    <w:link w:val="Heading3"/>
    <w:uiPriority w:val="1"/>
    <w:rsid w:val="009E172D"/>
    <w:rPr>
      <w:rFonts w:eastAsiaTheme="minorEastAsia"/>
      <w:b/>
      <w:bCs/>
      <w:i/>
      <w:iCs/>
    </w:rPr>
  </w:style>
  <w:style w:type="paragraph" w:styleId="BodyText">
    <w:name w:val="Body Text"/>
    <w:basedOn w:val="Normal"/>
    <w:link w:val="BodyTextChar"/>
    <w:uiPriority w:val="1"/>
    <w:qFormat/>
    <w:rsid w:val="009E172D"/>
    <w:pPr>
      <w:ind w:left="100"/>
    </w:pPr>
  </w:style>
  <w:style w:type="character" w:customStyle="1" w:styleId="BodyTextChar">
    <w:name w:val="Body Text Char"/>
    <w:basedOn w:val="DefaultParagraphFont"/>
    <w:link w:val="BodyText"/>
    <w:uiPriority w:val="1"/>
    <w:rsid w:val="009E172D"/>
    <w:rPr>
      <w:rFonts w:eastAsiaTheme="minorEastAsia"/>
    </w:rPr>
  </w:style>
  <w:style w:type="paragraph" w:styleId="ListParagraph">
    <w:name w:val="List Paragraph"/>
    <w:basedOn w:val="Normal"/>
    <w:uiPriority w:val="1"/>
    <w:qFormat/>
    <w:rsid w:val="009E172D"/>
  </w:style>
  <w:style w:type="paragraph" w:customStyle="1" w:styleId="TableParagraph">
    <w:name w:val="Table Paragraph"/>
    <w:basedOn w:val="Normal"/>
    <w:uiPriority w:val="1"/>
    <w:qFormat/>
    <w:rsid w:val="009E17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1027</Words>
  <Characters>5857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Cassie Winczura</dc:creator>
  <cp:lastModifiedBy>ysk15</cp:lastModifiedBy>
  <cp:revision>2</cp:revision>
  <dcterms:created xsi:type="dcterms:W3CDTF">2016-06-01T05:08:00Z</dcterms:created>
  <dcterms:modified xsi:type="dcterms:W3CDTF">2016-06-01T05:08:00Z</dcterms:modified>
</cp:coreProperties>
</file>