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172D" w:rsidRDefault="009E172D" w:rsidP="009E172D">
      <w:pPr>
        <w:pStyle w:val="Heading1"/>
        <w:kinsoku w:val="0"/>
        <w:overflowPunct w:val="0"/>
        <w:spacing w:before="61" w:line="322" w:lineRule="exact"/>
        <w:ind w:left="978" w:right="1001" w:firstLine="1"/>
        <w:jc w:val="center"/>
        <w:rPr>
          <w:b w:val="0"/>
          <w:bCs w:val="0"/>
        </w:rPr>
      </w:pPr>
      <w:r>
        <w:rPr>
          <w:spacing w:val="1"/>
        </w:rPr>
        <w:t>H</w:t>
      </w:r>
      <w:r>
        <w:t>u</w:t>
      </w:r>
      <w:r>
        <w:rPr>
          <w:spacing w:val="1"/>
        </w:rPr>
        <w:t>m</w:t>
      </w:r>
      <w:r>
        <w:t>boldt</w:t>
      </w:r>
      <w:r>
        <w:rPr>
          <w:spacing w:val="-11"/>
        </w:rPr>
        <w:t xml:space="preserve"> </w:t>
      </w:r>
      <w:r>
        <w:t>State</w:t>
      </w:r>
      <w:r>
        <w:rPr>
          <w:spacing w:val="-11"/>
        </w:rPr>
        <w:t xml:space="preserve"> </w:t>
      </w:r>
      <w:r>
        <w:rPr>
          <w:spacing w:val="1"/>
        </w:rPr>
        <w:t>U</w:t>
      </w:r>
      <w:r>
        <w:t>niversity</w:t>
      </w:r>
      <w:r>
        <w:rPr>
          <w:spacing w:val="-11"/>
        </w:rPr>
        <w:t xml:space="preserve"> </w:t>
      </w:r>
      <w:r>
        <w:rPr>
          <w:spacing w:val="1"/>
        </w:rPr>
        <w:t>H</w:t>
      </w:r>
      <w:r>
        <w:t>ealth</w:t>
      </w:r>
      <w:r>
        <w:rPr>
          <w:spacing w:val="-10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rPr>
          <w:spacing w:val="1"/>
        </w:rPr>
        <w:t>W</w:t>
      </w:r>
      <w:r>
        <w:t>ellness</w:t>
      </w:r>
      <w:r>
        <w:rPr>
          <w:spacing w:val="-11"/>
        </w:rPr>
        <w:t xml:space="preserve"> </w:t>
      </w:r>
      <w:r>
        <w:t>Institute</w:t>
      </w:r>
      <w:r>
        <w:rPr>
          <w:w w:val="99"/>
        </w:rPr>
        <w:t xml:space="preserve"> </w:t>
      </w:r>
      <w:r>
        <w:rPr>
          <w:spacing w:val="1"/>
        </w:rPr>
        <w:t>M</w:t>
      </w:r>
      <w:r>
        <w:t>edical</w:t>
      </w:r>
      <w:r>
        <w:rPr>
          <w:spacing w:val="-10"/>
        </w:rPr>
        <w:t xml:space="preserve"> </w:t>
      </w:r>
      <w:r>
        <w:t>Infor</w:t>
      </w:r>
      <w:r>
        <w:rPr>
          <w:spacing w:val="1"/>
        </w:rPr>
        <w:t>m</w:t>
      </w:r>
      <w:r>
        <w:t>ation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1"/>
        </w:rPr>
        <w:t>H</w:t>
      </w:r>
      <w:r>
        <w:t>istory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1"/>
        </w:rPr>
        <w:t>R</w:t>
      </w:r>
      <w:r>
        <w:t>elease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rPr>
          <w:spacing w:val="1"/>
        </w:rPr>
        <w:t>L</w:t>
      </w:r>
      <w:r>
        <w:t>iability</w:t>
      </w:r>
    </w:p>
    <w:p w:rsidR="009E172D" w:rsidRDefault="009E172D" w:rsidP="009E172D">
      <w:pPr>
        <w:kinsoku w:val="0"/>
        <w:overflowPunct w:val="0"/>
        <w:spacing w:before="13" w:line="220" w:lineRule="exact"/>
        <w:rPr>
          <w:sz w:val="22"/>
          <w:szCs w:val="22"/>
        </w:rPr>
      </w:pPr>
    </w:p>
    <w:p w:rsidR="009E172D" w:rsidRDefault="009E172D" w:rsidP="009E172D">
      <w:pPr>
        <w:tabs>
          <w:tab w:val="left" w:pos="8700"/>
        </w:tabs>
        <w:kinsoku w:val="0"/>
        <w:overflowPunct w:val="0"/>
        <w:spacing w:line="379" w:lineRule="auto"/>
        <w:ind w:left="100" w:right="137"/>
        <w:jc w:val="center"/>
        <w:rPr>
          <w:sz w:val="19"/>
          <w:szCs w:val="19"/>
        </w:rPr>
      </w:pPr>
      <w:r>
        <w:rPr>
          <w:spacing w:val="2"/>
          <w:w w:val="105"/>
          <w:sz w:val="19"/>
          <w:szCs w:val="19"/>
        </w:rPr>
        <w:t>N</w:t>
      </w:r>
      <w:r>
        <w:rPr>
          <w:spacing w:val="1"/>
          <w:w w:val="105"/>
          <w:sz w:val="19"/>
          <w:szCs w:val="19"/>
        </w:rPr>
        <w:t>a</w:t>
      </w:r>
      <w:r>
        <w:rPr>
          <w:spacing w:val="2"/>
          <w:w w:val="105"/>
          <w:sz w:val="19"/>
          <w:szCs w:val="19"/>
        </w:rPr>
        <w:t>m</w:t>
      </w:r>
      <w:r>
        <w:rPr>
          <w:w w:val="105"/>
          <w:sz w:val="19"/>
          <w:szCs w:val="19"/>
        </w:rPr>
        <w:t>e</w:t>
      </w:r>
      <w:r>
        <w:rPr>
          <w:spacing w:val="3"/>
          <w:sz w:val="19"/>
          <w:szCs w:val="19"/>
        </w:rPr>
        <w:t xml:space="preserve"> </w:t>
      </w:r>
      <w:r>
        <w:rPr>
          <w:w w:val="103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  <w:r>
        <w:rPr>
          <w:w w:val="46"/>
          <w:sz w:val="19"/>
          <w:szCs w:val="19"/>
          <w:u w:val="single"/>
        </w:rPr>
        <w:t xml:space="preserve"> </w:t>
      </w:r>
      <w:r>
        <w:rPr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A</w:t>
      </w:r>
      <w:r>
        <w:rPr>
          <w:spacing w:val="1"/>
          <w:w w:val="105"/>
          <w:sz w:val="19"/>
          <w:szCs w:val="19"/>
        </w:rPr>
        <w:t>ddres</w:t>
      </w:r>
      <w:r>
        <w:rPr>
          <w:w w:val="105"/>
          <w:sz w:val="19"/>
          <w:szCs w:val="19"/>
        </w:rPr>
        <w:t>s</w:t>
      </w:r>
      <w:r>
        <w:rPr>
          <w:spacing w:val="3"/>
          <w:sz w:val="19"/>
          <w:szCs w:val="19"/>
        </w:rPr>
        <w:t xml:space="preserve"> </w:t>
      </w:r>
      <w:r>
        <w:rPr>
          <w:w w:val="103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</w:p>
    <w:p w:rsidR="009E172D" w:rsidRDefault="009E172D" w:rsidP="009E172D">
      <w:pPr>
        <w:tabs>
          <w:tab w:val="left" w:pos="8700"/>
        </w:tabs>
        <w:kinsoku w:val="0"/>
        <w:overflowPunct w:val="0"/>
        <w:spacing w:line="379" w:lineRule="auto"/>
        <w:ind w:left="100" w:right="137"/>
        <w:jc w:val="center"/>
        <w:rPr>
          <w:sz w:val="19"/>
          <w:szCs w:val="19"/>
        </w:rPr>
        <w:sectPr w:rsidR="009E172D">
          <w:pgSz w:w="12240" w:h="15840"/>
          <w:pgMar w:top="1380" w:right="1680" w:bottom="960" w:left="1700" w:header="0" w:footer="751" w:gutter="0"/>
          <w:cols w:space="720" w:equalWidth="0">
            <w:col w:w="8860"/>
          </w:cols>
          <w:noEndnote/>
        </w:sectPr>
      </w:pPr>
    </w:p>
    <w:p w:rsidR="009E172D" w:rsidRDefault="009E172D" w:rsidP="009E172D">
      <w:pPr>
        <w:tabs>
          <w:tab w:val="left" w:pos="3587"/>
        </w:tabs>
        <w:kinsoku w:val="0"/>
        <w:overflowPunct w:val="0"/>
        <w:spacing w:before="4"/>
        <w:ind w:left="100"/>
        <w:rPr>
          <w:sz w:val="19"/>
          <w:szCs w:val="19"/>
        </w:rPr>
      </w:pPr>
      <w:r>
        <w:rPr>
          <w:spacing w:val="2"/>
          <w:w w:val="105"/>
          <w:sz w:val="19"/>
          <w:szCs w:val="19"/>
        </w:rPr>
        <w:t>H</w:t>
      </w:r>
      <w:r>
        <w:rPr>
          <w:spacing w:val="1"/>
          <w:w w:val="105"/>
          <w:sz w:val="19"/>
          <w:szCs w:val="19"/>
        </w:rPr>
        <w:t>o</w:t>
      </w:r>
      <w:r>
        <w:rPr>
          <w:spacing w:val="2"/>
          <w:w w:val="105"/>
          <w:sz w:val="19"/>
          <w:szCs w:val="19"/>
        </w:rPr>
        <w:t>m</w:t>
      </w:r>
      <w:r>
        <w:rPr>
          <w:w w:val="105"/>
          <w:sz w:val="19"/>
          <w:szCs w:val="19"/>
        </w:rPr>
        <w:t>e</w:t>
      </w:r>
      <w:r>
        <w:rPr>
          <w:spacing w:val="-1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Phon</w:t>
      </w:r>
      <w:r>
        <w:rPr>
          <w:w w:val="105"/>
          <w:sz w:val="19"/>
          <w:szCs w:val="19"/>
        </w:rPr>
        <w:t>e</w:t>
      </w:r>
      <w:r>
        <w:rPr>
          <w:spacing w:val="3"/>
          <w:sz w:val="19"/>
          <w:szCs w:val="19"/>
        </w:rPr>
        <w:t xml:space="preserve"> </w:t>
      </w:r>
      <w:r>
        <w:rPr>
          <w:w w:val="103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</w:p>
    <w:p w:rsidR="009E172D" w:rsidRDefault="009E172D" w:rsidP="009E172D">
      <w:pPr>
        <w:tabs>
          <w:tab w:val="left" w:pos="4226"/>
        </w:tabs>
        <w:kinsoku w:val="0"/>
        <w:overflowPunct w:val="0"/>
        <w:spacing w:before="4"/>
        <w:ind w:left="72"/>
        <w:rPr>
          <w:sz w:val="19"/>
          <w:szCs w:val="19"/>
        </w:rPr>
      </w:pPr>
      <w:r>
        <w:rPr>
          <w:w w:val="105"/>
        </w:rPr>
        <w:br w:type="column"/>
      </w:r>
      <w:r>
        <w:rPr>
          <w:spacing w:val="3"/>
          <w:w w:val="105"/>
          <w:sz w:val="19"/>
          <w:szCs w:val="19"/>
        </w:rPr>
        <w:t>W</w:t>
      </w:r>
      <w:r>
        <w:rPr>
          <w:spacing w:val="1"/>
          <w:w w:val="105"/>
          <w:sz w:val="19"/>
          <w:szCs w:val="19"/>
        </w:rPr>
        <w:t>or</w:t>
      </w:r>
      <w:r>
        <w:rPr>
          <w:w w:val="105"/>
          <w:sz w:val="19"/>
          <w:szCs w:val="19"/>
        </w:rPr>
        <w:t>k</w:t>
      </w:r>
      <w:r>
        <w:rPr>
          <w:spacing w:val="-1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Phon</w:t>
      </w:r>
      <w:r>
        <w:rPr>
          <w:w w:val="105"/>
          <w:sz w:val="19"/>
          <w:szCs w:val="19"/>
        </w:rPr>
        <w:t>e</w:t>
      </w:r>
      <w:r>
        <w:rPr>
          <w:spacing w:val="3"/>
          <w:sz w:val="19"/>
          <w:szCs w:val="19"/>
        </w:rPr>
        <w:t xml:space="preserve"> </w:t>
      </w:r>
      <w:r>
        <w:rPr>
          <w:w w:val="103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  <w:r w:rsidR="00B90DFF">
        <w:rPr>
          <w:sz w:val="19"/>
          <w:szCs w:val="19"/>
          <w:u w:val="single"/>
        </w:rPr>
        <w:tab/>
      </w:r>
      <w:r w:rsidR="00B90DFF">
        <w:rPr>
          <w:sz w:val="19"/>
          <w:szCs w:val="19"/>
          <w:u w:val="single"/>
        </w:rPr>
        <w:tab/>
      </w:r>
    </w:p>
    <w:p w:rsidR="009E172D" w:rsidRDefault="009E172D" w:rsidP="009E172D">
      <w:pPr>
        <w:tabs>
          <w:tab w:val="left" w:pos="4226"/>
        </w:tabs>
        <w:kinsoku w:val="0"/>
        <w:overflowPunct w:val="0"/>
        <w:spacing w:before="4"/>
        <w:ind w:left="72"/>
        <w:rPr>
          <w:sz w:val="19"/>
          <w:szCs w:val="19"/>
        </w:rPr>
        <w:sectPr w:rsidR="009E172D">
          <w:type w:val="continuous"/>
          <w:pgSz w:w="12240" w:h="15840"/>
          <w:pgMar w:top="1360" w:right="1680" w:bottom="940" w:left="1700" w:header="720" w:footer="720" w:gutter="0"/>
          <w:cols w:num="2" w:space="720" w:equalWidth="0">
            <w:col w:w="3588" w:space="40"/>
            <w:col w:w="5232"/>
          </w:cols>
          <w:noEndnote/>
        </w:sectPr>
      </w:pPr>
    </w:p>
    <w:p w:rsidR="009E172D" w:rsidRDefault="009E172D" w:rsidP="009E172D">
      <w:pPr>
        <w:kinsoku w:val="0"/>
        <w:overflowPunct w:val="0"/>
        <w:spacing w:before="7" w:line="120" w:lineRule="exact"/>
        <w:rPr>
          <w:sz w:val="12"/>
          <w:szCs w:val="12"/>
        </w:rPr>
      </w:pPr>
    </w:p>
    <w:p w:rsidR="009E172D" w:rsidRPr="00777A6E" w:rsidRDefault="009E172D" w:rsidP="009E172D">
      <w:pPr>
        <w:tabs>
          <w:tab w:val="left" w:pos="1580"/>
        </w:tabs>
        <w:kinsoku w:val="0"/>
        <w:overflowPunct w:val="0"/>
        <w:ind w:left="100"/>
        <w:rPr>
          <w:sz w:val="19"/>
          <w:szCs w:val="19"/>
        </w:rPr>
      </w:pPr>
      <w:r>
        <w:rPr>
          <w:spacing w:val="2"/>
          <w:w w:val="105"/>
          <w:sz w:val="19"/>
          <w:szCs w:val="19"/>
        </w:rPr>
        <w:t>A</w:t>
      </w:r>
      <w:r>
        <w:rPr>
          <w:spacing w:val="1"/>
          <w:w w:val="105"/>
          <w:sz w:val="19"/>
          <w:szCs w:val="19"/>
        </w:rPr>
        <w:t>g</w:t>
      </w:r>
      <w:r>
        <w:rPr>
          <w:w w:val="105"/>
          <w:sz w:val="19"/>
          <w:szCs w:val="19"/>
        </w:rPr>
        <w:t>e</w:t>
      </w:r>
      <w:r w:rsidR="00777A6E">
        <w:rPr>
          <w:w w:val="105"/>
          <w:sz w:val="19"/>
          <w:szCs w:val="19"/>
        </w:rPr>
        <w:t xml:space="preserve"> __________</w:t>
      </w:r>
      <w:r>
        <w:rPr>
          <w:spacing w:val="3"/>
          <w:sz w:val="19"/>
          <w:szCs w:val="19"/>
        </w:rPr>
        <w:t xml:space="preserve"> </w:t>
      </w:r>
      <w:r>
        <w:rPr>
          <w:w w:val="103"/>
          <w:sz w:val="19"/>
          <w:szCs w:val="19"/>
          <w:u w:val="single"/>
        </w:rPr>
        <w:t xml:space="preserve"> </w:t>
      </w:r>
    </w:p>
    <w:p w:rsidR="009E172D" w:rsidRDefault="009E172D" w:rsidP="009E172D">
      <w:pPr>
        <w:kinsoku w:val="0"/>
        <w:overflowPunct w:val="0"/>
        <w:spacing w:before="7" w:line="120" w:lineRule="exact"/>
        <w:rPr>
          <w:sz w:val="12"/>
          <w:szCs w:val="12"/>
        </w:rPr>
      </w:pPr>
      <w:r>
        <w:br w:type="column"/>
      </w:r>
    </w:p>
    <w:p w:rsidR="009E172D" w:rsidRPr="00134C62" w:rsidRDefault="009E172D" w:rsidP="00777A6E">
      <w:pPr>
        <w:tabs>
          <w:tab w:val="left" w:pos="3602"/>
        </w:tabs>
        <w:kinsoku w:val="0"/>
        <w:overflowPunct w:val="0"/>
        <w:rPr>
          <w:sz w:val="19"/>
          <w:szCs w:val="19"/>
        </w:rPr>
      </w:pPr>
      <w:r>
        <w:rPr>
          <w:spacing w:val="2"/>
          <w:w w:val="105"/>
          <w:sz w:val="19"/>
          <w:szCs w:val="19"/>
        </w:rPr>
        <w:t>D</w:t>
      </w:r>
      <w:r>
        <w:rPr>
          <w:spacing w:val="1"/>
          <w:w w:val="105"/>
          <w:sz w:val="19"/>
          <w:szCs w:val="19"/>
        </w:rPr>
        <w:t>at</w:t>
      </w:r>
      <w:r>
        <w:rPr>
          <w:w w:val="105"/>
          <w:sz w:val="19"/>
          <w:szCs w:val="19"/>
        </w:rPr>
        <w:t>e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f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B</w:t>
      </w:r>
      <w:r>
        <w:rPr>
          <w:spacing w:val="1"/>
          <w:w w:val="105"/>
          <w:sz w:val="19"/>
          <w:szCs w:val="19"/>
        </w:rPr>
        <w:t>irt</w:t>
      </w:r>
      <w:r>
        <w:rPr>
          <w:w w:val="105"/>
          <w:sz w:val="19"/>
          <w:szCs w:val="19"/>
        </w:rPr>
        <w:t>h</w:t>
      </w:r>
      <w:r>
        <w:rPr>
          <w:spacing w:val="4"/>
          <w:sz w:val="19"/>
          <w:szCs w:val="19"/>
        </w:rPr>
        <w:t xml:space="preserve"> </w:t>
      </w:r>
      <w:r>
        <w:rPr>
          <w:w w:val="103"/>
          <w:sz w:val="19"/>
          <w:szCs w:val="19"/>
          <w:u w:val="single"/>
        </w:rPr>
        <w:t xml:space="preserve"> </w:t>
      </w:r>
      <w:r w:rsidR="00134C62">
        <w:rPr>
          <w:sz w:val="19"/>
          <w:szCs w:val="19"/>
        </w:rPr>
        <w:t>__________________</w:t>
      </w:r>
    </w:p>
    <w:p w:rsidR="009E172D" w:rsidRDefault="009E172D" w:rsidP="009E172D">
      <w:pPr>
        <w:kinsoku w:val="0"/>
        <w:overflowPunct w:val="0"/>
        <w:spacing w:before="7" w:line="120" w:lineRule="exact"/>
        <w:rPr>
          <w:sz w:val="12"/>
          <w:szCs w:val="12"/>
        </w:rPr>
      </w:pPr>
      <w:r>
        <w:br w:type="column"/>
      </w:r>
    </w:p>
    <w:p w:rsidR="009E172D" w:rsidRDefault="00D90C2A" w:rsidP="00134C62">
      <w:pPr>
        <w:tabs>
          <w:tab w:val="left" w:pos="2236"/>
        </w:tabs>
        <w:kinsoku w:val="0"/>
        <w:overflowPunct w:val="0"/>
        <w:rPr>
          <w:sz w:val="19"/>
          <w:szCs w:val="19"/>
        </w:rPr>
      </w:pPr>
      <w:r>
        <w:rPr>
          <w:spacing w:val="2"/>
          <w:w w:val="105"/>
          <w:sz w:val="19"/>
          <w:szCs w:val="19"/>
        </w:rPr>
        <w:t>Sex</w:t>
      </w:r>
      <w:bookmarkStart w:id="0" w:name="_GoBack"/>
      <w:bookmarkEnd w:id="0"/>
      <w:r w:rsidR="009E172D">
        <w:rPr>
          <w:spacing w:val="3"/>
          <w:sz w:val="19"/>
          <w:szCs w:val="19"/>
        </w:rPr>
        <w:t xml:space="preserve"> </w:t>
      </w:r>
      <w:r w:rsidR="009E172D">
        <w:rPr>
          <w:w w:val="103"/>
          <w:sz w:val="19"/>
          <w:szCs w:val="19"/>
          <w:u w:val="single"/>
        </w:rPr>
        <w:t xml:space="preserve"> </w:t>
      </w:r>
      <w:r w:rsidR="009E172D">
        <w:rPr>
          <w:sz w:val="19"/>
          <w:szCs w:val="19"/>
          <w:u w:val="single"/>
        </w:rPr>
        <w:tab/>
      </w:r>
      <w:r w:rsidR="00B90DFF">
        <w:rPr>
          <w:sz w:val="19"/>
          <w:szCs w:val="19"/>
          <w:u w:val="single"/>
        </w:rPr>
        <w:tab/>
      </w:r>
    </w:p>
    <w:p w:rsidR="009E172D" w:rsidRDefault="009E172D" w:rsidP="009E172D">
      <w:pPr>
        <w:tabs>
          <w:tab w:val="left" w:pos="2236"/>
        </w:tabs>
        <w:kinsoku w:val="0"/>
        <w:overflowPunct w:val="0"/>
        <w:ind w:left="100"/>
        <w:rPr>
          <w:sz w:val="19"/>
          <w:szCs w:val="19"/>
        </w:rPr>
        <w:sectPr w:rsidR="009E172D">
          <w:type w:val="continuous"/>
          <w:pgSz w:w="12240" w:h="15840"/>
          <w:pgMar w:top="1360" w:right="1680" w:bottom="940" w:left="1700" w:header="720" w:footer="720" w:gutter="0"/>
          <w:cols w:num="3" w:space="720" w:equalWidth="0">
            <w:col w:w="1582" w:space="151"/>
            <w:col w:w="3603" w:space="301"/>
            <w:col w:w="3223"/>
          </w:cols>
          <w:noEndnote/>
        </w:sect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before="20" w:line="220" w:lineRule="exact"/>
        <w:rPr>
          <w:sz w:val="22"/>
          <w:szCs w:val="22"/>
        </w:rPr>
      </w:pPr>
    </w:p>
    <w:p w:rsidR="009E172D" w:rsidRDefault="009E172D" w:rsidP="009E172D">
      <w:pPr>
        <w:kinsoku w:val="0"/>
        <w:overflowPunct w:val="0"/>
        <w:spacing w:before="81" w:line="253" w:lineRule="auto"/>
        <w:ind w:left="100" w:right="212"/>
        <w:rPr>
          <w:sz w:val="19"/>
          <w:szCs w:val="19"/>
        </w:rPr>
      </w:pPr>
      <w:r>
        <w:rPr>
          <w:noProof/>
          <w:lang w:eastAsia="ko-KR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1132840</wp:posOffset>
                </wp:positionH>
                <wp:positionV relativeFrom="paragraph">
                  <wp:posOffset>-83185</wp:posOffset>
                </wp:positionV>
                <wp:extent cx="5506085" cy="25400"/>
                <wp:effectExtent l="8890" t="1270" r="0" b="1905"/>
                <wp:wrapNone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06085" cy="25400"/>
                          <a:chOff x="1784" y="-131"/>
                          <a:chExt cx="8671" cy="40"/>
                        </a:xfrm>
                      </wpg:grpSpPr>
                      <wps:wsp>
                        <wps:cNvPr id="36" name="Freeform 3"/>
                        <wps:cNvSpPr>
                          <a:spLocks/>
                        </wps:cNvSpPr>
                        <wps:spPr bwMode="auto">
                          <a:xfrm>
                            <a:off x="1799" y="-111"/>
                            <a:ext cx="8640" cy="20"/>
                          </a:xfrm>
                          <a:custGeom>
                            <a:avLst/>
                            <a:gdLst>
                              <a:gd name="T0" fmla="*/ 0 w 8640"/>
                              <a:gd name="T1" fmla="*/ 0 h 20"/>
                              <a:gd name="T2" fmla="*/ 8640 w 86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640" h="20">
                                <a:moveTo>
                                  <a:pt x="0" y="0"/>
                                </a:moveTo>
                                <a:lnTo>
                                  <a:pt x="8640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ACA8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"/>
                        <wps:cNvSpPr>
                          <a:spLocks/>
                        </wps:cNvSpPr>
                        <wps:spPr bwMode="auto">
                          <a:xfrm>
                            <a:off x="1799" y="-123"/>
                            <a:ext cx="8640" cy="20"/>
                          </a:xfrm>
                          <a:custGeom>
                            <a:avLst/>
                            <a:gdLst>
                              <a:gd name="T0" fmla="*/ 0 w 8640"/>
                              <a:gd name="T1" fmla="*/ 0 h 20"/>
                              <a:gd name="T2" fmla="*/ 8639 w 86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640" h="20">
                                <a:moveTo>
                                  <a:pt x="0" y="0"/>
                                </a:moveTo>
                                <a:lnTo>
                                  <a:pt x="8639" y="0"/>
                                </a:lnTo>
                              </a:path>
                            </a:pathLst>
                          </a:custGeom>
                          <a:noFill/>
                          <a:ln w="4317">
                            <a:solidFill>
                              <a:srgbClr val="AAAAA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5"/>
                        <wps:cNvSpPr>
                          <a:spLocks/>
                        </wps:cNvSpPr>
                        <wps:spPr bwMode="auto">
                          <a:xfrm>
                            <a:off x="10435" y="-12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2 h 20"/>
                              <a:gd name="T2" fmla="*/ 4 w 20"/>
                              <a:gd name="T3" fmla="*/ 2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2"/>
                                </a:moveTo>
                                <a:lnTo>
                                  <a:pt x="4" y="2"/>
                                </a:lnTo>
                              </a:path>
                            </a:pathLst>
                          </a:custGeom>
                          <a:noFill/>
                          <a:ln w="4317">
                            <a:solidFill>
                              <a:srgbClr val="EEEEE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6"/>
                        <wps:cNvSpPr>
                          <a:spLocks/>
                        </wps:cNvSpPr>
                        <wps:spPr bwMode="auto">
                          <a:xfrm>
                            <a:off x="1799" y="-12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9 h 20"/>
                              <a:gd name="T2" fmla="*/ 4 w 20"/>
                              <a:gd name="T3" fmla="*/ 9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9"/>
                                </a:moveTo>
                                <a:lnTo>
                                  <a:pt x="4" y="9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AAAAA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7"/>
                        <wps:cNvSpPr>
                          <a:spLocks/>
                        </wps:cNvSpPr>
                        <wps:spPr bwMode="auto">
                          <a:xfrm>
                            <a:off x="10435" y="-12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9 h 20"/>
                              <a:gd name="T2" fmla="*/ 4 w 20"/>
                              <a:gd name="T3" fmla="*/ 9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9"/>
                                </a:moveTo>
                                <a:lnTo>
                                  <a:pt x="4" y="9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EEEEE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8"/>
                        <wps:cNvSpPr>
                          <a:spLocks/>
                        </wps:cNvSpPr>
                        <wps:spPr bwMode="auto">
                          <a:xfrm>
                            <a:off x="1799" y="-10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2 h 20"/>
                              <a:gd name="T2" fmla="*/ 4 w 20"/>
                              <a:gd name="T3" fmla="*/ 2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2"/>
                                </a:moveTo>
                                <a:lnTo>
                                  <a:pt x="4" y="2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AAAAA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9"/>
                        <wps:cNvSpPr>
                          <a:spLocks/>
                        </wps:cNvSpPr>
                        <wps:spPr bwMode="auto">
                          <a:xfrm>
                            <a:off x="1799" y="-99"/>
                            <a:ext cx="8640" cy="20"/>
                          </a:xfrm>
                          <a:custGeom>
                            <a:avLst/>
                            <a:gdLst>
                              <a:gd name="T0" fmla="*/ 0 w 8640"/>
                              <a:gd name="T1" fmla="*/ 0 h 20"/>
                              <a:gd name="T2" fmla="*/ 8639 w 86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640" h="20">
                                <a:moveTo>
                                  <a:pt x="0" y="0"/>
                                </a:moveTo>
                                <a:lnTo>
                                  <a:pt x="8639" y="0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EEEEE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C63096" id="Group 35" o:spid="_x0000_s1026" style="position:absolute;margin-left:89.2pt;margin-top:-6.55pt;width:433.55pt;height:2pt;z-index:-251657216;mso-position-horizontal-relative:page" coordorigin="1784,-131" coordsize="8671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" o:allowincell="f">
                <v:shape id="Freeform 3" o:spid="_x0000_s1027" style="position:absolute;left:1799;top:-111;width:8640;height:20;visibility:visible;mso-wrap-style:square;v-text-anchor:top" coordsize="864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" path="m,l8640,e" filled="f" strokecolor="#aca899" strokeweight="1.54pt">
                  <v:path arrowok="t" o:connecttype="custom" o:connectlocs="0,0;8640,0" o:connectangles="0,0"/>
                </v:shape>
                <v:shape id="Freeform 4" o:spid="_x0000_s1028" style="position:absolute;left:1799;top:-123;width:8640;height:20;visibility:visible;mso-wrap-style:square;v-text-anchor:top" coordsize="864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" path="m,l8639,e" filled="f" strokecolor="#aaa" strokeweight=".1199mm">
                  <v:path arrowok="t" o:connecttype="custom" o:connectlocs="0,0;8639,0" o:connectangles="0,0"/>
                </v:shape>
                <v:shape id="Freeform 5" o:spid="_x0000_s1029" style="position:absolute;left:10435;top:-125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" path="m,2r4,e" filled="f" strokecolor="#eee" strokeweight=".1199mm">
                  <v:path arrowok="t" o:connecttype="custom" o:connectlocs="0,2;4,2" o:connectangles="0,0"/>
                </v:shape>
                <v:shape id="Freeform 6" o:spid="_x0000_s1030" style="position:absolute;left:1799;top:-120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" path="m,9r4,e" filled="f" strokecolor="#aaa" strokeweight=".37392mm">
                  <v:path arrowok="t" o:connecttype="custom" o:connectlocs="0,9;4,9" o:connectangles="0,0"/>
                </v:shape>
                <v:shape id="Freeform 7" o:spid="_x0000_s1031" style="position:absolute;left:10435;top:-120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" path="m,9r4,e" filled="f" strokecolor="#eee" strokeweight=".37392mm">
                  <v:path arrowok="t" o:connecttype="custom" o:connectlocs="0,9;4,9" o:connectangles="0,0"/>
                </v:shape>
                <v:shape id="Freeform 8" o:spid="_x0000_s1032" style="position:absolute;left:1799;top:-10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" path="m,2r4,e" filled="f" strokecolor="#aaa" strokeweight=".34pt">
                  <v:path arrowok="t" o:connecttype="custom" o:connectlocs="0,2;4,2" o:connectangles="0,0"/>
                </v:shape>
                <v:shape id="Freeform 9" o:spid="_x0000_s1033" style="position:absolute;left:1799;top:-99;width:8640;height:20;visibility:visible;mso-wrap-style:square;v-text-anchor:top" coordsize="864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" path="m,l8639,e" filled="f" strokecolor="#eee" strokeweight=".34pt">
                  <v:path arrowok="t" o:connecttype="custom" o:connectlocs="0,0;8639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eastAsia="ko-KR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1132840</wp:posOffset>
                </wp:positionH>
                <wp:positionV relativeFrom="paragraph">
                  <wp:posOffset>748030</wp:posOffset>
                </wp:positionV>
                <wp:extent cx="5506085" cy="26035"/>
                <wp:effectExtent l="8890" t="3810" r="0" b="8255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06085" cy="26035"/>
                          <a:chOff x="1784" y="1178"/>
                          <a:chExt cx="8671" cy="41"/>
                        </a:xfrm>
                      </wpg:grpSpPr>
                      <wps:wsp>
                        <wps:cNvPr id="28" name="Freeform 11"/>
                        <wps:cNvSpPr>
                          <a:spLocks/>
                        </wps:cNvSpPr>
                        <wps:spPr bwMode="auto">
                          <a:xfrm>
                            <a:off x="1799" y="1199"/>
                            <a:ext cx="8640" cy="20"/>
                          </a:xfrm>
                          <a:custGeom>
                            <a:avLst/>
                            <a:gdLst>
                              <a:gd name="T0" fmla="*/ 0 w 8640"/>
                              <a:gd name="T1" fmla="*/ 0 h 20"/>
                              <a:gd name="T2" fmla="*/ 8640 w 86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640" h="20">
                                <a:moveTo>
                                  <a:pt x="0" y="0"/>
                                </a:moveTo>
                                <a:lnTo>
                                  <a:pt x="8640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ACA8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12"/>
                        <wps:cNvSpPr>
                          <a:spLocks/>
                        </wps:cNvSpPr>
                        <wps:spPr bwMode="auto">
                          <a:xfrm>
                            <a:off x="1799" y="1187"/>
                            <a:ext cx="8640" cy="20"/>
                          </a:xfrm>
                          <a:custGeom>
                            <a:avLst/>
                            <a:gdLst>
                              <a:gd name="T0" fmla="*/ 0 w 8640"/>
                              <a:gd name="T1" fmla="*/ 0 h 20"/>
                              <a:gd name="T2" fmla="*/ 8639 w 86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640" h="20">
                                <a:moveTo>
                                  <a:pt x="0" y="0"/>
                                </a:moveTo>
                                <a:lnTo>
                                  <a:pt x="8639" y="0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AAAAA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3"/>
                        <wps:cNvSpPr>
                          <a:spLocks/>
                        </wps:cNvSpPr>
                        <wps:spPr bwMode="auto">
                          <a:xfrm>
                            <a:off x="10435" y="1184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2 h 20"/>
                              <a:gd name="T2" fmla="*/ 4 w 20"/>
                              <a:gd name="T3" fmla="*/ 2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2"/>
                                </a:moveTo>
                                <a:lnTo>
                                  <a:pt x="4" y="2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EEEEE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4"/>
                        <wps:cNvSpPr>
                          <a:spLocks/>
                        </wps:cNvSpPr>
                        <wps:spPr bwMode="auto">
                          <a:xfrm>
                            <a:off x="1799" y="118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9 h 20"/>
                              <a:gd name="T2" fmla="*/ 4 w 20"/>
                              <a:gd name="T3" fmla="*/ 9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9"/>
                                </a:moveTo>
                                <a:lnTo>
                                  <a:pt x="4" y="9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AAAAA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5"/>
                        <wps:cNvSpPr>
                          <a:spLocks/>
                        </wps:cNvSpPr>
                        <wps:spPr bwMode="auto">
                          <a:xfrm>
                            <a:off x="10435" y="118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9 h 20"/>
                              <a:gd name="T2" fmla="*/ 4 w 20"/>
                              <a:gd name="T3" fmla="*/ 9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9"/>
                                </a:moveTo>
                                <a:lnTo>
                                  <a:pt x="4" y="9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EEEEE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16"/>
                        <wps:cNvSpPr>
                          <a:spLocks/>
                        </wps:cNvSpPr>
                        <wps:spPr bwMode="auto">
                          <a:xfrm>
                            <a:off x="1799" y="1208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2 h 20"/>
                              <a:gd name="T2" fmla="*/ 4 w 20"/>
                              <a:gd name="T3" fmla="*/ 2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2"/>
                                </a:moveTo>
                                <a:lnTo>
                                  <a:pt x="4" y="2"/>
                                </a:lnTo>
                              </a:path>
                            </a:pathLst>
                          </a:custGeom>
                          <a:noFill/>
                          <a:ln w="4317">
                            <a:solidFill>
                              <a:srgbClr val="AAAAA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7"/>
                        <wps:cNvSpPr>
                          <a:spLocks/>
                        </wps:cNvSpPr>
                        <wps:spPr bwMode="auto">
                          <a:xfrm>
                            <a:off x="1799" y="1211"/>
                            <a:ext cx="8640" cy="20"/>
                          </a:xfrm>
                          <a:custGeom>
                            <a:avLst/>
                            <a:gdLst>
                              <a:gd name="T0" fmla="*/ 0 w 8640"/>
                              <a:gd name="T1" fmla="*/ 0 h 20"/>
                              <a:gd name="T2" fmla="*/ 8639 w 86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640" h="20">
                                <a:moveTo>
                                  <a:pt x="0" y="0"/>
                                </a:moveTo>
                                <a:lnTo>
                                  <a:pt x="8639" y="0"/>
                                </a:lnTo>
                              </a:path>
                            </a:pathLst>
                          </a:custGeom>
                          <a:noFill/>
                          <a:ln w="4317">
                            <a:solidFill>
                              <a:srgbClr val="EEEEE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D62631" id="Group 27" o:spid="_x0000_s1026" style="position:absolute;margin-left:89.2pt;margin-top:58.9pt;width:433.55pt;height:2.05pt;z-index:-251656192;mso-position-horizontal-relative:page" coordorigin="1784,1178" coordsize="8671,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" o:allowincell="f">
                <v:shape id="Freeform 11" o:spid="_x0000_s1027" style="position:absolute;left:1799;top:1199;width:8640;height:20;visibility:visible;mso-wrap-style:square;v-text-anchor:top" coordsize="864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" path="m,l8640,e" filled="f" strokecolor="#aca899" strokeweight="1.54pt">
                  <v:path arrowok="t" o:connecttype="custom" o:connectlocs="0,0;8640,0" o:connectangles="0,0"/>
                </v:shape>
                <v:shape id="Freeform 12" o:spid="_x0000_s1028" style="position:absolute;left:1799;top:1187;width:8640;height:20;visibility:visible;mso-wrap-style:square;v-text-anchor:top" coordsize="864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" path="m,l8639,e" filled="f" strokecolor="#aaa" strokeweight=".34pt">
                  <v:path arrowok="t" o:connecttype="custom" o:connectlocs="0,0;8639,0" o:connectangles="0,0"/>
                </v:shape>
                <v:shape id="Freeform 13" o:spid="_x0000_s1029" style="position:absolute;left:10435;top:1184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" path="m,2r4,e" filled="f" strokecolor="#eee" strokeweight=".34pt">
                  <v:path arrowok="t" o:connecttype="custom" o:connectlocs="0,2;4,2" o:connectangles="0,0"/>
                </v:shape>
                <v:shape id="Freeform 14" o:spid="_x0000_s1030" style="position:absolute;left:1799;top:1189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" path="m,9r4,e" filled="f" strokecolor="#aaa" strokeweight=".37392mm">
                  <v:path arrowok="t" o:connecttype="custom" o:connectlocs="0,9;4,9" o:connectangles="0,0"/>
                </v:shape>
                <v:shape id="Freeform 15" o:spid="_x0000_s1031" style="position:absolute;left:10435;top:1189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" path="m,9r4,e" filled="f" strokecolor="#eee" strokeweight=".37392mm">
                  <v:path arrowok="t" o:connecttype="custom" o:connectlocs="0,9;4,9" o:connectangles="0,0"/>
                </v:shape>
                <v:shape id="Freeform 16" o:spid="_x0000_s1032" style="position:absolute;left:1799;top:1208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" path="m,2r4,e" filled="f" strokecolor="#aaa" strokeweight=".1199mm">
                  <v:path arrowok="t" o:connecttype="custom" o:connectlocs="0,2;4,2" o:connectangles="0,0"/>
                </v:shape>
                <v:shape id="Freeform 17" o:spid="_x0000_s1033" style="position:absolute;left:1799;top:1211;width:8640;height:20;visibility:visible;mso-wrap-style:square;v-text-anchor:top" coordsize="864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" path="m,l8639,e" filled="f" strokecolor="#eee" strokeweight=".1199mm">
                  <v:path arrowok="t" o:connecttype="custom" o:connectlocs="0,0;8639,0" o:connectangles="0,0"/>
                </v:shape>
                <w10:wrap anchorx="page"/>
              </v:group>
            </w:pict>
          </mc:Fallback>
        </mc:AlternateContent>
      </w:r>
      <w:r>
        <w:rPr>
          <w:i/>
          <w:iCs/>
          <w:spacing w:val="1"/>
          <w:w w:val="105"/>
          <w:sz w:val="19"/>
          <w:szCs w:val="19"/>
        </w:rPr>
        <w:t>Th</w:t>
      </w:r>
      <w:r>
        <w:rPr>
          <w:i/>
          <w:iCs/>
          <w:w w:val="105"/>
          <w:sz w:val="19"/>
          <w:szCs w:val="19"/>
        </w:rPr>
        <w:t>e</w:t>
      </w:r>
      <w:r>
        <w:rPr>
          <w:i/>
          <w:iCs/>
          <w:spacing w:val="-9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f</w:t>
      </w:r>
      <w:r>
        <w:rPr>
          <w:i/>
          <w:iCs/>
          <w:spacing w:val="1"/>
          <w:w w:val="105"/>
          <w:sz w:val="19"/>
          <w:szCs w:val="19"/>
        </w:rPr>
        <w:t>o</w:t>
      </w:r>
      <w:r>
        <w:rPr>
          <w:i/>
          <w:iCs/>
          <w:w w:val="105"/>
          <w:sz w:val="19"/>
          <w:szCs w:val="19"/>
        </w:rPr>
        <w:t>ll</w:t>
      </w:r>
      <w:r>
        <w:rPr>
          <w:i/>
          <w:iCs/>
          <w:spacing w:val="1"/>
          <w:w w:val="105"/>
          <w:sz w:val="19"/>
          <w:szCs w:val="19"/>
        </w:rPr>
        <w:t>o</w:t>
      </w:r>
      <w:r>
        <w:rPr>
          <w:i/>
          <w:iCs/>
          <w:spacing w:val="2"/>
          <w:w w:val="105"/>
          <w:sz w:val="19"/>
          <w:szCs w:val="19"/>
        </w:rPr>
        <w:t>w</w:t>
      </w:r>
      <w:r>
        <w:rPr>
          <w:i/>
          <w:iCs/>
          <w:w w:val="105"/>
          <w:sz w:val="19"/>
          <w:szCs w:val="19"/>
        </w:rPr>
        <w:t>i</w:t>
      </w:r>
      <w:r>
        <w:rPr>
          <w:i/>
          <w:iCs/>
          <w:spacing w:val="1"/>
          <w:w w:val="105"/>
          <w:sz w:val="19"/>
          <w:szCs w:val="19"/>
        </w:rPr>
        <w:t>n</w:t>
      </w:r>
      <w:r>
        <w:rPr>
          <w:i/>
          <w:iCs/>
          <w:w w:val="105"/>
          <w:sz w:val="19"/>
          <w:szCs w:val="19"/>
        </w:rPr>
        <w:t>g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ques</w:t>
      </w:r>
      <w:r>
        <w:rPr>
          <w:i/>
          <w:iCs/>
          <w:w w:val="105"/>
          <w:sz w:val="19"/>
          <w:szCs w:val="19"/>
        </w:rPr>
        <w:t>ti</w:t>
      </w:r>
      <w:r>
        <w:rPr>
          <w:i/>
          <w:iCs/>
          <w:spacing w:val="1"/>
          <w:w w:val="105"/>
          <w:sz w:val="19"/>
          <w:szCs w:val="19"/>
        </w:rPr>
        <w:t>on</w:t>
      </w:r>
      <w:r>
        <w:rPr>
          <w:i/>
          <w:iCs/>
          <w:w w:val="105"/>
          <w:sz w:val="19"/>
          <w:szCs w:val="19"/>
        </w:rPr>
        <w:t>s</w:t>
      </w:r>
      <w:r>
        <w:rPr>
          <w:i/>
          <w:iCs/>
          <w:spacing w:val="-9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ar</w:t>
      </w:r>
      <w:r>
        <w:rPr>
          <w:i/>
          <w:iCs/>
          <w:w w:val="105"/>
          <w:sz w:val="19"/>
          <w:szCs w:val="19"/>
        </w:rPr>
        <w:t>e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des</w:t>
      </w:r>
      <w:r>
        <w:rPr>
          <w:i/>
          <w:iCs/>
          <w:w w:val="105"/>
          <w:sz w:val="19"/>
          <w:szCs w:val="19"/>
        </w:rPr>
        <w:t>i</w:t>
      </w:r>
      <w:r>
        <w:rPr>
          <w:i/>
          <w:iCs/>
          <w:spacing w:val="1"/>
          <w:w w:val="105"/>
          <w:sz w:val="19"/>
          <w:szCs w:val="19"/>
        </w:rPr>
        <w:t>gne</w:t>
      </w:r>
      <w:r>
        <w:rPr>
          <w:i/>
          <w:iCs/>
          <w:w w:val="105"/>
          <w:sz w:val="19"/>
          <w:szCs w:val="19"/>
        </w:rPr>
        <w:t>d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to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he</w:t>
      </w:r>
      <w:r>
        <w:rPr>
          <w:i/>
          <w:iCs/>
          <w:w w:val="105"/>
          <w:sz w:val="19"/>
          <w:szCs w:val="19"/>
        </w:rPr>
        <w:t>lp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u</w:t>
      </w:r>
      <w:r>
        <w:rPr>
          <w:i/>
          <w:iCs/>
          <w:w w:val="105"/>
          <w:sz w:val="19"/>
          <w:szCs w:val="19"/>
        </w:rPr>
        <w:t>s</w:t>
      </w:r>
      <w:r>
        <w:rPr>
          <w:i/>
          <w:iCs/>
          <w:spacing w:val="-9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t</w:t>
      </w:r>
      <w:r>
        <w:rPr>
          <w:i/>
          <w:iCs/>
          <w:spacing w:val="1"/>
          <w:w w:val="105"/>
          <w:sz w:val="19"/>
          <w:szCs w:val="19"/>
        </w:rPr>
        <w:t>a</w:t>
      </w:r>
      <w:r>
        <w:rPr>
          <w:i/>
          <w:iCs/>
          <w:w w:val="105"/>
          <w:sz w:val="19"/>
          <w:szCs w:val="19"/>
        </w:rPr>
        <w:t>il</w:t>
      </w:r>
      <w:r>
        <w:rPr>
          <w:i/>
          <w:iCs/>
          <w:spacing w:val="1"/>
          <w:w w:val="105"/>
          <w:sz w:val="19"/>
          <w:szCs w:val="19"/>
        </w:rPr>
        <w:t>o</w:t>
      </w:r>
      <w:r>
        <w:rPr>
          <w:i/>
          <w:iCs/>
          <w:w w:val="105"/>
          <w:sz w:val="19"/>
          <w:szCs w:val="19"/>
        </w:rPr>
        <w:t>r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t</w:t>
      </w:r>
      <w:r>
        <w:rPr>
          <w:i/>
          <w:iCs/>
          <w:spacing w:val="1"/>
          <w:w w:val="105"/>
          <w:sz w:val="19"/>
          <w:szCs w:val="19"/>
        </w:rPr>
        <w:t>h</w:t>
      </w:r>
      <w:r>
        <w:rPr>
          <w:i/>
          <w:iCs/>
          <w:w w:val="105"/>
          <w:sz w:val="19"/>
          <w:szCs w:val="19"/>
        </w:rPr>
        <w:t>e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hea</w:t>
      </w:r>
      <w:r>
        <w:rPr>
          <w:i/>
          <w:iCs/>
          <w:w w:val="105"/>
          <w:sz w:val="19"/>
          <w:szCs w:val="19"/>
        </w:rPr>
        <w:t>lth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an</w:t>
      </w:r>
      <w:r>
        <w:rPr>
          <w:i/>
          <w:iCs/>
          <w:w w:val="105"/>
          <w:sz w:val="19"/>
          <w:szCs w:val="19"/>
        </w:rPr>
        <w:t>d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fit</w:t>
      </w:r>
      <w:r>
        <w:rPr>
          <w:i/>
          <w:iCs/>
          <w:spacing w:val="1"/>
          <w:w w:val="105"/>
          <w:sz w:val="19"/>
          <w:szCs w:val="19"/>
        </w:rPr>
        <w:t>nes</w:t>
      </w:r>
      <w:r>
        <w:rPr>
          <w:i/>
          <w:iCs/>
          <w:w w:val="105"/>
          <w:sz w:val="19"/>
          <w:szCs w:val="19"/>
        </w:rPr>
        <w:t>s</w:t>
      </w:r>
      <w:r>
        <w:rPr>
          <w:i/>
          <w:iCs/>
          <w:spacing w:val="-9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assess</w:t>
      </w:r>
      <w:r>
        <w:rPr>
          <w:i/>
          <w:iCs/>
          <w:spacing w:val="2"/>
          <w:w w:val="105"/>
          <w:sz w:val="19"/>
          <w:szCs w:val="19"/>
        </w:rPr>
        <w:t>m</w:t>
      </w:r>
      <w:r>
        <w:rPr>
          <w:i/>
          <w:iCs/>
          <w:spacing w:val="1"/>
          <w:w w:val="105"/>
          <w:sz w:val="19"/>
          <w:szCs w:val="19"/>
        </w:rPr>
        <w:t>en</w:t>
      </w:r>
      <w:r>
        <w:rPr>
          <w:i/>
          <w:iCs/>
          <w:w w:val="105"/>
          <w:sz w:val="19"/>
          <w:szCs w:val="19"/>
        </w:rPr>
        <w:t>t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an</w:t>
      </w:r>
      <w:r>
        <w:rPr>
          <w:i/>
          <w:iCs/>
          <w:w w:val="105"/>
          <w:sz w:val="19"/>
          <w:szCs w:val="19"/>
        </w:rPr>
        <w:t>d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f</w:t>
      </w:r>
      <w:r>
        <w:rPr>
          <w:i/>
          <w:iCs/>
          <w:spacing w:val="1"/>
          <w:w w:val="105"/>
          <w:sz w:val="19"/>
          <w:szCs w:val="19"/>
        </w:rPr>
        <w:t>o</w:t>
      </w:r>
      <w:r>
        <w:rPr>
          <w:i/>
          <w:iCs/>
          <w:w w:val="105"/>
          <w:sz w:val="19"/>
          <w:szCs w:val="19"/>
        </w:rPr>
        <w:t>ll</w:t>
      </w:r>
      <w:r>
        <w:rPr>
          <w:i/>
          <w:iCs/>
          <w:spacing w:val="1"/>
          <w:w w:val="105"/>
          <w:sz w:val="19"/>
          <w:szCs w:val="19"/>
        </w:rPr>
        <w:t>o</w:t>
      </w:r>
      <w:r>
        <w:rPr>
          <w:i/>
          <w:iCs/>
          <w:w w:val="105"/>
          <w:sz w:val="19"/>
          <w:szCs w:val="19"/>
        </w:rPr>
        <w:t>w</w:t>
      </w:r>
      <w:r>
        <w:rPr>
          <w:i/>
          <w:iCs/>
          <w:spacing w:val="1"/>
          <w:w w:val="105"/>
          <w:sz w:val="19"/>
          <w:szCs w:val="19"/>
        </w:rPr>
        <w:t>-up</w:t>
      </w:r>
      <w:r>
        <w:rPr>
          <w:i/>
          <w:iCs/>
          <w:spacing w:val="1"/>
          <w:w w:val="103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counse</w:t>
      </w:r>
      <w:r>
        <w:rPr>
          <w:i/>
          <w:iCs/>
          <w:w w:val="105"/>
          <w:sz w:val="19"/>
          <w:szCs w:val="19"/>
        </w:rPr>
        <w:t>li</w:t>
      </w:r>
      <w:r>
        <w:rPr>
          <w:i/>
          <w:iCs/>
          <w:spacing w:val="1"/>
          <w:w w:val="105"/>
          <w:sz w:val="19"/>
          <w:szCs w:val="19"/>
        </w:rPr>
        <w:t>n</w:t>
      </w:r>
      <w:r>
        <w:rPr>
          <w:i/>
          <w:iCs/>
          <w:w w:val="105"/>
          <w:sz w:val="19"/>
          <w:szCs w:val="19"/>
        </w:rPr>
        <w:t>g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to</w:t>
      </w:r>
      <w:r>
        <w:rPr>
          <w:i/>
          <w:iCs/>
          <w:spacing w:val="-6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you</w:t>
      </w:r>
      <w:r>
        <w:rPr>
          <w:i/>
          <w:iCs/>
          <w:w w:val="105"/>
          <w:sz w:val="19"/>
          <w:szCs w:val="19"/>
        </w:rPr>
        <w:t>r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persona</w:t>
      </w:r>
      <w:r>
        <w:rPr>
          <w:i/>
          <w:iCs/>
          <w:w w:val="105"/>
          <w:sz w:val="19"/>
          <w:szCs w:val="19"/>
        </w:rPr>
        <w:t>l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s</w:t>
      </w:r>
      <w:r>
        <w:rPr>
          <w:i/>
          <w:iCs/>
          <w:w w:val="105"/>
          <w:sz w:val="19"/>
          <w:szCs w:val="19"/>
        </w:rPr>
        <w:t>it</w:t>
      </w:r>
      <w:r>
        <w:rPr>
          <w:i/>
          <w:iCs/>
          <w:spacing w:val="1"/>
          <w:w w:val="105"/>
          <w:sz w:val="19"/>
          <w:szCs w:val="19"/>
        </w:rPr>
        <w:t>ua</w:t>
      </w:r>
      <w:r>
        <w:rPr>
          <w:i/>
          <w:iCs/>
          <w:w w:val="105"/>
          <w:sz w:val="19"/>
          <w:szCs w:val="19"/>
        </w:rPr>
        <w:t>ti</w:t>
      </w:r>
      <w:r>
        <w:rPr>
          <w:i/>
          <w:iCs/>
          <w:spacing w:val="1"/>
          <w:w w:val="105"/>
          <w:sz w:val="19"/>
          <w:szCs w:val="19"/>
        </w:rPr>
        <w:t>on</w:t>
      </w:r>
      <w:r>
        <w:rPr>
          <w:i/>
          <w:iCs/>
          <w:w w:val="105"/>
          <w:sz w:val="19"/>
          <w:szCs w:val="19"/>
        </w:rPr>
        <w:t>.</w:t>
      </w:r>
      <w:r>
        <w:rPr>
          <w:i/>
          <w:iCs/>
          <w:spacing w:val="35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I</w:t>
      </w:r>
      <w:r>
        <w:rPr>
          <w:i/>
          <w:iCs/>
          <w:w w:val="105"/>
          <w:sz w:val="19"/>
          <w:szCs w:val="19"/>
        </w:rPr>
        <w:t>t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is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ex</w:t>
      </w:r>
      <w:r>
        <w:rPr>
          <w:i/>
          <w:iCs/>
          <w:w w:val="105"/>
          <w:sz w:val="19"/>
          <w:szCs w:val="19"/>
        </w:rPr>
        <w:t>t</w:t>
      </w:r>
      <w:r>
        <w:rPr>
          <w:i/>
          <w:iCs/>
          <w:spacing w:val="1"/>
          <w:w w:val="105"/>
          <w:sz w:val="19"/>
          <w:szCs w:val="19"/>
        </w:rPr>
        <w:t>re</w:t>
      </w:r>
      <w:r>
        <w:rPr>
          <w:i/>
          <w:iCs/>
          <w:spacing w:val="2"/>
          <w:w w:val="105"/>
          <w:sz w:val="19"/>
          <w:szCs w:val="19"/>
        </w:rPr>
        <w:t>m</w:t>
      </w:r>
      <w:r>
        <w:rPr>
          <w:i/>
          <w:iCs/>
          <w:spacing w:val="1"/>
          <w:w w:val="105"/>
          <w:sz w:val="19"/>
          <w:szCs w:val="19"/>
        </w:rPr>
        <w:t>e</w:t>
      </w:r>
      <w:r>
        <w:rPr>
          <w:i/>
          <w:iCs/>
          <w:w w:val="105"/>
          <w:sz w:val="19"/>
          <w:szCs w:val="19"/>
        </w:rPr>
        <w:t>ly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i</w:t>
      </w:r>
      <w:r>
        <w:rPr>
          <w:i/>
          <w:iCs/>
          <w:spacing w:val="2"/>
          <w:w w:val="105"/>
          <w:sz w:val="19"/>
          <w:szCs w:val="19"/>
        </w:rPr>
        <w:t>m</w:t>
      </w:r>
      <w:r>
        <w:rPr>
          <w:i/>
          <w:iCs/>
          <w:spacing w:val="1"/>
          <w:w w:val="105"/>
          <w:sz w:val="19"/>
          <w:szCs w:val="19"/>
        </w:rPr>
        <w:t>por</w:t>
      </w:r>
      <w:r>
        <w:rPr>
          <w:i/>
          <w:iCs/>
          <w:w w:val="105"/>
          <w:sz w:val="19"/>
          <w:szCs w:val="19"/>
        </w:rPr>
        <w:t>t</w:t>
      </w:r>
      <w:r>
        <w:rPr>
          <w:i/>
          <w:iCs/>
          <w:spacing w:val="1"/>
          <w:w w:val="105"/>
          <w:sz w:val="19"/>
          <w:szCs w:val="19"/>
        </w:rPr>
        <w:t>an</w:t>
      </w:r>
      <w:r>
        <w:rPr>
          <w:i/>
          <w:iCs/>
          <w:w w:val="105"/>
          <w:sz w:val="19"/>
          <w:szCs w:val="19"/>
        </w:rPr>
        <w:t>t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f</w:t>
      </w:r>
      <w:r>
        <w:rPr>
          <w:i/>
          <w:iCs/>
          <w:spacing w:val="1"/>
          <w:w w:val="105"/>
          <w:sz w:val="19"/>
          <w:szCs w:val="19"/>
        </w:rPr>
        <w:t>o</w:t>
      </w:r>
      <w:r>
        <w:rPr>
          <w:i/>
          <w:iCs/>
          <w:w w:val="105"/>
          <w:sz w:val="19"/>
          <w:szCs w:val="19"/>
        </w:rPr>
        <w:t>r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u</w:t>
      </w:r>
      <w:r>
        <w:rPr>
          <w:i/>
          <w:iCs/>
          <w:w w:val="105"/>
          <w:sz w:val="19"/>
          <w:szCs w:val="19"/>
        </w:rPr>
        <w:t>s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to</w:t>
      </w:r>
      <w:r>
        <w:rPr>
          <w:i/>
          <w:iCs/>
          <w:spacing w:val="-6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kno</w:t>
      </w:r>
      <w:r>
        <w:rPr>
          <w:i/>
          <w:iCs/>
          <w:w w:val="105"/>
          <w:sz w:val="19"/>
          <w:szCs w:val="19"/>
        </w:rPr>
        <w:t>w</w:t>
      </w:r>
      <w:r>
        <w:rPr>
          <w:i/>
          <w:iCs/>
          <w:spacing w:val="-6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if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yo</w:t>
      </w:r>
      <w:r>
        <w:rPr>
          <w:i/>
          <w:iCs/>
          <w:w w:val="105"/>
          <w:sz w:val="19"/>
          <w:szCs w:val="19"/>
        </w:rPr>
        <w:t>u</w:t>
      </w:r>
      <w:r>
        <w:rPr>
          <w:i/>
          <w:iCs/>
          <w:spacing w:val="-6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hav</w:t>
      </w:r>
      <w:r>
        <w:rPr>
          <w:i/>
          <w:iCs/>
          <w:w w:val="105"/>
          <w:sz w:val="19"/>
          <w:szCs w:val="19"/>
        </w:rPr>
        <w:t>e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an</w:t>
      </w:r>
      <w:r>
        <w:rPr>
          <w:i/>
          <w:iCs/>
          <w:w w:val="105"/>
          <w:sz w:val="19"/>
          <w:szCs w:val="19"/>
        </w:rPr>
        <w:t>y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spacing w:val="2"/>
          <w:w w:val="105"/>
          <w:sz w:val="19"/>
          <w:szCs w:val="19"/>
        </w:rPr>
        <w:t>m</w:t>
      </w:r>
      <w:r>
        <w:rPr>
          <w:i/>
          <w:iCs/>
          <w:spacing w:val="1"/>
          <w:w w:val="105"/>
          <w:sz w:val="19"/>
          <w:szCs w:val="19"/>
        </w:rPr>
        <w:t>ed</w:t>
      </w:r>
      <w:r>
        <w:rPr>
          <w:i/>
          <w:iCs/>
          <w:w w:val="105"/>
          <w:sz w:val="19"/>
          <w:szCs w:val="19"/>
        </w:rPr>
        <w:t>i</w:t>
      </w:r>
      <w:r>
        <w:rPr>
          <w:i/>
          <w:iCs/>
          <w:spacing w:val="1"/>
          <w:w w:val="105"/>
          <w:sz w:val="19"/>
          <w:szCs w:val="19"/>
        </w:rPr>
        <w:t>ca</w:t>
      </w:r>
      <w:r>
        <w:rPr>
          <w:i/>
          <w:iCs/>
          <w:w w:val="105"/>
          <w:sz w:val="19"/>
          <w:szCs w:val="19"/>
        </w:rPr>
        <w:t>l</w:t>
      </w:r>
      <w:r>
        <w:rPr>
          <w:i/>
          <w:iCs/>
          <w:w w:val="103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cond</w:t>
      </w:r>
      <w:r>
        <w:rPr>
          <w:i/>
          <w:iCs/>
          <w:w w:val="105"/>
          <w:sz w:val="19"/>
          <w:szCs w:val="19"/>
        </w:rPr>
        <w:t>iti</w:t>
      </w:r>
      <w:r>
        <w:rPr>
          <w:i/>
          <w:iCs/>
          <w:spacing w:val="1"/>
          <w:w w:val="105"/>
          <w:sz w:val="19"/>
          <w:szCs w:val="19"/>
        </w:rPr>
        <w:t>on</w:t>
      </w:r>
      <w:r>
        <w:rPr>
          <w:i/>
          <w:iCs/>
          <w:w w:val="105"/>
          <w:sz w:val="19"/>
          <w:szCs w:val="19"/>
        </w:rPr>
        <w:t>s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spacing w:val="2"/>
          <w:w w:val="105"/>
          <w:sz w:val="19"/>
          <w:szCs w:val="19"/>
        </w:rPr>
        <w:t>w</w:t>
      </w:r>
      <w:r>
        <w:rPr>
          <w:i/>
          <w:iCs/>
          <w:spacing w:val="1"/>
          <w:w w:val="105"/>
          <w:sz w:val="19"/>
          <w:szCs w:val="19"/>
        </w:rPr>
        <w:t>h</w:t>
      </w:r>
      <w:r>
        <w:rPr>
          <w:i/>
          <w:iCs/>
          <w:w w:val="105"/>
          <w:sz w:val="19"/>
          <w:szCs w:val="19"/>
        </w:rPr>
        <w:t>i</w:t>
      </w:r>
      <w:r>
        <w:rPr>
          <w:i/>
          <w:iCs/>
          <w:spacing w:val="1"/>
          <w:w w:val="105"/>
          <w:sz w:val="19"/>
          <w:szCs w:val="19"/>
        </w:rPr>
        <w:t>c</w:t>
      </w:r>
      <w:r>
        <w:rPr>
          <w:i/>
          <w:iCs/>
          <w:w w:val="105"/>
          <w:sz w:val="19"/>
          <w:szCs w:val="19"/>
        </w:rPr>
        <w:t>h</w:t>
      </w:r>
      <w:r>
        <w:rPr>
          <w:i/>
          <w:iCs/>
          <w:spacing w:val="-6"/>
          <w:w w:val="105"/>
          <w:sz w:val="19"/>
          <w:szCs w:val="19"/>
        </w:rPr>
        <w:t xml:space="preserve"> </w:t>
      </w:r>
      <w:r>
        <w:rPr>
          <w:i/>
          <w:iCs/>
          <w:spacing w:val="2"/>
          <w:w w:val="105"/>
          <w:sz w:val="19"/>
          <w:szCs w:val="19"/>
        </w:rPr>
        <w:t>m</w:t>
      </w:r>
      <w:r>
        <w:rPr>
          <w:i/>
          <w:iCs/>
          <w:spacing w:val="1"/>
          <w:w w:val="105"/>
          <w:sz w:val="19"/>
          <w:szCs w:val="19"/>
        </w:rPr>
        <w:t>a</w:t>
      </w:r>
      <w:r>
        <w:rPr>
          <w:i/>
          <w:iCs/>
          <w:w w:val="105"/>
          <w:sz w:val="19"/>
          <w:szCs w:val="19"/>
        </w:rPr>
        <w:t>y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a</w:t>
      </w:r>
      <w:r>
        <w:rPr>
          <w:i/>
          <w:iCs/>
          <w:w w:val="105"/>
          <w:sz w:val="19"/>
          <w:szCs w:val="19"/>
        </w:rPr>
        <w:t>ff</w:t>
      </w:r>
      <w:r>
        <w:rPr>
          <w:i/>
          <w:iCs/>
          <w:spacing w:val="1"/>
          <w:w w:val="105"/>
          <w:sz w:val="19"/>
          <w:szCs w:val="19"/>
        </w:rPr>
        <w:t>ec</w:t>
      </w:r>
      <w:r>
        <w:rPr>
          <w:i/>
          <w:iCs/>
          <w:w w:val="105"/>
          <w:sz w:val="19"/>
          <w:szCs w:val="19"/>
        </w:rPr>
        <w:t>t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you</w:t>
      </w:r>
      <w:r>
        <w:rPr>
          <w:i/>
          <w:iCs/>
          <w:w w:val="105"/>
          <w:sz w:val="19"/>
          <w:szCs w:val="19"/>
        </w:rPr>
        <w:t>r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t</w:t>
      </w:r>
      <w:r>
        <w:rPr>
          <w:i/>
          <w:iCs/>
          <w:spacing w:val="1"/>
          <w:w w:val="105"/>
          <w:sz w:val="19"/>
          <w:szCs w:val="19"/>
        </w:rPr>
        <w:t>es</w:t>
      </w:r>
      <w:r>
        <w:rPr>
          <w:i/>
          <w:iCs/>
          <w:w w:val="105"/>
          <w:sz w:val="19"/>
          <w:szCs w:val="19"/>
        </w:rPr>
        <w:t>ti</w:t>
      </w:r>
      <w:r>
        <w:rPr>
          <w:i/>
          <w:iCs/>
          <w:spacing w:val="1"/>
          <w:w w:val="105"/>
          <w:sz w:val="19"/>
          <w:szCs w:val="19"/>
        </w:rPr>
        <w:t>n</w:t>
      </w:r>
      <w:r>
        <w:rPr>
          <w:i/>
          <w:iCs/>
          <w:w w:val="105"/>
          <w:sz w:val="19"/>
          <w:szCs w:val="19"/>
        </w:rPr>
        <w:t>g</w:t>
      </w:r>
      <w:r>
        <w:rPr>
          <w:i/>
          <w:iCs/>
          <w:spacing w:val="-6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proces</w:t>
      </w:r>
      <w:r>
        <w:rPr>
          <w:i/>
          <w:iCs/>
          <w:w w:val="105"/>
          <w:sz w:val="19"/>
          <w:szCs w:val="19"/>
        </w:rPr>
        <w:t>s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o</w:t>
      </w:r>
      <w:r>
        <w:rPr>
          <w:i/>
          <w:iCs/>
          <w:w w:val="105"/>
          <w:sz w:val="19"/>
          <w:szCs w:val="19"/>
        </w:rPr>
        <w:t>r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you</w:t>
      </w:r>
      <w:r>
        <w:rPr>
          <w:i/>
          <w:iCs/>
          <w:w w:val="105"/>
          <w:sz w:val="19"/>
          <w:szCs w:val="19"/>
        </w:rPr>
        <w:t>r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progres</w:t>
      </w:r>
      <w:r>
        <w:rPr>
          <w:i/>
          <w:iCs/>
          <w:w w:val="105"/>
          <w:sz w:val="19"/>
          <w:szCs w:val="19"/>
        </w:rPr>
        <w:t>s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spacing w:val="2"/>
          <w:w w:val="105"/>
          <w:sz w:val="19"/>
          <w:szCs w:val="19"/>
        </w:rPr>
        <w:t>i</w:t>
      </w:r>
      <w:r>
        <w:rPr>
          <w:i/>
          <w:iCs/>
          <w:w w:val="105"/>
          <w:sz w:val="19"/>
          <w:szCs w:val="19"/>
        </w:rPr>
        <w:t>n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ou</w:t>
      </w:r>
      <w:r>
        <w:rPr>
          <w:i/>
          <w:iCs/>
          <w:w w:val="105"/>
          <w:sz w:val="19"/>
          <w:szCs w:val="19"/>
        </w:rPr>
        <w:t>r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progra</w:t>
      </w:r>
      <w:r>
        <w:rPr>
          <w:i/>
          <w:iCs/>
          <w:spacing w:val="2"/>
          <w:w w:val="105"/>
          <w:sz w:val="19"/>
          <w:szCs w:val="19"/>
        </w:rPr>
        <w:t>m</w:t>
      </w:r>
      <w:r>
        <w:rPr>
          <w:i/>
          <w:iCs/>
          <w:w w:val="105"/>
          <w:sz w:val="19"/>
          <w:szCs w:val="19"/>
        </w:rPr>
        <w:t>.</w:t>
      </w:r>
      <w:r>
        <w:rPr>
          <w:i/>
          <w:iCs/>
          <w:spacing w:val="34"/>
          <w:w w:val="105"/>
          <w:sz w:val="19"/>
          <w:szCs w:val="19"/>
        </w:rPr>
        <w:t xml:space="preserve"> </w:t>
      </w:r>
      <w:r>
        <w:rPr>
          <w:i/>
          <w:iCs/>
          <w:spacing w:val="2"/>
          <w:w w:val="105"/>
          <w:sz w:val="19"/>
          <w:szCs w:val="19"/>
        </w:rPr>
        <w:t>P</w:t>
      </w:r>
      <w:r>
        <w:rPr>
          <w:i/>
          <w:iCs/>
          <w:w w:val="105"/>
          <w:sz w:val="19"/>
          <w:szCs w:val="19"/>
        </w:rPr>
        <w:t>l</w:t>
      </w:r>
      <w:r>
        <w:rPr>
          <w:i/>
          <w:iCs/>
          <w:spacing w:val="1"/>
          <w:w w:val="105"/>
          <w:sz w:val="19"/>
          <w:szCs w:val="19"/>
        </w:rPr>
        <w:t>eas</w:t>
      </w:r>
      <w:r>
        <w:rPr>
          <w:i/>
          <w:iCs/>
          <w:w w:val="105"/>
          <w:sz w:val="19"/>
          <w:szCs w:val="19"/>
        </w:rPr>
        <w:t>e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t</w:t>
      </w:r>
      <w:r>
        <w:rPr>
          <w:i/>
          <w:iCs/>
          <w:spacing w:val="1"/>
          <w:w w:val="105"/>
          <w:sz w:val="19"/>
          <w:szCs w:val="19"/>
        </w:rPr>
        <w:t>ak</w:t>
      </w:r>
      <w:r>
        <w:rPr>
          <w:i/>
          <w:iCs/>
          <w:w w:val="105"/>
          <w:sz w:val="19"/>
          <w:szCs w:val="19"/>
        </w:rPr>
        <w:t>e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t</w:t>
      </w:r>
      <w:r>
        <w:rPr>
          <w:i/>
          <w:iCs/>
          <w:spacing w:val="1"/>
          <w:w w:val="105"/>
          <w:sz w:val="19"/>
          <w:szCs w:val="19"/>
        </w:rPr>
        <w:t>h</w:t>
      </w:r>
      <w:r>
        <w:rPr>
          <w:i/>
          <w:iCs/>
          <w:w w:val="105"/>
          <w:sz w:val="19"/>
          <w:szCs w:val="19"/>
        </w:rPr>
        <w:t>e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ti</w:t>
      </w:r>
      <w:r>
        <w:rPr>
          <w:i/>
          <w:iCs/>
          <w:spacing w:val="2"/>
          <w:w w:val="105"/>
          <w:sz w:val="19"/>
          <w:szCs w:val="19"/>
        </w:rPr>
        <w:t>m</w:t>
      </w:r>
      <w:r>
        <w:rPr>
          <w:i/>
          <w:iCs/>
          <w:w w:val="105"/>
          <w:sz w:val="19"/>
          <w:szCs w:val="19"/>
        </w:rPr>
        <w:t>e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to</w:t>
      </w:r>
      <w:r>
        <w:rPr>
          <w:i/>
          <w:iCs/>
          <w:w w:val="103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ans</w:t>
      </w:r>
      <w:r>
        <w:rPr>
          <w:i/>
          <w:iCs/>
          <w:spacing w:val="2"/>
          <w:w w:val="105"/>
          <w:sz w:val="19"/>
          <w:szCs w:val="19"/>
        </w:rPr>
        <w:t>w</w:t>
      </w:r>
      <w:r>
        <w:rPr>
          <w:i/>
          <w:iCs/>
          <w:spacing w:val="1"/>
          <w:w w:val="105"/>
          <w:sz w:val="19"/>
          <w:szCs w:val="19"/>
        </w:rPr>
        <w:t>e</w:t>
      </w:r>
      <w:r>
        <w:rPr>
          <w:i/>
          <w:iCs/>
          <w:w w:val="105"/>
          <w:sz w:val="19"/>
          <w:szCs w:val="19"/>
        </w:rPr>
        <w:t>r</w:t>
      </w:r>
      <w:r>
        <w:rPr>
          <w:i/>
          <w:iCs/>
          <w:spacing w:val="-17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t</w:t>
      </w:r>
      <w:r>
        <w:rPr>
          <w:i/>
          <w:iCs/>
          <w:spacing w:val="1"/>
          <w:w w:val="105"/>
          <w:sz w:val="19"/>
          <w:szCs w:val="19"/>
        </w:rPr>
        <w:t>hes</w:t>
      </w:r>
      <w:r>
        <w:rPr>
          <w:i/>
          <w:iCs/>
          <w:w w:val="105"/>
          <w:sz w:val="19"/>
          <w:szCs w:val="19"/>
        </w:rPr>
        <w:t>e</w:t>
      </w:r>
      <w:r>
        <w:rPr>
          <w:i/>
          <w:iCs/>
          <w:spacing w:val="-16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ques</w:t>
      </w:r>
      <w:r>
        <w:rPr>
          <w:i/>
          <w:iCs/>
          <w:w w:val="105"/>
          <w:sz w:val="19"/>
          <w:szCs w:val="19"/>
        </w:rPr>
        <w:t>ti</w:t>
      </w:r>
      <w:r>
        <w:rPr>
          <w:i/>
          <w:iCs/>
          <w:spacing w:val="1"/>
          <w:w w:val="105"/>
          <w:sz w:val="19"/>
          <w:szCs w:val="19"/>
        </w:rPr>
        <w:t>on</w:t>
      </w:r>
      <w:r>
        <w:rPr>
          <w:i/>
          <w:iCs/>
          <w:w w:val="105"/>
          <w:sz w:val="19"/>
          <w:szCs w:val="19"/>
        </w:rPr>
        <w:t>s</w:t>
      </w:r>
      <w:r>
        <w:rPr>
          <w:i/>
          <w:iCs/>
          <w:spacing w:val="-16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accura</w:t>
      </w:r>
      <w:r>
        <w:rPr>
          <w:i/>
          <w:iCs/>
          <w:w w:val="105"/>
          <w:sz w:val="19"/>
          <w:szCs w:val="19"/>
        </w:rPr>
        <w:t>t</w:t>
      </w:r>
      <w:r>
        <w:rPr>
          <w:i/>
          <w:iCs/>
          <w:spacing w:val="1"/>
          <w:w w:val="105"/>
          <w:sz w:val="19"/>
          <w:szCs w:val="19"/>
        </w:rPr>
        <w:t>e</w:t>
      </w:r>
      <w:r>
        <w:rPr>
          <w:i/>
          <w:iCs/>
          <w:w w:val="105"/>
          <w:sz w:val="19"/>
          <w:szCs w:val="19"/>
        </w:rPr>
        <w:t>l</w:t>
      </w:r>
      <w:r>
        <w:rPr>
          <w:i/>
          <w:iCs/>
          <w:spacing w:val="1"/>
          <w:w w:val="105"/>
          <w:sz w:val="19"/>
          <w:szCs w:val="19"/>
        </w:rPr>
        <w:t>y</w:t>
      </w:r>
      <w:r>
        <w:rPr>
          <w:i/>
          <w:iCs/>
          <w:w w:val="105"/>
          <w:sz w:val="19"/>
          <w:szCs w:val="19"/>
        </w:rPr>
        <w:t>.</w:t>
      </w:r>
    </w:p>
    <w:p w:rsidR="009E172D" w:rsidRDefault="009E172D" w:rsidP="009E172D">
      <w:pPr>
        <w:kinsoku w:val="0"/>
        <w:overflowPunct w:val="0"/>
        <w:spacing w:before="14" w:line="200" w:lineRule="exact"/>
        <w:rPr>
          <w:sz w:val="20"/>
          <w:szCs w:val="20"/>
        </w:rPr>
      </w:pPr>
    </w:p>
    <w:p w:rsidR="009E172D" w:rsidRDefault="009E172D" w:rsidP="009E172D">
      <w:pPr>
        <w:pStyle w:val="Heading1"/>
        <w:kinsoku w:val="0"/>
        <w:overflowPunct w:val="0"/>
        <w:rPr>
          <w:b w:val="0"/>
          <w:bCs w:val="0"/>
        </w:rPr>
      </w:pPr>
      <w:r>
        <w:rPr>
          <w:spacing w:val="1"/>
        </w:rPr>
        <w:t>M</w:t>
      </w:r>
      <w:r>
        <w:t>edical</w:t>
      </w:r>
      <w:r>
        <w:rPr>
          <w:spacing w:val="-19"/>
        </w:rPr>
        <w:t xml:space="preserve"> </w:t>
      </w:r>
      <w:r>
        <w:rPr>
          <w:spacing w:val="1"/>
        </w:rPr>
        <w:t>H</w:t>
      </w:r>
      <w:r>
        <w:t>istory</w:t>
      </w:r>
    </w:p>
    <w:p w:rsidR="009E172D" w:rsidRDefault="009E172D" w:rsidP="009E172D">
      <w:pPr>
        <w:kinsoku w:val="0"/>
        <w:overflowPunct w:val="0"/>
        <w:spacing w:before="5" w:line="170" w:lineRule="exact"/>
        <w:rPr>
          <w:sz w:val="17"/>
          <w:szCs w:val="17"/>
        </w:rPr>
      </w:pPr>
    </w:p>
    <w:p w:rsidR="009E172D" w:rsidRDefault="009E172D" w:rsidP="009E172D">
      <w:pPr>
        <w:tabs>
          <w:tab w:val="left" w:pos="819"/>
          <w:tab w:val="left" w:pos="1369"/>
        </w:tabs>
        <w:kinsoku w:val="0"/>
        <w:overflowPunct w:val="0"/>
        <w:ind w:left="100"/>
        <w:rPr>
          <w:sz w:val="21"/>
          <w:szCs w:val="21"/>
        </w:rPr>
      </w:pPr>
      <w:r>
        <w:rPr>
          <w:b/>
          <w:bCs/>
          <w:spacing w:val="1"/>
          <w:sz w:val="19"/>
          <w:szCs w:val="19"/>
        </w:rPr>
        <w:t>YE</w:t>
      </w:r>
      <w:r>
        <w:rPr>
          <w:b/>
          <w:bCs/>
          <w:sz w:val="19"/>
          <w:szCs w:val="19"/>
        </w:rPr>
        <w:t>S</w:t>
      </w:r>
      <w:r>
        <w:rPr>
          <w:b/>
          <w:bCs/>
          <w:sz w:val="19"/>
          <w:szCs w:val="19"/>
        </w:rPr>
        <w:tab/>
      </w:r>
      <w:r>
        <w:rPr>
          <w:b/>
          <w:bCs/>
          <w:spacing w:val="1"/>
          <w:sz w:val="19"/>
          <w:szCs w:val="19"/>
        </w:rPr>
        <w:t>N</w:t>
      </w:r>
      <w:r>
        <w:rPr>
          <w:b/>
          <w:bCs/>
          <w:sz w:val="19"/>
          <w:szCs w:val="19"/>
        </w:rPr>
        <w:t>O</w:t>
      </w:r>
      <w:r>
        <w:rPr>
          <w:b/>
          <w:bCs/>
          <w:sz w:val="19"/>
          <w:szCs w:val="19"/>
        </w:rPr>
        <w:tab/>
      </w:r>
      <w:r>
        <w:rPr>
          <w:sz w:val="21"/>
          <w:szCs w:val="21"/>
          <w:u w:val="single"/>
        </w:rPr>
        <w:t>In</w:t>
      </w:r>
      <w:r>
        <w:rPr>
          <w:spacing w:val="12"/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>t</w:t>
      </w:r>
      <w:r>
        <w:rPr>
          <w:spacing w:val="1"/>
          <w:sz w:val="21"/>
          <w:szCs w:val="21"/>
          <w:u w:val="single"/>
        </w:rPr>
        <w:t>h</w:t>
      </w:r>
      <w:r>
        <w:rPr>
          <w:sz w:val="21"/>
          <w:szCs w:val="21"/>
          <w:u w:val="single"/>
        </w:rPr>
        <w:t>e</w:t>
      </w:r>
      <w:r>
        <w:rPr>
          <w:spacing w:val="14"/>
          <w:sz w:val="21"/>
          <w:szCs w:val="21"/>
          <w:u w:val="single"/>
        </w:rPr>
        <w:t xml:space="preserve"> </w:t>
      </w:r>
      <w:r>
        <w:rPr>
          <w:spacing w:val="1"/>
          <w:sz w:val="21"/>
          <w:szCs w:val="21"/>
          <w:u w:val="single"/>
        </w:rPr>
        <w:t>p</w:t>
      </w:r>
      <w:r>
        <w:rPr>
          <w:sz w:val="21"/>
          <w:szCs w:val="21"/>
          <w:u w:val="single"/>
        </w:rPr>
        <w:t>ast</w:t>
      </w:r>
      <w:r>
        <w:rPr>
          <w:spacing w:val="14"/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>fi</w:t>
      </w:r>
      <w:r>
        <w:rPr>
          <w:spacing w:val="1"/>
          <w:sz w:val="21"/>
          <w:szCs w:val="21"/>
          <w:u w:val="single"/>
        </w:rPr>
        <w:t>v</w:t>
      </w:r>
      <w:r>
        <w:rPr>
          <w:sz w:val="21"/>
          <w:szCs w:val="21"/>
          <w:u w:val="single"/>
        </w:rPr>
        <w:t>e</w:t>
      </w:r>
      <w:r>
        <w:rPr>
          <w:spacing w:val="14"/>
          <w:sz w:val="21"/>
          <w:szCs w:val="21"/>
          <w:u w:val="single"/>
        </w:rPr>
        <w:t xml:space="preserve"> </w:t>
      </w:r>
      <w:r>
        <w:rPr>
          <w:spacing w:val="1"/>
          <w:sz w:val="21"/>
          <w:szCs w:val="21"/>
          <w:u w:val="single"/>
        </w:rPr>
        <w:t>y</w:t>
      </w:r>
      <w:r>
        <w:rPr>
          <w:sz w:val="21"/>
          <w:szCs w:val="21"/>
          <w:u w:val="single"/>
        </w:rPr>
        <w:t>ears</w:t>
      </w:r>
      <w:r>
        <w:rPr>
          <w:spacing w:val="12"/>
          <w:sz w:val="21"/>
          <w:szCs w:val="21"/>
          <w:u w:val="single"/>
        </w:rPr>
        <w:t xml:space="preserve"> </w:t>
      </w:r>
      <w:r>
        <w:rPr>
          <w:spacing w:val="1"/>
          <w:sz w:val="21"/>
          <w:szCs w:val="21"/>
          <w:u w:val="single"/>
        </w:rPr>
        <w:t>h</w:t>
      </w:r>
      <w:r>
        <w:rPr>
          <w:sz w:val="21"/>
          <w:szCs w:val="21"/>
          <w:u w:val="single"/>
        </w:rPr>
        <w:t>a</w:t>
      </w:r>
      <w:r>
        <w:rPr>
          <w:spacing w:val="1"/>
          <w:sz w:val="21"/>
          <w:szCs w:val="21"/>
          <w:u w:val="single"/>
        </w:rPr>
        <w:t>v</w:t>
      </w:r>
      <w:r>
        <w:rPr>
          <w:sz w:val="21"/>
          <w:szCs w:val="21"/>
          <w:u w:val="single"/>
        </w:rPr>
        <w:t>e</w:t>
      </w:r>
      <w:r>
        <w:rPr>
          <w:spacing w:val="14"/>
          <w:sz w:val="21"/>
          <w:szCs w:val="21"/>
          <w:u w:val="single"/>
        </w:rPr>
        <w:t xml:space="preserve"> </w:t>
      </w:r>
      <w:r>
        <w:rPr>
          <w:spacing w:val="1"/>
          <w:sz w:val="21"/>
          <w:szCs w:val="21"/>
          <w:u w:val="single"/>
        </w:rPr>
        <w:t>yo</w:t>
      </w:r>
      <w:r>
        <w:rPr>
          <w:sz w:val="21"/>
          <w:szCs w:val="21"/>
          <w:u w:val="single"/>
        </w:rPr>
        <w:t>u</w:t>
      </w:r>
      <w:r>
        <w:rPr>
          <w:spacing w:val="14"/>
          <w:sz w:val="21"/>
          <w:szCs w:val="21"/>
          <w:u w:val="single"/>
        </w:rPr>
        <w:t xml:space="preserve"> </w:t>
      </w:r>
      <w:r>
        <w:rPr>
          <w:spacing w:val="1"/>
          <w:sz w:val="21"/>
          <w:szCs w:val="21"/>
          <w:u w:val="single"/>
        </w:rPr>
        <w:t>h</w:t>
      </w:r>
      <w:r>
        <w:rPr>
          <w:sz w:val="21"/>
          <w:szCs w:val="21"/>
          <w:u w:val="single"/>
        </w:rPr>
        <w:t>a</w:t>
      </w:r>
      <w:r>
        <w:rPr>
          <w:spacing w:val="1"/>
          <w:sz w:val="21"/>
          <w:szCs w:val="21"/>
          <w:u w:val="single"/>
        </w:rPr>
        <w:t>d</w:t>
      </w:r>
      <w:r>
        <w:rPr>
          <w:sz w:val="21"/>
          <w:szCs w:val="21"/>
          <w:u w:val="single"/>
        </w:rPr>
        <w:t>: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before="7"/>
        <w:ind w:left="15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1</w:t>
      </w:r>
      <w:r>
        <w:rPr>
          <w:w w:val="105"/>
          <w:sz w:val="19"/>
          <w:szCs w:val="19"/>
        </w:rPr>
        <w:t>.</w:t>
      </w:r>
      <w:r>
        <w:rPr>
          <w:spacing w:val="3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Pa</w:t>
      </w:r>
      <w:r>
        <w:rPr>
          <w:w w:val="105"/>
          <w:sz w:val="19"/>
          <w:szCs w:val="19"/>
        </w:rPr>
        <w:t>in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sco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for</w:t>
      </w:r>
      <w:r>
        <w:rPr>
          <w:w w:val="105"/>
          <w:sz w:val="19"/>
          <w:szCs w:val="19"/>
        </w:rPr>
        <w:t>t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in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ches</w:t>
      </w:r>
      <w:r>
        <w:rPr>
          <w:w w:val="105"/>
          <w:sz w:val="19"/>
          <w:szCs w:val="19"/>
        </w:rPr>
        <w:t>t,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neck</w:t>
      </w:r>
      <w:r>
        <w:rPr>
          <w:w w:val="105"/>
          <w:sz w:val="19"/>
          <w:szCs w:val="19"/>
        </w:rPr>
        <w:t>,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ja</w:t>
      </w:r>
      <w:r>
        <w:rPr>
          <w:spacing w:val="2"/>
          <w:w w:val="105"/>
          <w:sz w:val="19"/>
          <w:szCs w:val="19"/>
        </w:rPr>
        <w:t>w</w:t>
      </w:r>
      <w:r>
        <w:rPr>
          <w:w w:val="105"/>
          <w:sz w:val="19"/>
          <w:szCs w:val="19"/>
        </w:rPr>
        <w:t>,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ar</w:t>
      </w:r>
      <w:r>
        <w:rPr>
          <w:spacing w:val="2"/>
          <w:w w:val="105"/>
          <w:sz w:val="19"/>
          <w:szCs w:val="19"/>
        </w:rPr>
        <w:t>m</w:t>
      </w:r>
      <w:r>
        <w:rPr>
          <w:w w:val="105"/>
          <w:sz w:val="19"/>
          <w:szCs w:val="19"/>
        </w:rPr>
        <w:t>s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before="12" w:line="253" w:lineRule="auto"/>
        <w:ind w:left="150" w:right="216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2</w:t>
      </w:r>
      <w:r>
        <w:rPr>
          <w:w w:val="105"/>
          <w:sz w:val="19"/>
          <w:szCs w:val="19"/>
        </w:rPr>
        <w:t>.</w:t>
      </w:r>
      <w:r>
        <w:rPr>
          <w:spacing w:val="3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Shor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nes</w:t>
      </w:r>
      <w:r>
        <w:rPr>
          <w:w w:val="105"/>
          <w:sz w:val="19"/>
          <w:szCs w:val="19"/>
        </w:rPr>
        <w:t>s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f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brea</w:t>
      </w:r>
      <w:r>
        <w:rPr>
          <w:w w:val="105"/>
          <w:sz w:val="19"/>
          <w:szCs w:val="19"/>
        </w:rPr>
        <w:t>th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ff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cu</w:t>
      </w:r>
      <w:r>
        <w:rPr>
          <w:w w:val="105"/>
          <w:sz w:val="19"/>
          <w:szCs w:val="19"/>
        </w:rPr>
        <w:t>lty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brea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h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n</w:t>
      </w:r>
      <w:r>
        <w:rPr>
          <w:w w:val="105"/>
          <w:sz w:val="19"/>
          <w:szCs w:val="19"/>
        </w:rPr>
        <w:t>g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t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res</w:t>
      </w:r>
      <w:r>
        <w:rPr>
          <w:w w:val="105"/>
          <w:sz w:val="19"/>
          <w:szCs w:val="19"/>
        </w:rPr>
        <w:t>t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w</w:t>
      </w:r>
      <w:r>
        <w:rPr>
          <w:w w:val="105"/>
          <w:sz w:val="19"/>
          <w:szCs w:val="19"/>
        </w:rPr>
        <w:t>ith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m</w:t>
      </w:r>
      <w:r>
        <w:rPr>
          <w:w w:val="105"/>
          <w:sz w:val="19"/>
          <w:szCs w:val="19"/>
        </w:rPr>
        <w:t>ild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exer</w:t>
      </w:r>
      <w:r>
        <w:rPr>
          <w:w w:val="105"/>
          <w:sz w:val="19"/>
          <w:szCs w:val="19"/>
        </w:rPr>
        <w:t>ti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n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(e</w:t>
      </w:r>
      <w:r>
        <w:rPr>
          <w:w w:val="105"/>
          <w:sz w:val="19"/>
          <w:szCs w:val="19"/>
        </w:rPr>
        <w:t>.</w:t>
      </w:r>
      <w:r>
        <w:rPr>
          <w:spacing w:val="1"/>
          <w:w w:val="105"/>
          <w:sz w:val="19"/>
          <w:szCs w:val="19"/>
        </w:rPr>
        <w:t>g</w:t>
      </w:r>
      <w:r>
        <w:rPr>
          <w:w w:val="105"/>
          <w:sz w:val="19"/>
          <w:szCs w:val="19"/>
        </w:rPr>
        <w:t>.,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w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k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ng)</w:t>
      </w:r>
      <w:r>
        <w:rPr>
          <w:spacing w:val="1"/>
          <w:w w:val="103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3</w:t>
      </w:r>
      <w:r>
        <w:rPr>
          <w:w w:val="105"/>
          <w:sz w:val="19"/>
          <w:szCs w:val="19"/>
        </w:rPr>
        <w:t>.</w:t>
      </w:r>
      <w:r>
        <w:rPr>
          <w:spacing w:val="33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zz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nes</w:t>
      </w:r>
      <w:r>
        <w:rPr>
          <w:w w:val="105"/>
          <w:sz w:val="19"/>
          <w:szCs w:val="19"/>
        </w:rPr>
        <w:t>s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fa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n</w:t>
      </w:r>
      <w:r>
        <w:rPr>
          <w:w w:val="105"/>
          <w:sz w:val="19"/>
          <w:szCs w:val="19"/>
        </w:rPr>
        <w:t>ti</w:t>
      </w:r>
      <w:r>
        <w:rPr>
          <w:spacing w:val="1"/>
          <w:w w:val="105"/>
          <w:sz w:val="19"/>
          <w:szCs w:val="19"/>
        </w:rPr>
        <w:t>ng</w:t>
      </w:r>
    </w:p>
    <w:p w:rsidR="009E172D" w:rsidRDefault="009E172D" w:rsidP="009E172D">
      <w:pPr>
        <w:tabs>
          <w:tab w:val="left" w:pos="466"/>
          <w:tab w:val="left" w:pos="819"/>
          <w:tab w:val="left" w:pos="1086"/>
          <w:tab w:val="left" w:pos="1539"/>
        </w:tabs>
        <w:kinsoku w:val="0"/>
        <w:overflowPunct w:val="0"/>
        <w:ind w:left="20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4</w:t>
      </w:r>
      <w:r>
        <w:rPr>
          <w:w w:val="105"/>
          <w:sz w:val="19"/>
          <w:szCs w:val="19"/>
        </w:rPr>
        <w:t>.</w:t>
      </w:r>
      <w:r>
        <w:rPr>
          <w:spacing w:val="31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A</w:t>
      </w:r>
      <w:r>
        <w:rPr>
          <w:spacing w:val="1"/>
          <w:w w:val="105"/>
          <w:sz w:val="19"/>
          <w:szCs w:val="19"/>
        </w:rPr>
        <w:t>nk</w:t>
      </w:r>
      <w:r>
        <w:rPr>
          <w:w w:val="105"/>
          <w:sz w:val="19"/>
          <w:szCs w:val="19"/>
        </w:rPr>
        <w:t>le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ede</w:t>
      </w:r>
      <w:r>
        <w:rPr>
          <w:spacing w:val="2"/>
          <w:w w:val="105"/>
          <w:sz w:val="19"/>
          <w:szCs w:val="19"/>
        </w:rPr>
        <w:t>m</w:t>
      </w:r>
      <w:r>
        <w:rPr>
          <w:w w:val="105"/>
          <w:sz w:val="19"/>
          <w:szCs w:val="19"/>
        </w:rPr>
        <w:t>a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(s</w:t>
      </w:r>
      <w:r>
        <w:rPr>
          <w:spacing w:val="2"/>
          <w:w w:val="105"/>
          <w:sz w:val="19"/>
          <w:szCs w:val="19"/>
        </w:rPr>
        <w:t>w</w:t>
      </w:r>
      <w:r>
        <w:rPr>
          <w:spacing w:val="1"/>
          <w:w w:val="105"/>
          <w:sz w:val="19"/>
          <w:szCs w:val="19"/>
        </w:rPr>
        <w:t>e</w:t>
      </w:r>
      <w:r>
        <w:rPr>
          <w:w w:val="105"/>
          <w:sz w:val="19"/>
          <w:szCs w:val="19"/>
        </w:rPr>
        <w:t>lli</w:t>
      </w:r>
      <w:r>
        <w:rPr>
          <w:spacing w:val="1"/>
          <w:w w:val="105"/>
          <w:sz w:val="19"/>
          <w:szCs w:val="19"/>
        </w:rPr>
        <w:t>ng)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before="12" w:line="253" w:lineRule="auto"/>
        <w:ind w:left="150" w:right="2845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5</w:t>
      </w:r>
      <w:r>
        <w:rPr>
          <w:w w:val="105"/>
          <w:sz w:val="19"/>
          <w:szCs w:val="19"/>
        </w:rPr>
        <w:t>.</w:t>
      </w:r>
      <w:r>
        <w:rPr>
          <w:spacing w:val="33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H</w:t>
      </w:r>
      <w:r>
        <w:rPr>
          <w:spacing w:val="1"/>
          <w:w w:val="105"/>
          <w:sz w:val="19"/>
          <w:szCs w:val="19"/>
        </w:rPr>
        <w:t>ear</w:t>
      </w:r>
      <w:r>
        <w:rPr>
          <w:w w:val="105"/>
          <w:sz w:val="19"/>
          <w:szCs w:val="19"/>
        </w:rPr>
        <w:t>t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pa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p</w:t>
      </w:r>
      <w:r>
        <w:rPr>
          <w:w w:val="105"/>
          <w:sz w:val="19"/>
          <w:szCs w:val="19"/>
        </w:rPr>
        <w:t>it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ti</w:t>
      </w:r>
      <w:r>
        <w:rPr>
          <w:spacing w:val="1"/>
          <w:w w:val="105"/>
          <w:sz w:val="19"/>
          <w:szCs w:val="19"/>
        </w:rPr>
        <w:t>on</w:t>
      </w:r>
      <w:r>
        <w:rPr>
          <w:w w:val="105"/>
          <w:sz w:val="19"/>
          <w:szCs w:val="19"/>
        </w:rPr>
        <w:t>s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(forcefu</w:t>
      </w:r>
      <w:r>
        <w:rPr>
          <w:w w:val="105"/>
          <w:sz w:val="19"/>
          <w:szCs w:val="19"/>
        </w:rPr>
        <w:t>l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rap</w:t>
      </w:r>
      <w:r>
        <w:rPr>
          <w:w w:val="105"/>
          <w:sz w:val="19"/>
          <w:szCs w:val="19"/>
        </w:rPr>
        <w:t>id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bea</w:t>
      </w:r>
      <w:r>
        <w:rPr>
          <w:w w:val="105"/>
          <w:sz w:val="19"/>
          <w:szCs w:val="19"/>
        </w:rPr>
        <w:t>ti</w:t>
      </w:r>
      <w:r>
        <w:rPr>
          <w:spacing w:val="1"/>
          <w:w w:val="105"/>
          <w:sz w:val="19"/>
          <w:szCs w:val="19"/>
        </w:rPr>
        <w:t>n</w:t>
      </w:r>
      <w:r>
        <w:rPr>
          <w:w w:val="105"/>
          <w:sz w:val="19"/>
          <w:szCs w:val="19"/>
        </w:rPr>
        <w:t>g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f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hear</w:t>
      </w:r>
      <w:r>
        <w:rPr>
          <w:w w:val="105"/>
          <w:sz w:val="19"/>
          <w:szCs w:val="19"/>
        </w:rPr>
        <w:t>t)</w:t>
      </w:r>
      <w:r>
        <w:rPr>
          <w:w w:val="103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6</w:t>
      </w:r>
      <w:r>
        <w:rPr>
          <w:w w:val="105"/>
          <w:sz w:val="19"/>
          <w:szCs w:val="19"/>
        </w:rPr>
        <w:t>.</w:t>
      </w:r>
      <w:r>
        <w:rPr>
          <w:spacing w:val="3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Pa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n</w:t>
      </w:r>
      <w:r>
        <w:rPr>
          <w:w w:val="105"/>
          <w:sz w:val="19"/>
          <w:szCs w:val="19"/>
        </w:rPr>
        <w:t>,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burning</w:t>
      </w:r>
      <w:r>
        <w:rPr>
          <w:w w:val="105"/>
          <w:sz w:val="19"/>
          <w:szCs w:val="19"/>
        </w:rPr>
        <w:t>,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cra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p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n</w:t>
      </w:r>
      <w:r>
        <w:rPr>
          <w:w w:val="105"/>
          <w:sz w:val="19"/>
          <w:szCs w:val="19"/>
        </w:rPr>
        <w:t>g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in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e</w:t>
      </w:r>
      <w:r>
        <w:rPr>
          <w:w w:val="105"/>
          <w:sz w:val="19"/>
          <w:szCs w:val="19"/>
        </w:rPr>
        <w:t>g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w</w:t>
      </w:r>
      <w:r>
        <w:rPr>
          <w:w w:val="105"/>
          <w:sz w:val="19"/>
          <w:szCs w:val="19"/>
        </w:rPr>
        <w:t>ith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w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k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ng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ind w:left="15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7</w:t>
      </w:r>
      <w:r>
        <w:rPr>
          <w:w w:val="105"/>
          <w:sz w:val="19"/>
          <w:szCs w:val="19"/>
        </w:rPr>
        <w:t>.</w:t>
      </w:r>
      <w:r>
        <w:rPr>
          <w:spacing w:val="34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H</w:t>
      </w:r>
      <w:r>
        <w:rPr>
          <w:spacing w:val="1"/>
          <w:w w:val="105"/>
          <w:sz w:val="19"/>
          <w:szCs w:val="19"/>
        </w:rPr>
        <w:t>ear</w:t>
      </w:r>
      <w:r>
        <w:rPr>
          <w:w w:val="105"/>
          <w:sz w:val="19"/>
          <w:szCs w:val="19"/>
        </w:rPr>
        <w:t>t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ur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ur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before="12"/>
        <w:ind w:left="15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8</w:t>
      </w:r>
      <w:r>
        <w:rPr>
          <w:w w:val="105"/>
          <w:sz w:val="19"/>
          <w:szCs w:val="19"/>
        </w:rPr>
        <w:t>.</w:t>
      </w:r>
      <w:r>
        <w:rPr>
          <w:spacing w:val="32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U</w:t>
      </w:r>
      <w:r>
        <w:rPr>
          <w:spacing w:val="1"/>
          <w:w w:val="105"/>
          <w:sz w:val="19"/>
          <w:szCs w:val="19"/>
        </w:rPr>
        <w:t>nusua</w:t>
      </w:r>
      <w:r>
        <w:rPr>
          <w:w w:val="105"/>
          <w:sz w:val="19"/>
          <w:szCs w:val="19"/>
        </w:rPr>
        <w:t>l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fa</w:t>
      </w:r>
      <w:r>
        <w:rPr>
          <w:w w:val="105"/>
          <w:sz w:val="19"/>
          <w:szCs w:val="19"/>
        </w:rPr>
        <w:t>ti</w:t>
      </w:r>
      <w:r>
        <w:rPr>
          <w:spacing w:val="1"/>
          <w:w w:val="105"/>
          <w:sz w:val="19"/>
          <w:szCs w:val="19"/>
        </w:rPr>
        <w:t>gu</w:t>
      </w:r>
      <w:r>
        <w:rPr>
          <w:w w:val="105"/>
          <w:sz w:val="19"/>
          <w:szCs w:val="19"/>
        </w:rPr>
        <w:t>e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w</w:t>
      </w:r>
      <w:r>
        <w:rPr>
          <w:w w:val="105"/>
          <w:sz w:val="19"/>
          <w:szCs w:val="19"/>
        </w:rPr>
        <w:t>ith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m</w:t>
      </w:r>
      <w:r>
        <w:rPr>
          <w:w w:val="105"/>
          <w:sz w:val="19"/>
          <w:szCs w:val="19"/>
        </w:rPr>
        <w:t>ild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exer</w:t>
      </w:r>
      <w:r>
        <w:rPr>
          <w:w w:val="105"/>
          <w:sz w:val="19"/>
          <w:szCs w:val="19"/>
        </w:rPr>
        <w:t>ti</w:t>
      </w:r>
      <w:r>
        <w:rPr>
          <w:spacing w:val="1"/>
          <w:w w:val="105"/>
          <w:sz w:val="19"/>
          <w:szCs w:val="19"/>
        </w:rPr>
        <w:t>on</w:t>
      </w:r>
    </w:p>
    <w:p w:rsidR="009E172D" w:rsidRDefault="009E172D" w:rsidP="009E172D">
      <w:pPr>
        <w:kinsoku w:val="0"/>
        <w:overflowPunct w:val="0"/>
        <w:spacing w:before="5" w:line="190" w:lineRule="exact"/>
        <w:rPr>
          <w:sz w:val="19"/>
          <w:szCs w:val="19"/>
        </w:rPr>
      </w:pPr>
    </w:p>
    <w:p w:rsidR="009E172D" w:rsidRDefault="009E172D" w:rsidP="009E172D">
      <w:pPr>
        <w:kinsoku w:val="0"/>
        <w:overflowPunct w:val="0"/>
        <w:ind w:left="1320"/>
        <w:rPr>
          <w:sz w:val="21"/>
          <w:szCs w:val="21"/>
        </w:rPr>
      </w:pPr>
      <w:r>
        <w:rPr>
          <w:spacing w:val="1"/>
          <w:sz w:val="21"/>
          <w:szCs w:val="21"/>
          <w:u w:val="single"/>
        </w:rPr>
        <w:t>H</w:t>
      </w:r>
      <w:r>
        <w:rPr>
          <w:sz w:val="21"/>
          <w:szCs w:val="21"/>
          <w:u w:val="single"/>
        </w:rPr>
        <w:t>a</w:t>
      </w:r>
      <w:r>
        <w:rPr>
          <w:spacing w:val="1"/>
          <w:sz w:val="21"/>
          <w:szCs w:val="21"/>
          <w:u w:val="single"/>
        </w:rPr>
        <w:t>v</w:t>
      </w:r>
      <w:r>
        <w:rPr>
          <w:sz w:val="21"/>
          <w:szCs w:val="21"/>
          <w:u w:val="single"/>
        </w:rPr>
        <w:t>e</w:t>
      </w:r>
      <w:r>
        <w:rPr>
          <w:spacing w:val="16"/>
          <w:sz w:val="21"/>
          <w:szCs w:val="21"/>
          <w:u w:val="single"/>
        </w:rPr>
        <w:t xml:space="preserve"> </w:t>
      </w:r>
      <w:r>
        <w:rPr>
          <w:spacing w:val="1"/>
          <w:sz w:val="21"/>
          <w:szCs w:val="21"/>
          <w:u w:val="single"/>
        </w:rPr>
        <w:t>yo</w:t>
      </w:r>
      <w:r>
        <w:rPr>
          <w:sz w:val="21"/>
          <w:szCs w:val="21"/>
          <w:u w:val="single"/>
        </w:rPr>
        <w:t>u</w:t>
      </w:r>
      <w:r>
        <w:rPr>
          <w:spacing w:val="18"/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>e</w:t>
      </w:r>
      <w:r>
        <w:rPr>
          <w:spacing w:val="1"/>
          <w:sz w:val="21"/>
          <w:szCs w:val="21"/>
          <w:u w:val="single"/>
        </w:rPr>
        <w:t>v</w:t>
      </w:r>
      <w:r>
        <w:rPr>
          <w:sz w:val="21"/>
          <w:szCs w:val="21"/>
          <w:u w:val="single"/>
        </w:rPr>
        <w:t>er</w:t>
      </w:r>
      <w:r>
        <w:rPr>
          <w:spacing w:val="16"/>
          <w:sz w:val="21"/>
          <w:szCs w:val="21"/>
          <w:u w:val="single"/>
        </w:rPr>
        <w:t xml:space="preserve"> </w:t>
      </w:r>
      <w:r>
        <w:rPr>
          <w:spacing w:val="1"/>
          <w:sz w:val="21"/>
          <w:szCs w:val="21"/>
          <w:u w:val="single"/>
        </w:rPr>
        <w:t>h</w:t>
      </w:r>
      <w:r>
        <w:rPr>
          <w:sz w:val="21"/>
          <w:szCs w:val="21"/>
          <w:u w:val="single"/>
        </w:rPr>
        <w:t>a</w:t>
      </w:r>
      <w:r>
        <w:rPr>
          <w:spacing w:val="1"/>
          <w:sz w:val="21"/>
          <w:szCs w:val="21"/>
          <w:u w:val="single"/>
        </w:rPr>
        <w:t>d</w:t>
      </w:r>
      <w:r>
        <w:rPr>
          <w:sz w:val="21"/>
          <w:szCs w:val="21"/>
          <w:u w:val="single"/>
        </w:rPr>
        <w:t>: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  <w:tab w:val="left" w:pos="1889"/>
        </w:tabs>
        <w:kinsoku w:val="0"/>
        <w:overflowPunct w:val="0"/>
        <w:spacing w:before="12" w:line="253" w:lineRule="auto"/>
        <w:ind w:left="150" w:right="3163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 w:rsidR="00134C62">
        <w:rPr>
          <w:w w:val="105"/>
          <w:sz w:val="19"/>
          <w:szCs w:val="19"/>
        </w:rPr>
        <w:t xml:space="preserve">  </w:t>
      </w:r>
      <w:r>
        <w:rPr>
          <w:spacing w:val="1"/>
          <w:w w:val="105"/>
          <w:sz w:val="19"/>
          <w:szCs w:val="19"/>
        </w:rPr>
        <w:t>9</w:t>
      </w:r>
      <w:r>
        <w:rPr>
          <w:w w:val="105"/>
          <w:sz w:val="19"/>
          <w:szCs w:val="19"/>
        </w:rPr>
        <w:t>.</w:t>
      </w:r>
      <w:r>
        <w:rPr>
          <w:w w:val="105"/>
          <w:sz w:val="19"/>
          <w:szCs w:val="19"/>
        </w:rPr>
        <w:tab/>
      </w:r>
      <w:r>
        <w:rPr>
          <w:spacing w:val="2"/>
          <w:w w:val="105"/>
          <w:sz w:val="19"/>
          <w:szCs w:val="19"/>
        </w:rPr>
        <w:t>H</w:t>
      </w:r>
      <w:r>
        <w:rPr>
          <w:spacing w:val="1"/>
          <w:w w:val="105"/>
          <w:sz w:val="19"/>
          <w:szCs w:val="19"/>
        </w:rPr>
        <w:t>ear</w:t>
      </w:r>
      <w:r>
        <w:rPr>
          <w:w w:val="105"/>
          <w:sz w:val="19"/>
          <w:szCs w:val="19"/>
        </w:rPr>
        <w:t>t</w:t>
      </w:r>
      <w:r>
        <w:rPr>
          <w:spacing w:val="-1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sease</w:t>
      </w:r>
      <w:r>
        <w:rPr>
          <w:w w:val="105"/>
          <w:sz w:val="19"/>
          <w:szCs w:val="19"/>
        </w:rPr>
        <w:t>,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hear</w:t>
      </w:r>
      <w:r>
        <w:rPr>
          <w:w w:val="105"/>
          <w:sz w:val="19"/>
          <w:szCs w:val="19"/>
        </w:rPr>
        <w:t>t</w:t>
      </w:r>
      <w:r>
        <w:rPr>
          <w:spacing w:val="-1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tt</w:t>
      </w:r>
      <w:r>
        <w:rPr>
          <w:spacing w:val="1"/>
          <w:w w:val="105"/>
          <w:sz w:val="19"/>
          <w:szCs w:val="19"/>
        </w:rPr>
        <w:t>ack</w:t>
      </w:r>
      <w:r>
        <w:rPr>
          <w:w w:val="105"/>
          <w:sz w:val="19"/>
          <w:szCs w:val="19"/>
        </w:rPr>
        <w:t>,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and</w:t>
      </w:r>
      <w:r>
        <w:rPr>
          <w:w w:val="105"/>
          <w:sz w:val="19"/>
          <w:szCs w:val="19"/>
        </w:rPr>
        <w:t>/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1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hear</w:t>
      </w:r>
      <w:r>
        <w:rPr>
          <w:w w:val="105"/>
          <w:sz w:val="19"/>
          <w:szCs w:val="19"/>
        </w:rPr>
        <w:t>t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surger</w:t>
      </w:r>
      <w:r>
        <w:rPr>
          <w:w w:val="105"/>
          <w:sz w:val="19"/>
          <w:szCs w:val="19"/>
        </w:rPr>
        <w:t>y</w:t>
      </w:r>
      <w:r>
        <w:rPr>
          <w:w w:val="103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10</w:t>
      </w:r>
      <w:r>
        <w:rPr>
          <w:w w:val="105"/>
          <w:sz w:val="19"/>
          <w:szCs w:val="19"/>
        </w:rPr>
        <w:t>.</w:t>
      </w:r>
      <w:r>
        <w:rPr>
          <w:spacing w:val="31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A</w:t>
      </w:r>
      <w:r>
        <w:rPr>
          <w:spacing w:val="1"/>
          <w:w w:val="105"/>
          <w:sz w:val="19"/>
          <w:szCs w:val="19"/>
        </w:rPr>
        <w:t>bnor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l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E</w:t>
      </w:r>
      <w:r>
        <w:rPr>
          <w:spacing w:val="2"/>
          <w:w w:val="105"/>
          <w:sz w:val="19"/>
          <w:szCs w:val="19"/>
        </w:rPr>
        <w:t>K</w:t>
      </w:r>
      <w:r>
        <w:rPr>
          <w:w w:val="105"/>
          <w:sz w:val="19"/>
          <w:szCs w:val="19"/>
        </w:rPr>
        <w:t>G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ind w:left="15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11</w:t>
      </w:r>
      <w:r>
        <w:rPr>
          <w:w w:val="105"/>
          <w:sz w:val="19"/>
          <w:szCs w:val="19"/>
        </w:rPr>
        <w:t>.</w:t>
      </w:r>
      <w:r>
        <w:rPr>
          <w:spacing w:val="3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S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roke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before="7" w:line="253" w:lineRule="auto"/>
        <w:ind w:left="150" w:right="796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12</w:t>
      </w:r>
      <w:r>
        <w:rPr>
          <w:w w:val="105"/>
          <w:sz w:val="19"/>
          <w:szCs w:val="19"/>
        </w:rPr>
        <w:t>.</w:t>
      </w:r>
      <w:r>
        <w:rPr>
          <w:spacing w:val="24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U</w:t>
      </w:r>
      <w:r>
        <w:rPr>
          <w:spacing w:val="1"/>
          <w:w w:val="105"/>
          <w:sz w:val="19"/>
          <w:szCs w:val="19"/>
        </w:rPr>
        <w:t>ncon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ro</w:t>
      </w:r>
      <w:r>
        <w:rPr>
          <w:w w:val="105"/>
          <w:sz w:val="19"/>
          <w:szCs w:val="19"/>
        </w:rPr>
        <w:t>ll</w:t>
      </w:r>
      <w:r>
        <w:rPr>
          <w:spacing w:val="1"/>
          <w:w w:val="105"/>
          <w:sz w:val="19"/>
          <w:szCs w:val="19"/>
        </w:rPr>
        <w:t>e</w:t>
      </w:r>
      <w:r>
        <w:rPr>
          <w:w w:val="105"/>
          <w:sz w:val="19"/>
          <w:szCs w:val="19"/>
        </w:rPr>
        <w:t>d</w:t>
      </w:r>
      <w:r>
        <w:rPr>
          <w:spacing w:val="-11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e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abo</w:t>
      </w:r>
      <w:r>
        <w:rPr>
          <w:w w:val="105"/>
          <w:sz w:val="19"/>
          <w:szCs w:val="19"/>
        </w:rPr>
        <w:t>lic</w:t>
      </w:r>
      <w:r>
        <w:rPr>
          <w:spacing w:val="-12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seas</w:t>
      </w:r>
      <w:r>
        <w:rPr>
          <w:w w:val="105"/>
          <w:sz w:val="19"/>
          <w:szCs w:val="19"/>
        </w:rPr>
        <w:t>e</w:t>
      </w:r>
      <w:r>
        <w:rPr>
          <w:spacing w:val="-13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(e</w:t>
      </w:r>
      <w:r>
        <w:rPr>
          <w:w w:val="105"/>
          <w:sz w:val="19"/>
          <w:szCs w:val="19"/>
        </w:rPr>
        <w:t>.</w:t>
      </w:r>
      <w:r>
        <w:rPr>
          <w:spacing w:val="1"/>
          <w:w w:val="105"/>
          <w:sz w:val="19"/>
          <w:szCs w:val="19"/>
        </w:rPr>
        <w:t>g</w:t>
      </w:r>
      <w:r>
        <w:rPr>
          <w:w w:val="105"/>
          <w:sz w:val="19"/>
          <w:szCs w:val="19"/>
        </w:rPr>
        <w:t>.,</w:t>
      </w:r>
      <w:r>
        <w:rPr>
          <w:spacing w:val="-12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abe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es</w:t>
      </w:r>
      <w:r>
        <w:rPr>
          <w:w w:val="105"/>
          <w:sz w:val="19"/>
          <w:szCs w:val="19"/>
        </w:rPr>
        <w:t>,</w:t>
      </w:r>
      <w:r>
        <w:rPr>
          <w:spacing w:val="-12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hyro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ox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cos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s</w:t>
      </w:r>
      <w:r>
        <w:rPr>
          <w:w w:val="105"/>
          <w:sz w:val="19"/>
          <w:szCs w:val="19"/>
        </w:rPr>
        <w:t>,</w:t>
      </w:r>
      <w:r>
        <w:rPr>
          <w:spacing w:val="-12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12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yxede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)</w:t>
      </w:r>
      <w:r>
        <w:rPr>
          <w:w w:val="103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13</w:t>
      </w:r>
      <w:r>
        <w:rPr>
          <w:w w:val="105"/>
          <w:sz w:val="19"/>
          <w:szCs w:val="19"/>
        </w:rPr>
        <w:t>.</w:t>
      </w:r>
      <w:r>
        <w:rPr>
          <w:spacing w:val="32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A</w:t>
      </w:r>
      <w:r>
        <w:rPr>
          <w:spacing w:val="1"/>
          <w:w w:val="105"/>
          <w:sz w:val="19"/>
          <w:szCs w:val="19"/>
        </w:rPr>
        <w:t>s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h</w:t>
      </w:r>
      <w:r>
        <w:rPr>
          <w:spacing w:val="2"/>
          <w:w w:val="105"/>
          <w:sz w:val="19"/>
          <w:szCs w:val="19"/>
        </w:rPr>
        <w:t>m</w:t>
      </w:r>
      <w:r>
        <w:rPr>
          <w:w w:val="105"/>
          <w:sz w:val="19"/>
          <w:szCs w:val="19"/>
        </w:rPr>
        <w:t>a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an</w:t>
      </w:r>
      <w:r>
        <w:rPr>
          <w:w w:val="105"/>
          <w:sz w:val="19"/>
          <w:szCs w:val="19"/>
        </w:rPr>
        <w:t>y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he</w:t>
      </w:r>
      <w:r>
        <w:rPr>
          <w:w w:val="105"/>
          <w:sz w:val="19"/>
          <w:szCs w:val="19"/>
        </w:rPr>
        <w:t>r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pu</w:t>
      </w:r>
      <w:r>
        <w:rPr>
          <w:w w:val="105"/>
          <w:sz w:val="19"/>
          <w:szCs w:val="19"/>
        </w:rPr>
        <w:t>l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onar</w:t>
      </w:r>
      <w:r>
        <w:rPr>
          <w:w w:val="105"/>
          <w:sz w:val="19"/>
          <w:szCs w:val="19"/>
        </w:rPr>
        <w:t>y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ung</w:t>
      </w:r>
      <w:r>
        <w:rPr>
          <w:w w:val="105"/>
          <w:sz w:val="19"/>
          <w:szCs w:val="19"/>
        </w:rPr>
        <w:t>)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cond</w:t>
      </w:r>
      <w:r>
        <w:rPr>
          <w:w w:val="105"/>
          <w:sz w:val="19"/>
          <w:szCs w:val="19"/>
        </w:rPr>
        <w:t>iti</w:t>
      </w:r>
      <w:r>
        <w:rPr>
          <w:spacing w:val="1"/>
          <w:w w:val="105"/>
          <w:sz w:val="19"/>
          <w:szCs w:val="19"/>
        </w:rPr>
        <w:t>on</w:t>
      </w:r>
    </w:p>
    <w:p w:rsidR="009E172D" w:rsidRDefault="009E172D" w:rsidP="00134C62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line="253" w:lineRule="auto"/>
        <w:ind w:left="150" w:right="126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14</w:t>
      </w:r>
      <w:r>
        <w:rPr>
          <w:w w:val="105"/>
          <w:sz w:val="19"/>
          <w:szCs w:val="19"/>
        </w:rPr>
        <w:t>.</w:t>
      </w:r>
      <w:r>
        <w:rPr>
          <w:spacing w:val="31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H</w:t>
      </w:r>
      <w:r>
        <w:rPr>
          <w:spacing w:val="1"/>
          <w:w w:val="105"/>
          <w:sz w:val="19"/>
          <w:szCs w:val="19"/>
        </w:rPr>
        <w:t>ear</w:t>
      </w:r>
      <w:r>
        <w:rPr>
          <w:w w:val="105"/>
          <w:sz w:val="19"/>
          <w:szCs w:val="19"/>
        </w:rPr>
        <w:t>t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b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oo</w:t>
      </w:r>
      <w:r>
        <w:rPr>
          <w:w w:val="105"/>
          <w:sz w:val="19"/>
          <w:szCs w:val="19"/>
        </w:rPr>
        <w:t>d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vesse</w:t>
      </w:r>
      <w:r>
        <w:rPr>
          <w:w w:val="105"/>
          <w:sz w:val="19"/>
          <w:szCs w:val="19"/>
        </w:rPr>
        <w:t>l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abnor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lity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(e</w:t>
      </w:r>
      <w:r>
        <w:rPr>
          <w:w w:val="105"/>
          <w:sz w:val="19"/>
          <w:szCs w:val="19"/>
        </w:rPr>
        <w:t>.</w:t>
      </w:r>
      <w:r>
        <w:rPr>
          <w:spacing w:val="1"/>
          <w:w w:val="105"/>
          <w:sz w:val="19"/>
          <w:szCs w:val="19"/>
        </w:rPr>
        <w:t>g</w:t>
      </w:r>
      <w:r>
        <w:rPr>
          <w:w w:val="105"/>
          <w:sz w:val="19"/>
          <w:szCs w:val="19"/>
        </w:rPr>
        <w:t>.,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suspec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e</w:t>
      </w:r>
      <w:r>
        <w:rPr>
          <w:w w:val="105"/>
          <w:sz w:val="19"/>
          <w:szCs w:val="19"/>
        </w:rPr>
        <w:t>d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kno</w:t>
      </w:r>
      <w:r>
        <w:rPr>
          <w:spacing w:val="2"/>
          <w:w w:val="105"/>
          <w:sz w:val="19"/>
          <w:szCs w:val="19"/>
        </w:rPr>
        <w:t>w</w:t>
      </w:r>
      <w:r>
        <w:rPr>
          <w:w w:val="105"/>
          <w:sz w:val="19"/>
          <w:szCs w:val="19"/>
        </w:rPr>
        <w:t>n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aneurys</w:t>
      </w:r>
      <w:r>
        <w:rPr>
          <w:spacing w:val="2"/>
          <w:w w:val="105"/>
          <w:sz w:val="19"/>
          <w:szCs w:val="19"/>
        </w:rPr>
        <w:t>m</w:t>
      </w:r>
      <w:r>
        <w:rPr>
          <w:w w:val="105"/>
          <w:sz w:val="19"/>
          <w:szCs w:val="19"/>
        </w:rPr>
        <w:t>)</w:t>
      </w:r>
      <w:r>
        <w:rPr>
          <w:w w:val="103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15</w:t>
      </w:r>
      <w:r>
        <w:rPr>
          <w:w w:val="105"/>
          <w:sz w:val="19"/>
          <w:szCs w:val="19"/>
        </w:rPr>
        <w:t>.</w:t>
      </w:r>
      <w:r>
        <w:rPr>
          <w:spacing w:val="35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L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ve</w:t>
      </w:r>
      <w:r>
        <w:rPr>
          <w:w w:val="105"/>
          <w:sz w:val="19"/>
          <w:szCs w:val="19"/>
        </w:rPr>
        <w:t>r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k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dne</w:t>
      </w:r>
      <w:r>
        <w:rPr>
          <w:w w:val="105"/>
          <w:sz w:val="19"/>
          <w:szCs w:val="19"/>
        </w:rPr>
        <w:t>y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seas</w:t>
      </w:r>
      <w:r>
        <w:rPr>
          <w:w w:val="105"/>
          <w:sz w:val="19"/>
          <w:szCs w:val="19"/>
        </w:rPr>
        <w:t>e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before="12"/>
        <w:ind w:left="15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 w:rsidR="00134C62">
        <w:rPr>
          <w:spacing w:val="1"/>
          <w:w w:val="105"/>
          <w:sz w:val="19"/>
          <w:szCs w:val="19"/>
        </w:rPr>
        <w:t>16</w:t>
      </w:r>
      <w:r>
        <w:rPr>
          <w:w w:val="105"/>
          <w:sz w:val="19"/>
          <w:szCs w:val="19"/>
        </w:rPr>
        <w:t>.</w:t>
      </w:r>
      <w:r>
        <w:rPr>
          <w:spacing w:val="36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A</w:t>
      </w:r>
      <w:r>
        <w:rPr>
          <w:spacing w:val="1"/>
          <w:w w:val="105"/>
          <w:sz w:val="19"/>
          <w:szCs w:val="19"/>
        </w:rPr>
        <w:t>r</w:t>
      </w:r>
      <w:r>
        <w:rPr>
          <w:w w:val="105"/>
          <w:sz w:val="19"/>
          <w:szCs w:val="19"/>
        </w:rPr>
        <w:t>e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curren</w:t>
      </w:r>
      <w:r>
        <w:rPr>
          <w:w w:val="105"/>
          <w:sz w:val="19"/>
          <w:szCs w:val="19"/>
        </w:rPr>
        <w:t>tly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unde</w:t>
      </w:r>
      <w:r>
        <w:rPr>
          <w:w w:val="105"/>
          <w:sz w:val="19"/>
          <w:szCs w:val="19"/>
        </w:rPr>
        <w:t>r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h</w:t>
      </w:r>
      <w:r>
        <w:rPr>
          <w:w w:val="105"/>
          <w:sz w:val="19"/>
          <w:szCs w:val="19"/>
        </w:rPr>
        <w:t>e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car</w:t>
      </w:r>
      <w:r>
        <w:rPr>
          <w:w w:val="105"/>
          <w:sz w:val="19"/>
          <w:szCs w:val="19"/>
        </w:rPr>
        <w:t>e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f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a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phys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c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an?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before="12" w:line="253" w:lineRule="auto"/>
        <w:ind w:left="1890" w:right="451" w:hanging="174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 w:rsidR="00134C62">
        <w:rPr>
          <w:spacing w:val="1"/>
          <w:w w:val="105"/>
          <w:sz w:val="19"/>
          <w:szCs w:val="19"/>
        </w:rPr>
        <w:t>17</w:t>
      </w:r>
      <w:r>
        <w:rPr>
          <w:w w:val="105"/>
          <w:sz w:val="19"/>
          <w:szCs w:val="19"/>
        </w:rPr>
        <w:t>.</w:t>
      </w:r>
      <w:r>
        <w:rPr>
          <w:spacing w:val="33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o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curren</w:t>
      </w:r>
      <w:r>
        <w:rPr>
          <w:w w:val="105"/>
          <w:sz w:val="19"/>
          <w:szCs w:val="19"/>
        </w:rPr>
        <w:t>tly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hav</w:t>
      </w:r>
      <w:r>
        <w:rPr>
          <w:w w:val="105"/>
          <w:sz w:val="19"/>
          <w:szCs w:val="19"/>
        </w:rPr>
        <w:t>e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n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acu</w:t>
      </w:r>
      <w:r>
        <w:rPr>
          <w:w w:val="105"/>
          <w:sz w:val="19"/>
          <w:szCs w:val="19"/>
        </w:rPr>
        <w:t>te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sys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e</w:t>
      </w:r>
      <w:r>
        <w:rPr>
          <w:spacing w:val="2"/>
          <w:w w:val="105"/>
          <w:sz w:val="19"/>
          <w:szCs w:val="19"/>
        </w:rPr>
        <w:t>m</w:t>
      </w:r>
      <w:r>
        <w:rPr>
          <w:w w:val="105"/>
          <w:sz w:val="19"/>
          <w:szCs w:val="19"/>
        </w:rPr>
        <w:t>ic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nfec</w:t>
      </w:r>
      <w:r>
        <w:rPr>
          <w:w w:val="105"/>
          <w:sz w:val="19"/>
          <w:szCs w:val="19"/>
        </w:rPr>
        <w:t>ti</w:t>
      </w:r>
      <w:r>
        <w:rPr>
          <w:spacing w:val="1"/>
          <w:w w:val="105"/>
          <w:sz w:val="19"/>
          <w:szCs w:val="19"/>
        </w:rPr>
        <w:t>on</w:t>
      </w:r>
      <w:r>
        <w:rPr>
          <w:w w:val="105"/>
          <w:sz w:val="19"/>
          <w:szCs w:val="19"/>
        </w:rPr>
        <w:t>,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a</w:t>
      </w:r>
      <w:r>
        <w:rPr>
          <w:spacing w:val="1"/>
          <w:w w:val="105"/>
          <w:sz w:val="19"/>
          <w:szCs w:val="19"/>
        </w:rPr>
        <w:t>cco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pan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e</w:t>
      </w:r>
      <w:r>
        <w:rPr>
          <w:w w:val="105"/>
          <w:sz w:val="19"/>
          <w:szCs w:val="19"/>
        </w:rPr>
        <w:t>d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b</w:t>
      </w:r>
      <w:r>
        <w:rPr>
          <w:w w:val="105"/>
          <w:sz w:val="19"/>
          <w:szCs w:val="19"/>
        </w:rPr>
        <w:t>y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a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fever</w:t>
      </w:r>
      <w:r>
        <w:rPr>
          <w:w w:val="105"/>
          <w:sz w:val="19"/>
          <w:szCs w:val="19"/>
        </w:rPr>
        <w:t>,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bod</w:t>
      </w:r>
      <w:r>
        <w:rPr>
          <w:w w:val="105"/>
          <w:sz w:val="19"/>
          <w:szCs w:val="19"/>
        </w:rPr>
        <w:t>y</w:t>
      </w:r>
      <w:r>
        <w:rPr>
          <w:w w:val="103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aches</w:t>
      </w:r>
      <w:r>
        <w:rPr>
          <w:w w:val="105"/>
          <w:sz w:val="19"/>
          <w:szCs w:val="19"/>
        </w:rPr>
        <w:t>,</w:t>
      </w:r>
      <w:r>
        <w:rPr>
          <w:spacing w:val="-1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1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s</w:t>
      </w:r>
      <w:r>
        <w:rPr>
          <w:spacing w:val="2"/>
          <w:w w:val="105"/>
          <w:sz w:val="19"/>
          <w:szCs w:val="19"/>
        </w:rPr>
        <w:t>w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ll</w:t>
      </w:r>
      <w:r>
        <w:rPr>
          <w:spacing w:val="1"/>
          <w:w w:val="105"/>
          <w:sz w:val="19"/>
          <w:szCs w:val="19"/>
        </w:rPr>
        <w:t>e</w:t>
      </w:r>
      <w:r>
        <w:rPr>
          <w:w w:val="105"/>
          <w:sz w:val="19"/>
          <w:szCs w:val="19"/>
        </w:rPr>
        <w:t>n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y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p</w:t>
      </w:r>
      <w:r>
        <w:rPr>
          <w:w w:val="105"/>
          <w:sz w:val="19"/>
          <w:szCs w:val="19"/>
        </w:rPr>
        <w:t>h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g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ands</w:t>
      </w:r>
      <w:r>
        <w:rPr>
          <w:w w:val="105"/>
          <w:sz w:val="19"/>
          <w:szCs w:val="19"/>
        </w:rPr>
        <w:t>?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line="253" w:lineRule="auto"/>
        <w:ind w:left="150" w:right="54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 w:rsidR="00134C62">
        <w:rPr>
          <w:spacing w:val="1"/>
          <w:w w:val="105"/>
          <w:sz w:val="19"/>
          <w:szCs w:val="19"/>
        </w:rPr>
        <w:t>18</w:t>
      </w:r>
      <w:r>
        <w:rPr>
          <w:w w:val="105"/>
          <w:sz w:val="19"/>
          <w:szCs w:val="19"/>
        </w:rPr>
        <w:t>.</w:t>
      </w:r>
      <w:r>
        <w:rPr>
          <w:spacing w:val="30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o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hav</w:t>
      </w:r>
      <w:r>
        <w:rPr>
          <w:w w:val="105"/>
          <w:sz w:val="19"/>
          <w:szCs w:val="19"/>
        </w:rPr>
        <w:t>e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a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chron</w:t>
      </w:r>
      <w:r>
        <w:rPr>
          <w:w w:val="105"/>
          <w:sz w:val="19"/>
          <w:szCs w:val="19"/>
        </w:rPr>
        <w:t>ic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nfec</w:t>
      </w:r>
      <w:r>
        <w:rPr>
          <w:w w:val="105"/>
          <w:sz w:val="19"/>
          <w:szCs w:val="19"/>
        </w:rPr>
        <w:t>ti</w:t>
      </w:r>
      <w:r>
        <w:rPr>
          <w:spacing w:val="1"/>
          <w:w w:val="105"/>
          <w:sz w:val="19"/>
          <w:szCs w:val="19"/>
        </w:rPr>
        <w:t>ou</w:t>
      </w:r>
      <w:r>
        <w:rPr>
          <w:w w:val="105"/>
          <w:sz w:val="19"/>
          <w:szCs w:val="19"/>
        </w:rPr>
        <w:t>s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seas</w:t>
      </w:r>
      <w:r>
        <w:rPr>
          <w:w w:val="105"/>
          <w:sz w:val="19"/>
          <w:szCs w:val="19"/>
        </w:rPr>
        <w:t>e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(e</w:t>
      </w:r>
      <w:r>
        <w:rPr>
          <w:w w:val="105"/>
          <w:sz w:val="19"/>
          <w:szCs w:val="19"/>
        </w:rPr>
        <w:t>.</w:t>
      </w:r>
      <w:r>
        <w:rPr>
          <w:spacing w:val="1"/>
          <w:w w:val="105"/>
          <w:sz w:val="19"/>
          <w:szCs w:val="19"/>
        </w:rPr>
        <w:t>g</w:t>
      </w:r>
      <w:r>
        <w:rPr>
          <w:w w:val="105"/>
          <w:sz w:val="19"/>
          <w:szCs w:val="19"/>
        </w:rPr>
        <w:t>.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ononuc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eos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s</w:t>
      </w:r>
      <w:r>
        <w:rPr>
          <w:w w:val="105"/>
          <w:sz w:val="19"/>
          <w:szCs w:val="19"/>
        </w:rPr>
        <w:t>,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hepa</w:t>
      </w:r>
      <w:r>
        <w:rPr>
          <w:w w:val="105"/>
          <w:sz w:val="19"/>
          <w:szCs w:val="19"/>
        </w:rPr>
        <w:t>titi</w:t>
      </w:r>
      <w:r>
        <w:rPr>
          <w:spacing w:val="1"/>
          <w:w w:val="105"/>
          <w:sz w:val="19"/>
          <w:szCs w:val="19"/>
        </w:rPr>
        <w:t>s</w:t>
      </w:r>
      <w:r>
        <w:rPr>
          <w:w w:val="105"/>
          <w:sz w:val="19"/>
          <w:szCs w:val="19"/>
        </w:rPr>
        <w:t>,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A</w:t>
      </w:r>
      <w:r>
        <w:rPr>
          <w:spacing w:val="1"/>
          <w:w w:val="105"/>
          <w:sz w:val="19"/>
          <w:szCs w:val="19"/>
        </w:rPr>
        <w:t>I</w:t>
      </w:r>
      <w:r>
        <w:rPr>
          <w:spacing w:val="2"/>
          <w:w w:val="105"/>
          <w:sz w:val="19"/>
          <w:szCs w:val="19"/>
        </w:rPr>
        <w:t>D</w:t>
      </w:r>
      <w:r>
        <w:rPr>
          <w:spacing w:val="1"/>
          <w:w w:val="105"/>
          <w:sz w:val="19"/>
          <w:szCs w:val="19"/>
        </w:rPr>
        <w:t>S)</w:t>
      </w:r>
      <w:r>
        <w:rPr>
          <w:w w:val="105"/>
          <w:sz w:val="19"/>
          <w:szCs w:val="19"/>
        </w:rPr>
        <w:t>?</w:t>
      </w:r>
      <w:r>
        <w:rPr>
          <w:w w:val="103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 w:rsidR="00134C62">
        <w:rPr>
          <w:spacing w:val="1"/>
          <w:w w:val="105"/>
          <w:sz w:val="19"/>
          <w:szCs w:val="19"/>
        </w:rPr>
        <w:t>19</w:t>
      </w:r>
      <w:r>
        <w:rPr>
          <w:w w:val="105"/>
          <w:sz w:val="19"/>
          <w:szCs w:val="19"/>
        </w:rPr>
        <w:t>.</w:t>
      </w:r>
      <w:r>
        <w:rPr>
          <w:spacing w:val="31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o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hav</w:t>
      </w:r>
      <w:r>
        <w:rPr>
          <w:w w:val="105"/>
          <w:sz w:val="19"/>
          <w:szCs w:val="19"/>
        </w:rPr>
        <w:t>e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a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neuro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uscu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ar</w:t>
      </w:r>
      <w:r>
        <w:rPr>
          <w:w w:val="105"/>
          <w:sz w:val="19"/>
          <w:szCs w:val="19"/>
        </w:rPr>
        <w:t>,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uscu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oske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e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l,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rheu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id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sorde</w:t>
      </w:r>
      <w:r>
        <w:rPr>
          <w:w w:val="105"/>
          <w:sz w:val="19"/>
          <w:szCs w:val="19"/>
        </w:rPr>
        <w:t>r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ha</w:t>
      </w:r>
      <w:r>
        <w:rPr>
          <w:w w:val="105"/>
          <w:sz w:val="19"/>
          <w:szCs w:val="19"/>
        </w:rPr>
        <w:t>t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is</w:t>
      </w:r>
    </w:p>
    <w:p w:rsidR="009E172D" w:rsidRDefault="009E172D" w:rsidP="009E172D">
      <w:pPr>
        <w:kinsoku w:val="0"/>
        <w:overflowPunct w:val="0"/>
        <w:ind w:right="3075"/>
        <w:jc w:val="center"/>
        <w:rPr>
          <w:w w:val="105"/>
          <w:sz w:val="19"/>
          <w:szCs w:val="19"/>
        </w:rPr>
      </w:pP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ad</w:t>
      </w:r>
      <w:r>
        <w:rPr>
          <w:w w:val="105"/>
          <w:sz w:val="19"/>
          <w:szCs w:val="19"/>
        </w:rPr>
        <w:t>e</w:t>
      </w:r>
      <w:r>
        <w:rPr>
          <w:spacing w:val="-11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w</w:t>
      </w:r>
      <w:r>
        <w:rPr>
          <w:spacing w:val="1"/>
          <w:w w:val="105"/>
          <w:sz w:val="19"/>
          <w:szCs w:val="19"/>
        </w:rPr>
        <w:t>ors</w:t>
      </w:r>
      <w:r>
        <w:rPr>
          <w:w w:val="105"/>
          <w:sz w:val="19"/>
          <w:szCs w:val="19"/>
        </w:rPr>
        <w:t>e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b</w:t>
      </w:r>
      <w:r>
        <w:rPr>
          <w:w w:val="105"/>
          <w:sz w:val="19"/>
          <w:szCs w:val="19"/>
        </w:rPr>
        <w:t>y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exerc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se</w:t>
      </w:r>
      <w:r>
        <w:rPr>
          <w:w w:val="105"/>
          <w:sz w:val="19"/>
          <w:szCs w:val="19"/>
        </w:rPr>
        <w:t>?</w:t>
      </w:r>
    </w:p>
    <w:p w:rsidR="005D1A9D" w:rsidRDefault="005D1A9D" w:rsidP="005D1A9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before="7"/>
        <w:ind w:left="15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20</w:t>
      </w:r>
      <w:r>
        <w:rPr>
          <w:w w:val="105"/>
          <w:sz w:val="19"/>
          <w:szCs w:val="19"/>
        </w:rPr>
        <w:t>.</w:t>
      </w:r>
      <w:r>
        <w:rPr>
          <w:spacing w:val="36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o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have an implantable electronic device (e.g. pacemaker)?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before="7"/>
        <w:ind w:left="15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 w:rsidR="005D1A9D">
        <w:rPr>
          <w:spacing w:val="1"/>
          <w:w w:val="105"/>
          <w:sz w:val="19"/>
          <w:szCs w:val="19"/>
        </w:rPr>
        <w:t>21</w:t>
      </w:r>
      <w:r>
        <w:rPr>
          <w:w w:val="105"/>
          <w:sz w:val="19"/>
          <w:szCs w:val="19"/>
        </w:rPr>
        <w:t>.</w:t>
      </w:r>
      <w:r>
        <w:rPr>
          <w:spacing w:val="36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o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kno</w:t>
      </w:r>
      <w:r>
        <w:rPr>
          <w:w w:val="105"/>
          <w:sz w:val="19"/>
          <w:szCs w:val="19"/>
        </w:rPr>
        <w:t>w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f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an</w:t>
      </w:r>
      <w:r>
        <w:rPr>
          <w:w w:val="105"/>
          <w:sz w:val="19"/>
          <w:szCs w:val="19"/>
        </w:rPr>
        <w:t>y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reaso</w:t>
      </w:r>
      <w:r>
        <w:rPr>
          <w:w w:val="105"/>
          <w:sz w:val="19"/>
          <w:szCs w:val="19"/>
        </w:rPr>
        <w:t>n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w</w:t>
      </w:r>
      <w:r>
        <w:rPr>
          <w:spacing w:val="1"/>
          <w:w w:val="105"/>
          <w:sz w:val="19"/>
          <w:szCs w:val="19"/>
        </w:rPr>
        <w:t>h</w:t>
      </w:r>
      <w:r>
        <w:rPr>
          <w:w w:val="105"/>
          <w:sz w:val="19"/>
          <w:szCs w:val="19"/>
        </w:rPr>
        <w:t>y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shou</w:t>
      </w:r>
      <w:r>
        <w:rPr>
          <w:w w:val="105"/>
          <w:sz w:val="19"/>
          <w:szCs w:val="19"/>
        </w:rPr>
        <w:t>ld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no</w:t>
      </w:r>
      <w:r>
        <w:rPr>
          <w:w w:val="105"/>
          <w:sz w:val="19"/>
          <w:szCs w:val="19"/>
        </w:rPr>
        <w:t>t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o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phys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ca</w:t>
      </w:r>
      <w:r>
        <w:rPr>
          <w:w w:val="105"/>
          <w:sz w:val="19"/>
          <w:szCs w:val="19"/>
        </w:rPr>
        <w:t>l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ac</w:t>
      </w:r>
      <w:r>
        <w:rPr>
          <w:w w:val="105"/>
          <w:sz w:val="19"/>
          <w:szCs w:val="19"/>
        </w:rPr>
        <w:t>ti</w:t>
      </w:r>
      <w:r>
        <w:rPr>
          <w:spacing w:val="1"/>
          <w:w w:val="105"/>
          <w:sz w:val="19"/>
          <w:szCs w:val="19"/>
        </w:rPr>
        <w:t>v</w:t>
      </w:r>
      <w:r>
        <w:rPr>
          <w:w w:val="105"/>
          <w:sz w:val="19"/>
          <w:szCs w:val="19"/>
        </w:rPr>
        <w:t>it</w:t>
      </w:r>
      <w:r>
        <w:rPr>
          <w:spacing w:val="1"/>
          <w:w w:val="105"/>
          <w:sz w:val="19"/>
          <w:szCs w:val="19"/>
        </w:rPr>
        <w:t>y?</w:t>
      </w:r>
    </w:p>
    <w:p w:rsidR="009E172D" w:rsidRDefault="009E172D" w:rsidP="009E172D">
      <w:pPr>
        <w:kinsoku w:val="0"/>
        <w:overflowPunct w:val="0"/>
        <w:spacing w:before="2" w:line="240" w:lineRule="exact"/>
      </w:pPr>
    </w:p>
    <w:p w:rsidR="009E172D" w:rsidRDefault="009E172D" w:rsidP="009E172D">
      <w:pPr>
        <w:kinsoku w:val="0"/>
        <w:overflowPunct w:val="0"/>
        <w:ind w:left="100"/>
        <w:rPr>
          <w:sz w:val="19"/>
          <w:szCs w:val="19"/>
        </w:rPr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429260</wp:posOffset>
                </wp:positionV>
                <wp:extent cx="5460365" cy="12700"/>
                <wp:effectExtent l="9525" t="7620" r="6985" b="0"/>
                <wp:wrapNone/>
                <wp:docPr id="1" name="Free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6C62BF3" id="Freeform 1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33.8pt,519.95pt,33.8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>
        <w:rPr>
          <w:b/>
          <w:bCs/>
          <w:spacing w:val="1"/>
          <w:w w:val="105"/>
          <w:sz w:val="19"/>
          <w:szCs w:val="19"/>
        </w:rPr>
        <w:t>I</w:t>
      </w:r>
      <w:r>
        <w:rPr>
          <w:b/>
          <w:bCs/>
          <w:w w:val="105"/>
          <w:sz w:val="19"/>
          <w:szCs w:val="19"/>
        </w:rPr>
        <w:t>f</w:t>
      </w:r>
      <w:r>
        <w:rPr>
          <w:b/>
          <w:bCs/>
          <w:spacing w:val="-9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yo</w:t>
      </w:r>
      <w:r>
        <w:rPr>
          <w:b/>
          <w:bCs/>
          <w:w w:val="105"/>
          <w:sz w:val="19"/>
          <w:szCs w:val="19"/>
        </w:rPr>
        <w:t>u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ans</w:t>
      </w:r>
      <w:r>
        <w:rPr>
          <w:b/>
          <w:bCs/>
          <w:spacing w:val="2"/>
          <w:w w:val="105"/>
          <w:sz w:val="19"/>
          <w:szCs w:val="19"/>
        </w:rPr>
        <w:t>w</w:t>
      </w:r>
      <w:r>
        <w:rPr>
          <w:b/>
          <w:bCs/>
          <w:spacing w:val="1"/>
          <w:w w:val="105"/>
          <w:sz w:val="19"/>
          <w:szCs w:val="19"/>
        </w:rPr>
        <w:t>ere</w:t>
      </w:r>
      <w:r>
        <w:rPr>
          <w:b/>
          <w:bCs/>
          <w:w w:val="105"/>
          <w:sz w:val="19"/>
          <w:szCs w:val="19"/>
        </w:rPr>
        <w:t>d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ye</w:t>
      </w:r>
      <w:r>
        <w:rPr>
          <w:b/>
          <w:bCs/>
          <w:w w:val="105"/>
          <w:sz w:val="19"/>
          <w:szCs w:val="19"/>
        </w:rPr>
        <w:t>s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t</w:t>
      </w:r>
      <w:r>
        <w:rPr>
          <w:b/>
          <w:bCs/>
          <w:w w:val="105"/>
          <w:sz w:val="19"/>
          <w:szCs w:val="19"/>
        </w:rPr>
        <w:t>o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an</w:t>
      </w:r>
      <w:r>
        <w:rPr>
          <w:b/>
          <w:bCs/>
          <w:w w:val="105"/>
          <w:sz w:val="19"/>
          <w:szCs w:val="19"/>
        </w:rPr>
        <w:t>y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o</w:t>
      </w:r>
      <w:r>
        <w:rPr>
          <w:b/>
          <w:bCs/>
          <w:w w:val="105"/>
          <w:sz w:val="19"/>
          <w:szCs w:val="19"/>
        </w:rPr>
        <w:t>f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thes</w:t>
      </w:r>
      <w:r>
        <w:rPr>
          <w:b/>
          <w:bCs/>
          <w:w w:val="105"/>
          <w:sz w:val="19"/>
          <w:szCs w:val="19"/>
        </w:rPr>
        <w:t>e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quest</w:t>
      </w:r>
      <w:r>
        <w:rPr>
          <w:b/>
          <w:bCs/>
          <w:w w:val="105"/>
          <w:sz w:val="19"/>
          <w:szCs w:val="19"/>
        </w:rPr>
        <w:t>i</w:t>
      </w:r>
      <w:r>
        <w:rPr>
          <w:b/>
          <w:bCs/>
          <w:spacing w:val="1"/>
          <w:w w:val="105"/>
          <w:sz w:val="19"/>
          <w:szCs w:val="19"/>
        </w:rPr>
        <w:t>ons</w:t>
      </w:r>
      <w:r>
        <w:rPr>
          <w:b/>
          <w:bCs/>
          <w:w w:val="105"/>
          <w:sz w:val="19"/>
          <w:szCs w:val="19"/>
        </w:rPr>
        <w:t>,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p</w:t>
      </w:r>
      <w:r>
        <w:rPr>
          <w:b/>
          <w:bCs/>
          <w:w w:val="105"/>
          <w:sz w:val="19"/>
          <w:szCs w:val="19"/>
        </w:rPr>
        <w:t>l</w:t>
      </w:r>
      <w:r>
        <w:rPr>
          <w:b/>
          <w:bCs/>
          <w:spacing w:val="1"/>
          <w:w w:val="105"/>
          <w:sz w:val="19"/>
          <w:szCs w:val="19"/>
        </w:rPr>
        <w:t>eas</w:t>
      </w:r>
      <w:r>
        <w:rPr>
          <w:b/>
          <w:bCs/>
          <w:w w:val="105"/>
          <w:sz w:val="19"/>
          <w:szCs w:val="19"/>
        </w:rPr>
        <w:t>e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exp</w:t>
      </w:r>
      <w:r>
        <w:rPr>
          <w:b/>
          <w:bCs/>
          <w:w w:val="105"/>
          <w:sz w:val="19"/>
          <w:szCs w:val="19"/>
        </w:rPr>
        <w:t>l</w:t>
      </w:r>
      <w:r>
        <w:rPr>
          <w:b/>
          <w:bCs/>
          <w:spacing w:val="1"/>
          <w:w w:val="105"/>
          <w:sz w:val="19"/>
          <w:szCs w:val="19"/>
        </w:rPr>
        <w:t>a</w:t>
      </w:r>
      <w:r>
        <w:rPr>
          <w:b/>
          <w:bCs/>
          <w:w w:val="105"/>
          <w:sz w:val="19"/>
          <w:szCs w:val="19"/>
        </w:rPr>
        <w:t>i</w:t>
      </w:r>
      <w:r>
        <w:rPr>
          <w:b/>
          <w:bCs/>
          <w:spacing w:val="1"/>
          <w:w w:val="105"/>
          <w:sz w:val="19"/>
          <w:szCs w:val="19"/>
        </w:rPr>
        <w:t>n</w:t>
      </w:r>
      <w:r>
        <w:rPr>
          <w:b/>
          <w:bCs/>
          <w:w w:val="105"/>
          <w:sz w:val="19"/>
          <w:szCs w:val="19"/>
        </w:rPr>
        <w:t>.</w:t>
      </w: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E82C36" w:rsidRDefault="00E82C36" w:rsidP="009E172D">
      <w:pPr>
        <w:pStyle w:val="Heading1"/>
        <w:kinsoku w:val="0"/>
        <w:overflowPunct w:val="0"/>
        <w:rPr>
          <w:spacing w:val="1"/>
        </w:rPr>
      </w:pPr>
    </w:p>
    <w:p w:rsidR="00E82C36" w:rsidRDefault="00E82C36" w:rsidP="009E172D">
      <w:pPr>
        <w:pStyle w:val="Heading1"/>
        <w:kinsoku w:val="0"/>
        <w:overflowPunct w:val="0"/>
        <w:rPr>
          <w:spacing w:val="1"/>
        </w:rPr>
      </w:pPr>
    </w:p>
    <w:p w:rsidR="006D37E9" w:rsidRDefault="006D37E9" w:rsidP="009E172D">
      <w:pPr>
        <w:pStyle w:val="Heading1"/>
        <w:kinsoku w:val="0"/>
        <w:overflowPunct w:val="0"/>
        <w:rPr>
          <w:spacing w:val="1"/>
        </w:rPr>
      </w:pPr>
    </w:p>
    <w:p w:rsidR="009E172D" w:rsidRDefault="009E172D" w:rsidP="009E172D">
      <w:pPr>
        <w:pStyle w:val="Heading1"/>
        <w:kinsoku w:val="0"/>
        <w:overflowPunct w:val="0"/>
        <w:rPr>
          <w:b w:val="0"/>
          <w:bCs w:val="0"/>
        </w:rPr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0D7ED509" wp14:editId="55BF6427">
                <wp:simplePos x="0" y="0"/>
                <wp:positionH relativeFrom="page">
                  <wp:posOffset>1143000</wp:posOffset>
                </wp:positionH>
                <wp:positionV relativeFrom="paragraph">
                  <wp:posOffset>-257810</wp:posOffset>
                </wp:positionV>
                <wp:extent cx="5460365" cy="12700"/>
                <wp:effectExtent l="9525" t="8255" r="6985" b="0"/>
                <wp:wrapNone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51021FA" id="Freeform 2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-20.3pt,519.95pt,-20.3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</w:p>
    <w:p w:rsidR="009E172D" w:rsidRDefault="009E172D" w:rsidP="009E172D">
      <w:pPr>
        <w:pStyle w:val="Heading1"/>
        <w:kinsoku w:val="0"/>
        <w:overflowPunct w:val="0"/>
        <w:rPr>
          <w:b w:val="0"/>
          <w:bCs w:val="0"/>
        </w:rPr>
        <w:sectPr w:rsidR="009E172D">
          <w:type w:val="continuous"/>
          <w:pgSz w:w="12240" w:h="15840"/>
          <w:pgMar w:top="1360" w:right="1680" w:bottom="940" w:left="1700" w:header="720" w:footer="720" w:gutter="0"/>
          <w:cols w:space="720" w:equalWidth="0">
            <w:col w:w="8860"/>
          </w:cols>
          <w:noEndnote/>
        </w:sectPr>
      </w:pPr>
    </w:p>
    <w:p w:rsidR="009E172D" w:rsidRDefault="009E172D" w:rsidP="009E172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:rsidR="006D37E9" w:rsidRPr="001A6B1A" w:rsidRDefault="006D37E9" w:rsidP="009E172D">
      <w:pPr>
        <w:tabs>
          <w:tab w:val="left" w:pos="819"/>
          <w:tab w:val="left" w:pos="1319"/>
        </w:tabs>
        <w:kinsoku w:val="0"/>
        <w:overflowPunct w:val="0"/>
        <w:spacing w:before="81"/>
        <w:ind w:left="100"/>
        <w:rPr>
          <w:rFonts w:asciiTheme="majorHAnsi" w:hAnsiTheme="majorHAnsi"/>
          <w:b/>
          <w:bCs/>
          <w:spacing w:val="2"/>
          <w:w w:val="105"/>
          <w:sz w:val="32"/>
          <w:szCs w:val="32"/>
        </w:rPr>
      </w:pPr>
      <w:r w:rsidRPr="001A6B1A">
        <w:rPr>
          <w:rFonts w:asciiTheme="majorHAnsi" w:hAnsiTheme="majorHAnsi"/>
          <w:b/>
          <w:spacing w:val="1"/>
          <w:sz w:val="32"/>
          <w:szCs w:val="32"/>
        </w:rPr>
        <w:t>R</w:t>
      </w:r>
      <w:r w:rsidRPr="001A6B1A">
        <w:rPr>
          <w:rFonts w:asciiTheme="majorHAnsi" w:hAnsiTheme="majorHAnsi"/>
          <w:b/>
          <w:sz w:val="32"/>
          <w:szCs w:val="32"/>
        </w:rPr>
        <w:t>isk</w:t>
      </w:r>
      <w:r w:rsidRPr="001A6B1A">
        <w:rPr>
          <w:rFonts w:asciiTheme="majorHAnsi" w:hAnsiTheme="majorHAnsi"/>
          <w:b/>
          <w:spacing w:val="-15"/>
          <w:sz w:val="32"/>
          <w:szCs w:val="32"/>
        </w:rPr>
        <w:t xml:space="preserve"> </w:t>
      </w:r>
      <w:r w:rsidRPr="001A6B1A">
        <w:rPr>
          <w:rFonts w:asciiTheme="majorHAnsi" w:hAnsiTheme="majorHAnsi"/>
          <w:b/>
          <w:sz w:val="32"/>
          <w:szCs w:val="32"/>
        </w:rPr>
        <w:t>Factors</w:t>
      </w:r>
    </w:p>
    <w:p w:rsidR="009E172D" w:rsidRDefault="009E172D" w:rsidP="009E172D">
      <w:pPr>
        <w:tabs>
          <w:tab w:val="left" w:pos="819"/>
          <w:tab w:val="left" w:pos="1319"/>
        </w:tabs>
        <w:kinsoku w:val="0"/>
        <w:overflowPunct w:val="0"/>
        <w:spacing w:before="81"/>
        <w:ind w:left="100"/>
        <w:rPr>
          <w:sz w:val="19"/>
          <w:szCs w:val="19"/>
        </w:rPr>
      </w:pPr>
      <w:r>
        <w:rPr>
          <w:b/>
          <w:bCs/>
          <w:spacing w:val="2"/>
          <w:w w:val="105"/>
          <w:sz w:val="19"/>
          <w:szCs w:val="19"/>
        </w:rPr>
        <w:t>YE</w:t>
      </w:r>
      <w:r>
        <w:rPr>
          <w:b/>
          <w:bCs/>
          <w:w w:val="105"/>
          <w:sz w:val="19"/>
          <w:szCs w:val="19"/>
        </w:rPr>
        <w:t>S</w:t>
      </w:r>
      <w:r>
        <w:rPr>
          <w:b/>
          <w:bCs/>
          <w:w w:val="105"/>
          <w:sz w:val="19"/>
          <w:szCs w:val="19"/>
        </w:rPr>
        <w:tab/>
      </w:r>
      <w:r>
        <w:rPr>
          <w:b/>
          <w:bCs/>
          <w:spacing w:val="2"/>
          <w:w w:val="105"/>
          <w:sz w:val="19"/>
          <w:szCs w:val="19"/>
        </w:rPr>
        <w:t>N</w:t>
      </w:r>
      <w:r>
        <w:rPr>
          <w:b/>
          <w:bCs/>
          <w:w w:val="105"/>
          <w:sz w:val="19"/>
          <w:szCs w:val="19"/>
        </w:rPr>
        <w:t>O</w:t>
      </w:r>
      <w:r>
        <w:rPr>
          <w:b/>
          <w:bCs/>
          <w:w w:val="105"/>
          <w:sz w:val="19"/>
          <w:szCs w:val="19"/>
        </w:rPr>
        <w:tab/>
      </w:r>
      <w:r>
        <w:rPr>
          <w:b/>
          <w:bCs/>
          <w:spacing w:val="2"/>
          <w:w w:val="105"/>
          <w:sz w:val="19"/>
          <w:szCs w:val="19"/>
        </w:rPr>
        <w:t>DON</w:t>
      </w:r>
      <w:r>
        <w:rPr>
          <w:b/>
          <w:bCs/>
          <w:spacing w:val="1"/>
          <w:w w:val="105"/>
          <w:sz w:val="19"/>
          <w:szCs w:val="19"/>
        </w:rPr>
        <w:t>’</w:t>
      </w:r>
      <w:r>
        <w:rPr>
          <w:b/>
          <w:bCs/>
          <w:w w:val="105"/>
          <w:sz w:val="19"/>
          <w:szCs w:val="19"/>
        </w:rPr>
        <w:t>T</w:t>
      </w:r>
      <w:r>
        <w:rPr>
          <w:b/>
          <w:bCs/>
          <w:spacing w:val="-24"/>
          <w:w w:val="105"/>
          <w:sz w:val="19"/>
          <w:szCs w:val="19"/>
        </w:rPr>
        <w:t xml:space="preserve"> </w:t>
      </w:r>
      <w:r>
        <w:rPr>
          <w:b/>
          <w:bCs/>
          <w:spacing w:val="2"/>
          <w:w w:val="105"/>
          <w:sz w:val="19"/>
          <w:szCs w:val="19"/>
        </w:rPr>
        <w:t>KNO</w:t>
      </w:r>
      <w:r>
        <w:rPr>
          <w:b/>
          <w:bCs/>
          <w:w w:val="105"/>
          <w:sz w:val="19"/>
          <w:szCs w:val="19"/>
        </w:rPr>
        <w:t>W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739"/>
          <w:tab w:val="left" w:pos="2006"/>
          <w:tab w:val="left" w:pos="2979"/>
        </w:tabs>
        <w:kinsoku w:val="0"/>
        <w:overflowPunct w:val="0"/>
        <w:spacing w:before="12" w:line="253" w:lineRule="auto"/>
        <w:ind w:left="150" w:right="2304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1</w:t>
      </w:r>
      <w:r>
        <w:rPr>
          <w:w w:val="105"/>
          <w:sz w:val="19"/>
          <w:szCs w:val="19"/>
        </w:rPr>
        <w:t>.</w:t>
      </w:r>
      <w:r>
        <w:rPr>
          <w:spacing w:val="40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A</w:t>
      </w:r>
      <w:r>
        <w:rPr>
          <w:spacing w:val="1"/>
          <w:w w:val="105"/>
          <w:sz w:val="19"/>
          <w:szCs w:val="19"/>
        </w:rPr>
        <w:t>r</w:t>
      </w:r>
      <w:r>
        <w:rPr>
          <w:w w:val="105"/>
          <w:sz w:val="19"/>
          <w:szCs w:val="19"/>
        </w:rPr>
        <w:t>e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a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le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4</w:t>
      </w:r>
      <w:r>
        <w:rPr>
          <w:w w:val="105"/>
          <w:sz w:val="19"/>
          <w:szCs w:val="19"/>
        </w:rPr>
        <w:t>5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year</w:t>
      </w:r>
      <w:r>
        <w:rPr>
          <w:w w:val="105"/>
          <w:sz w:val="19"/>
          <w:szCs w:val="19"/>
        </w:rPr>
        <w:t>s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f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ag</w:t>
      </w:r>
      <w:r>
        <w:rPr>
          <w:w w:val="105"/>
          <w:sz w:val="19"/>
          <w:szCs w:val="19"/>
        </w:rPr>
        <w:t>e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der</w:t>
      </w:r>
      <w:r>
        <w:rPr>
          <w:w w:val="105"/>
          <w:sz w:val="19"/>
          <w:szCs w:val="19"/>
        </w:rPr>
        <w:t>?</w:t>
      </w:r>
      <w:r>
        <w:rPr>
          <w:w w:val="103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2</w:t>
      </w:r>
      <w:r>
        <w:rPr>
          <w:w w:val="105"/>
          <w:sz w:val="19"/>
          <w:szCs w:val="19"/>
        </w:rPr>
        <w:t>.</w:t>
      </w:r>
      <w:r>
        <w:rPr>
          <w:spacing w:val="39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A</w:t>
      </w:r>
      <w:r>
        <w:rPr>
          <w:spacing w:val="1"/>
          <w:w w:val="105"/>
          <w:sz w:val="19"/>
          <w:szCs w:val="19"/>
        </w:rPr>
        <w:t>r</w:t>
      </w:r>
      <w:r>
        <w:rPr>
          <w:w w:val="105"/>
          <w:sz w:val="19"/>
          <w:szCs w:val="19"/>
        </w:rPr>
        <w:t>e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a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fe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le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5</w:t>
      </w:r>
      <w:r>
        <w:rPr>
          <w:w w:val="105"/>
          <w:sz w:val="19"/>
          <w:szCs w:val="19"/>
        </w:rPr>
        <w:t>5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year</w:t>
      </w:r>
      <w:r>
        <w:rPr>
          <w:w w:val="105"/>
          <w:sz w:val="19"/>
          <w:szCs w:val="19"/>
        </w:rPr>
        <w:t>s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f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ag</w:t>
      </w:r>
      <w:r>
        <w:rPr>
          <w:w w:val="105"/>
          <w:sz w:val="19"/>
          <w:szCs w:val="19"/>
        </w:rPr>
        <w:t>e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de</w:t>
      </w:r>
      <w:r>
        <w:rPr>
          <w:w w:val="105"/>
          <w:sz w:val="19"/>
          <w:szCs w:val="19"/>
        </w:rPr>
        <w:t>r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739"/>
          <w:tab w:val="left" w:pos="2006"/>
          <w:tab w:val="left" w:pos="2979"/>
        </w:tabs>
        <w:kinsoku w:val="0"/>
        <w:overflowPunct w:val="0"/>
        <w:spacing w:line="253" w:lineRule="auto"/>
        <w:ind w:left="3230" w:right="594" w:hanging="308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3</w:t>
      </w:r>
      <w:r>
        <w:rPr>
          <w:w w:val="105"/>
          <w:sz w:val="19"/>
          <w:szCs w:val="19"/>
        </w:rPr>
        <w:t>.</w:t>
      </w:r>
      <w:r>
        <w:rPr>
          <w:spacing w:val="38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o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hav</w:t>
      </w:r>
      <w:r>
        <w:rPr>
          <w:w w:val="105"/>
          <w:sz w:val="19"/>
          <w:szCs w:val="19"/>
        </w:rPr>
        <w:t>e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a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fa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he</w:t>
      </w:r>
      <w:r>
        <w:rPr>
          <w:w w:val="105"/>
          <w:sz w:val="19"/>
          <w:szCs w:val="19"/>
        </w:rPr>
        <w:t>r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bro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he</w:t>
      </w:r>
      <w:r>
        <w:rPr>
          <w:w w:val="105"/>
          <w:sz w:val="19"/>
          <w:szCs w:val="19"/>
        </w:rPr>
        <w:t>r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w</w:t>
      </w:r>
      <w:r>
        <w:rPr>
          <w:spacing w:val="1"/>
          <w:w w:val="105"/>
          <w:sz w:val="19"/>
          <w:szCs w:val="19"/>
        </w:rPr>
        <w:t>h</w:t>
      </w:r>
      <w:r>
        <w:rPr>
          <w:w w:val="105"/>
          <w:sz w:val="19"/>
          <w:szCs w:val="19"/>
        </w:rPr>
        <w:t>o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ha</w:t>
      </w:r>
      <w:r>
        <w:rPr>
          <w:w w:val="105"/>
          <w:sz w:val="19"/>
          <w:szCs w:val="19"/>
        </w:rPr>
        <w:t>d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a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hear</w:t>
      </w:r>
      <w:r>
        <w:rPr>
          <w:w w:val="105"/>
          <w:sz w:val="19"/>
          <w:szCs w:val="19"/>
        </w:rPr>
        <w:t>t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tt</w:t>
      </w:r>
      <w:r>
        <w:rPr>
          <w:spacing w:val="1"/>
          <w:w w:val="105"/>
          <w:sz w:val="19"/>
          <w:szCs w:val="19"/>
        </w:rPr>
        <w:t>ac</w:t>
      </w:r>
      <w:r>
        <w:rPr>
          <w:w w:val="105"/>
          <w:sz w:val="19"/>
          <w:szCs w:val="19"/>
        </w:rPr>
        <w:t>k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hear</w:t>
      </w:r>
      <w:r>
        <w:rPr>
          <w:w w:val="105"/>
          <w:sz w:val="19"/>
          <w:szCs w:val="19"/>
        </w:rPr>
        <w:t>t</w:t>
      </w:r>
      <w:r>
        <w:rPr>
          <w:w w:val="103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surger</w:t>
      </w:r>
      <w:r>
        <w:rPr>
          <w:w w:val="105"/>
          <w:sz w:val="19"/>
          <w:szCs w:val="19"/>
        </w:rPr>
        <w:t>y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befor</w:t>
      </w:r>
      <w:r>
        <w:rPr>
          <w:w w:val="105"/>
          <w:sz w:val="19"/>
          <w:szCs w:val="19"/>
        </w:rPr>
        <w:t>e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ag</w:t>
      </w:r>
      <w:r>
        <w:rPr>
          <w:w w:val="105"/>
          <w:sz w:val="19"/>
          <w:szCs w:val="19"/>
        </w:rPr>
        <w:t>e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55</w:t>
      </w:r>
      <w:r>
        <w:rPr>
          <w:w w:val="105"/>
          <w:sz w:val="19"/>
          <w:szCs w:val="19"/>
        </w:rPr>
        <w:t>?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739"/>
          <w:tab w:val="left" w:pos="2006"/>
          <w:tab w:val="left" w:pos="2979"/>
        </w:tabs>
        <w:kinsoku w:val="0"/>
        <w:overflowPunct w:val="0"/>
        <w:spacing w:line="214" w:lineRule="exact"/>
        <w:ind w:left="15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4</w:t>
      </w:r>
      <w:r>
        <w:rPr>
          <w:w w:val="105"/>
          <w:sz w:val="19"/>
          <w:szCs w:val="19"/>
        </w:rPr>
        <w:t>.</w:t>
      </w:r>
      <w:r>
        <w:rPr>
          <w:spacing w:val="38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o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hav</w:t>
      </w:r>
      <w:r>
        <w:rPr>
          <w:w w:val="105"/>
          <w:sz w:val="19"/>
          <w:szCs w:val="19"/>
        </w:rPr>
        <w:t>e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a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he</w:t>
      </w:r>
      <w:r>
        <w:rPr>
          <w:w w:val="105"/>
          <w:sz w:val="19"/>
          <w:szCs w:val="19"/>
        </w:rPr>
        <w:t>r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s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s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e</w:t>
      </w:r>
      <w:r>
        <w:rPr>
          <w:w w:val="105"/>
          <w:sz w:val="19"/>
          <w:szCs w:val="19"/>
        </w:rPr>
        <w:t>r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w</w:t>
      </w:r>
      <w:r>
        <w:rPr>
          <w:spacing w:val="1"/>
          <w:w w:val="105"/>
          <w:sz w:val="19"/>
          <w:szCs w:val="19"/>
        </w:rPr>
        <w:t>h</w:t>
      </w:r>
      <w:r>
        <w:rPr>
          <w:w w:val="105"/>
          <w:sz w:val="19"/>
          <w:szCs w:val="19"/>
        </w:rPr>
        <w:t>o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ha</w:t>
      </w:r>
      <w:r>
        <w:rPr>
          <w:w w:val="105"/>
          <w:sz w:val="19"/>
          <w:szCs w:val="19"/>
        </w:rPr>
        <w:t>d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a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hear</w:t>
      </w:r>
      <w:r>
        <w:rPr>
          <w:w w:val="105"/>
          <w:sz w:val="19"/>
          <w:szCs w:val="19"/>
        </w:rPr>
        <w:t>t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tt</w:t>
      </w:r>
      <w:r>
        <w:rPr>
          <w:spacing w:val="1"/>
          <w:w w:val="105"/>
          <w:sz w:val="19"/>
          <w:szCs w:val="19"/>
        </w:rPr>
        <w:t>ac</w:t>
      </w:r>
      <w:r>
        <w:rPr>
          <w:w w:val="105"/>
          <w:sz w:val="19"/>
          <w:szCs w:val="19"/>
        </w:rPr>
        <w:t>k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hear</w:t>
      </w:r>
      <w:r>
        <w:rPr>
          <w:w w:val="105"/>
          <w:sz w:val="19"/>
          <w:szCs w:val="19"/>
        </w:rPr>
        <w:t>t</w:t>
      </w:r>
    </w:p>
    <w:p w:rsidR="009E172D" w:rsidRDefault="009E172D" w:rsidP="009E172D">
      <w:pPr>
        <w:kinsoku w:val="0"/>
        <w:overflowPunct w:val="0"/>
        <w:spacing w:before="12"/>
        <w:ind w:right="573"/>
        <w:jc w:val="center"/>
        <w:rPr>
          <w:sz w:val="19"/>
          <w:szCs w:val="19"/>
        </w:rPr>
      </w:pPr>
      <w:r>
        <w:rPr>
          <w:spacing w:val="1"/>
          <w:w w:val="105"/>
          <w:sz w:val="19"/>
          <w:szCs w:val="19"/>
        </w:rPr>
        <w:t>surger</w:t>
      </w:r>
      <w:r>
        <w:rPr>
          <w:w w:val="105"/>
          <w:sz w:val="19"/>
          <w:szCs w:val="19"/>
        </w:rPr>
        <w:t>y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befor</w:t>
      </w:r>
      <w:r>
        <w:rPr>
          <w:w w:val="105"/>
          <w:sz w:val="19"/>
          <w:szCs w:val="19"/>
        </w:rPr>
        <w:t>e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ag</w:t>
      </w:r>
      <w:r>
        <w:rPr>
          <w:w w:val="105"/>
          <w:sz w:val="19"/>
          <w:szCs w:val="19"/>
        </w:rPr>
        <w:t>e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65</w:t>
      </w:r>
      <w:r>
        <w:rPr>
          <w:w w:val="105"/>
          <w:sz w:val="19"/>
          <w:szCs w:val="19"/>
        </w:rPr>
        <w:t>?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739"/>
          <w:tab w:val="left" w:pos="2006"/>
          <w:tab w:val="left" w:pos="2979"/>
        </w:tabs>
        <w:kinsoku w:val="0"/>
        <w:overflowPunct w:val="0"/>
        <w:spacing w:before="12"/>
        <w:ind w:left="150"/>
        <w:rPr>
          <w:w w:val="105"/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5</w:t>
      </w:r>
      <w:r>
        <w:rPr>
          <w:w w:val="105"/>
          <w:sz w:val="19"/>
          <w:szCs w:val="19"/>
        </w:rPr>
        <w:t>.</w:t>
      </w:r>
      <w:r>
        <w:rPr>
          <w:spacing w:val="39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o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s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ok</w:t>
      </w:r>
      <w:r>
        <w:rPr>
          <w:w w:val="105"/>
          <w:sz w:val="19"/>
          <w:szCs w:val="19"/>
        </w:rPr>
        <w:t>e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hav</w:t>
      </w:r>
      <w:r>
        <w:rPr>
          <w:w w:val="105"/>
          <w:sz w:val="19"/>
          <w:szCs w:val="19"/>
        </w:rPr>
        <w:t>e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qu</w:t>
      </w:r>
      <w:r>
        <w:rPr>
          <w:w w:val="105"/>
          <w:sz w:val="19"/>
          <w:szCs w:val="19"/>
        </w:rPr>
        <w:t>it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in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th</w:t>
      </w:r>
      <w:r>
        <w:rPr>
          <w:w w:val="105"/>
          <w:sz w:val="19"/>
          <w:szCs w:val="19"/>
        </w:rPr>
        <w:t>e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pas</w:t>
      </w:r>
      <w:r>
        <w:rPr>
          <w:w w:val="105"/>
          <w:sz w:val="19"/>
          <w:szCs w:val="19"/>
        </w:rPr>
        <w:t>t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6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onths</w:t>
      </w:r>
      <w:r>
        <w:rPr>
          <w:w w:val="105"/>
          <w:sz w:val="19"/>
          <w:szCs w:val="19"/>
        </w:rPr>
        <w:t>?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739"/>
          <w:tab w:val="left" w:pos="2006"/>
          <w:tab w:val="left" w:pos="2979"/>
        </w:tabs>
        <w:kinsoku w:val="0"/>
        <w:overflowPunct w:val="0"/>
        <w:spacing w:before="12"/>
        <w:ind w:left="15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6</w:t>
      </w:r>
      <w:r>
        <w:rPr>
          <w:w w:val="105"/>
          <w:sz w:val="19"/>
          <w:szCs w:val="19"/>
        </w:rPr>
        <w:t>.</w:t>
      </w:r>
      <w:r>
        <w:rPr>
          <w:spacing w:val="39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o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have frequent secondhand smoke exposure</w:t>
      </w:r>
      <w:r>
        <w:rPr>
          <w:w w:val="105"/>
          <w:sz w:val="19"/>
          <w:szCs w:val="19"/>
        </w:rPr>
        <w:t>?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739"/>
          <w:tab w:val="left" w:pos="2006"/>
          <w:tab w:val="left" w:pos="2979"/>
          <w:tab w:val="left" w:pos="6745"/>
          <w:tab w:val="left" w:pos="6933"/>
          <w:tab w:val="left" w:pos="7601"/>
        </w:tabs>
        <w:kinsoku w:val="0"/>
        <w:overflowPunct w:val="0"/>
        <w:spacing w:before="12" w:line="253" w:lineRule="auto"/>
        <w:ind w:left="150" w:right="154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7</w:t>
      </w:r>
      <w:r>
        <w:rPr>
          <w:w w:val="105"/>
          <w:sz w:val="19"/>
          <w:szCs w:val="19"/>
        </w:rPr>
        <w:t>.</w:t>
      </w:r>
      <w:r>
        <w:rPr>
          <w:spacing w:val="45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o</w:t>
      </w:r>
      <w:r>
        <w:rPr>
          <w:spacing w:val="-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kno</w:t>
      </w:r>
      <w:r>
        <w:rPr>
          <w:w w:val="105"/>
          <w:sz w:val="19"/>
          <w:szCs w:val="19"/>
        </w:rPr>
        <w:t>w</w:t>
      </w:r>
      <w:r>
        <w:rPr>
          <w:spacing w:val="-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you</w:t>
      </w:r>
      <w:r>
        <w:rPr>
          <w:w w:val="105"/>
          <w:sz w:val="19"/>
          <w:szCs w:val="19"/>
        </w:rPr>
        <w:t>r</w:t>
      </w:r>
      <w:r>
        <w:rPr>
          <w:spacing w:val="-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b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oo</w:t>
      </w:r>
      <w:r>
        <w:rPr>
          <w:w w:val="105"/>
          <w:sz w:val="19"/>
          <w:szCs w:val="19"/>
        </w:rPr>
        <w:t>d</w:t>
      </w:r>
      <w:r>
        <w:rPr>
          <w:spacing w:val="-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pressure</w:t>
      </w:r>
      <w:r>
        <w:rPr>
          <w:w w:val="105"/>
          <w:sz w:val="19"/>
          <w:szCs w:val="19"/>
        </w:rPr>
        <w:t>?</w:t>
      </w:r>
      <w:r>
        <w:rPr>
          <w:w w:val="105"/>
          <w:sz w:val="19"/>
          <w:szCs w:val="19"/>
          <w:u w:val="single"/>
        </w:rPr>
        <w:tab/>
      </w:r>
      <w:r>
        <w:rPr>
          <w:w w:val="105"/>
          <w:sz w:val="19"/>
          <w:szCs w:val="19"/>
        </w:rPr>
        <w:t>/</w:t>
      </w:r>
      <w:r>
        <w:rPr>
          <w:w w:val="105"/>
          <w:sz w:val="19"/>
          <w:szCs w:val="19"/>
          <w:u w:val="single"/>
        </w:rPr>
        <w:tab/>
      </w:r>
      <w:r>
        <w:rPr>
          <w:w w:val="105"/>
          <w:sz w:val="19"/>
          <w:szCs w:val="19"/>
          <w:u w:val="single"/>
        </w:rPr>
        <w:tab/>
      </w:r>
      <w:r>
        <w:rPr>
          <w:spacing w:val="2"/>
          <w:w w:val="105"/>
          <w:sz w:val="19"/>
          <w:szCs w:val="19"/>
        </w:rPr>
        <w:t>mmHg</w:t>
      </w:r>
      <w:r>
        <w:rPr>
          <w:spacing w:val="1"/>
          <w:w w:val="105"/>
          <w:sz w:val="19"/>
          <w:szCs w:val="19"/>
        </w:rPr>
        <w:t>-</w:t>
      </w:r>
      <w:r>
        <w:rPr>
          <w:spacing w:val="2"/>
          <w:w w:val="105"/>
          <w:sz w:val="19"/>
          <w:szCs w:val="19"/>
        </w:rPr>
        <w:t>D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e</w:t>
      </w:r>
      <w:r>
        <w:rPr>
          <w:w w:val="105"/>
          <w:sz w:val="19"/>
          <w:szCs w:val="19"/>
        </w:rPr>
        <w:t>:</w:t>
      </w:r>
      <w:r>
        <w:rPr>
          <w:w w:val="103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8</w:t>
      </w:r>
      <w:r>
        <w:rPr>
          <w:w w:val="105"/>
          <w:sz w:val="19"/>
          <w:szCs w:val="19"/>
        </w:rPr>
        <w:t>.</w:t>
      </w:r>
      <w:r>
        <w:rPr>
          <w:spacing w:val="47"/>
          <w:w w:val="105"/>
          <w:sz w:val="19"/>
          <w:szCs w:val="19"/>
        </w:rPr>
        <w:t xml:space="preserve"> </w:t>
      </w:r>
      <w:r>
        <w:rPr>
          <w:spacing w:val="3"/>
          <w:w w:val="105"/>
          <w:sz w:val="19"/>
          <w:szCs w:val="19"/>
        </w:rPr>
        <w:t>W</w:t>
      </w:r>
      <w:r>
        <w:rPr>
          <w:spacing w:val="1"/>
          <w:w w:val="105"/>
          <w:sz w:val="19"/>
          <w:szCs w:val="19"/>
        </w:rPr>
        <w:t>ha</w:t>
      </w:r>
      <w:r>
        <w:rPr>
          <w:w w:val="105"/>
          <w:sz w:val="19"/>
          <w:szCs w:val="19"/>
        </w:rPr>
        <w:t>t</w:t>
      </w:r>
      <w:r>
        <w:rPr>
          <w:spacing w:val="-1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is</w:t>
      </w:r>
      <w:r>
        <w:rPr>
          <w:spacing w:val="-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you</w:t>
      </w:r>
      <w:r>
        <w:rPr>
          <w:w w:val="105"/>
          <w:sz w:val="19"/>
          <w:szCs w:val="19"/>
        </w:rPr>
        <w:t>r</w:t>
      </w:r>
      <w:r>
        <w:rPr>
          <w:spacing w:val="-1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l</w:t>
      </w:r>
      <w:r>
        <w:rPr>
          <w:spacing w:val="-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cho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es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ero</w:t>
      </w:r>
      <w:r>
        <w:rPr>
          <w:w w:val="105"/>
          <w:sz w:val="19"/>
          <w:szCs w:val="19"/>
        </w:rPr>
        <w:t>l?</w:t>
      </w:r>
      <w:r>
        <w:rPr>
          <w:w w:val="105"/>
          <w:sz w:val="19"/>
          <w:szCs w:val="19"/>
          <w:u w:val="single"/>
        </w:rPr>
        <w:tab/>
      </w:r>
      <w:r>
        <w:rPr>
          <w:w w:val="105"/>
          <w:sz w:val="19"/>
          <w:szCs w:val="19"/>
          <w:u w:val="single"/>
        </w:rPr>
        <w:tab/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g</w:t>
      </w:r>
      <w:r>
        <w:rPr>
          <w:w w:val="105"/>
          <w:sz w:val="19"/>
          <w:szCs w:val="19"/>
        </w:rPr>
        <w:t>/</w:t>
      </w:r>
      <w:r>
        <w:rPr>
          <w:spacing w:val="1"/>
          <w:w w:val="105"/>
          <w:sz w:val="19"/>
          <w:szCs w:val="19"/>
        </w:rPr>
        <w:t>d</w:t>
      </w:r>
      <w:r>
        <w:rPr>
          <w:spacing w:val="2"/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-</w:t>
      </w:r>
      <w:r>
        <w:rPr>
          <w:spacing w:val="2"/>
          <w:w w:val="105"/>
          <w:sz w:val="19"/>
          <w:szCs w:val="19"/>
        </w:rPr>
        <w:t>D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e</w:t>
      </w:r>
      <w:r>
        <w:rPr>
          <w:w w:val="105"/>
          <w:sz w:val="19"/>
          <w:szCs w:val="19"/>
        </w:rPr>
        <w:t>: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739"/>
          <w:tab w:val="left" w:pos="2006"/>
          <w:tab w:val="left" w:pos="3029"/>
        </w:tabs>
        <w:kinsoku w:val="0"/>
        <w:overflowPunct w:val="0"/>
        <w:ind w:left="15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 xml:space="preserve">)                  </w:t>
      </w:r>
      <w:r>
        <w:rPr>
          <w:spacing w:val="1"/>
          <w:w w:val="105"/>
          <w:sz w:val="19"/>
          <w:szCs w:val="19"/>
        </w:rPr>
        <w:t>9</w:t>
      </w:r>
      <w:r>
        <w:rPr>
          <w:w w:val="105"/>
          <w:sz w:val="19"/>
          <w:szCs w:val="19"/>
        </w:rPr>
        <w:t>.</w:t>
      </w:r>
      <w:r>
        <w:rPr>
          <w:spacing w:val="29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A</w:t>
      </w:r>
      <w:r>
        <w:rPr>
          <w:spacing w:val="1"/>
          <w:w w:val="105"/>
          <w:sz w:val="19"/>
          <w:szCs w:val="19"/>
        </w:rPr>
        <w:t>r</w:t>
      </w:r>
      <w:r>
        <w:rPr>
          <w:w w:val="105"/>
          <w:sz w:val="19"/>
          <w:szCs w:val="19"/>
        </w:rPr>
        <w:t>e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ak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n</w:t>
      </w:r>
      <w:r>
        <w:rPr>
          <w:w w:val="105"/>
          <w:sz w:val="19"/>
          <w:szCs w:val="19"/>
        </w:rPr>
        <w:t>g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cho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es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ero</w:t>
      </w:r>
      <w:r>
        <w:rPr>
          <w:w w:val="105"/>
          <w:sz w:val="19"/>
          <w:szCs w:val="19"/>
        </w:rPr>
        <w:t>l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o</w:t>
      </w:r>
      <w:r>
        <w:rPr>
          <w:spacing w:val="2"/>
          <w:w w:val="105"/>
          <w:sz w:val="19"/>
          <w:szCs w:val="19"/>
        </w:rPr>
        <w:t>w</w:t>
      </w:r>
      <w:r>
        <w:rPr>
          <w:spacing w:val="1"/>
          <w:w w:val="105"/>
          <w:sz w:val="19"/>
          <w:szCs w:val="19"/>
        </w:rPr>
        <w:t>er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n</w:t>
      </w:r>
      <w:r>
        <w:rPr>
          <w:w w:val="105"/>
          <w:sz w:val="19"/>
          <w:szCs w:val="19"/>
        </w:rPr>
        <w:t>g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ed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ca</w:t>
      </w:r>
      <w:r>
        <w:rPr>
          <w:w w:val="105"/>
          <w:sz w:val="19"/>
          <w:szCs w:val="19"/>
        </w:rPr>
        <w:t>ti</w:t>
      </w:r>
      <w:r>
        <w:rPr>
          <w:spacing w:val="1"/>
          <w:w w:val="105"/>
          <w:sz w:val="19"/>
          <w:szCs w:val="19"/>
        </w:rPr>
        <w:t>on?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739"/>
          <w:tab w:val="left" w:pos="2006"/>
          <w:tab w:val="left" w:pos="2979"/>
          <w:tab w:val="left" w:pos="7412"/>
        </w:tabs>
        <w:kinsoku w:val="0"/>
        <w:overflowPunct w:val="0"/>
        <w:spacing w:before="12" w:line="253" w:lineRule="auto"/>
        <w:ind w:left="150" w:right="415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 xml:space="preserve">)                </w:t>
      </w:r>
      <w:r>
        <w:rPr>
          <w:spacing w:val="1"/>
          <w:w w:val="105"/>
          <w:sz w:val="19"/>
          <w:szCs w:val="19"/>
        </w:rPr>
        <w:t>10</w:t>
      </w:r>
      <w:r>
        <w:rPr>
          <w:w w:val="105"/>
          <w:sz w:val="19"/>
          <w:szCs w:val="19"/>
        </w:rPr>
        <w:t>.</w:t>
      </w:r>
      <w:r>
        <w:rPr>
          <w:spacing w:val="46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 xml:space="preserve">o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kno</w:t>
      </w:r>
      <w:r>
        <w:rPr>
          <w:w w:val="105"/>
          <w:sz w:val="19"/>
          <w:szCs w:val="19"/>
        </w:rPr>
        <w:t xml:space="preserve">w </w:t>
      </w:r>
      <w:r>
        <w:rPr>
          <w:spacing w:val="1"/>
          <w:w w:val="105"/>
          <w:sz w:val="19"/>
          <w:szCs w:val="19"/>
        </w:rPr>
        <w:t>you</w:t>
      </w:r>
      <w:r>
        <w:rPr>
          <w:w w:val="105"/>
          <w:sz w:val="19"/>
          <w:szCs w:val="19"/>
        </w:rPr>
        <w:t>r</w:t>
      </w:r>
      <w:r>
        <w:rPr>
          <w:spacing w:val="-1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HD</w:t>
      </w:r>
      <w:r>
        <w:rPr>
          <w:w w:val="105"/>
          <w:sz w:val="19"/>
          <w:szCs w:val="19"/>
        </w:rPr>
        <w:t>L</w:t>
      </w:r>
      <w:r>
        <w:rPr>
          <w:spacing w:val="-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cho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es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ero</w:t>
      </w:r>
      <w:r>
        <w:rPr>
          <w:w w:val="105"/>
          <w:sz w:val="19"/>
          <w:szCs w:val="19"/>
        </w:rPr>
        <w:t>l?</w:t>
      </w:r>
      <w:r>
        <w:rPr>
          <w:w w:val="105"/>
          <w:sz w:val="19"/>
          <w:szCs w:val="19"/>
          <w:u w:val="single"/>
        </w:rPr>
        <w:tab/>
      </w:r>
      <w:r>
        <w:rPr>
          <w:spacing w:val="1"/>
          <w:sz w:val="19"/>
          <w:szCs w:val="19"/>
        </w:rPr>
        <w:t>m</w:t>
      </w:r>
      <w:r>
        <w:rPr>
          <w:sz w:val="19"/>
          <w:szCs w:val="19"/>
        </w:rPr>
        <w:t>g/d</w:t>
      </w:r>
      <w:r>
        <w:rPr>
          <w:spacing w:val="1"/>
          <w:sz w:val="19"/>
          <w:szCs w:val="19"/>
        </w:rPr>
        <w:t>L</w:t>
      </w:r>
      <w:r>
        <w:rPr>
          <w:sz w:val="19"/>
          <w:szCs w:val="19"/>
        </w:rPr>
        <w:t>-</w:t>
      </w:r>
      <w:r>
        <w:rPr>
          <w:spacing w:val="1"/>
          <w:sz w:val="19"/>
          <w:szCs w:val="19"/>
        </w:rPr>
        <w:t>D</w:t>
      </w:r>
      <w:r>
        <w:rPr>
          <w:sz w:val="19"/>
          <w:szCs w:val="19"/>
        </w:rPr>
        <w:t>ate:</w:t>
      </w:r>
      <w:r>
        <w:rPr>
          <w:w w:val="103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 xml:space="preserve">)                </w:t>
      </w:r>
      <w:r>
        <w:rPr>
          <w:spacing w:val="1"/>
          <w:w w:val="105"/>
          <w:sz w:val="19"/>
          <w:szCs w:val="19"/>
        </w:rPr>
        <w:t>11</w:t>
      </w:r>
      <w:r>
        <w:rPr>
          <w:w w:val="105"/>
          <w:sz w:val="19"/>
          <w:szCs w:val="19"/>
        </w:rPr>
        <w:t>.</w:t>
      </w:r>
      <w:r>
        <w:rPr>
          <w:spacing w:val="3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I</w:t>
      </w:r>
      <w:r>
        <w:rPr>
          <w:w w:val="105"/>
          <w:sz w:val="19"/>
          <w:szCs w:val="19"/>
        </w:rPr>
        <w:t>s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you</w:t>
      </w:r>
      <w:r>
        <w:rPr>
          <w:w w:val="105"/>
          <w:sz w:val="19"/>
          <w:szCs w:val="19"/>
        </w:rPr>
        <w:t>r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HD</w:t>
      </w:r>
      <w:r>
        <w:rPr>
          <w:w w:val="105"/>
          <w:sz w:val="19"/>
          <w:szCs w:val="19"/>
        </w:rPr>
        <w:t>L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cho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es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ero</w:t>
      </w:r>
      <w:r>
        <w:rPr>
          <w:w w:val="105"/>
          <w:sz w:val="19"/>
          <w:szCs w:val="19"/>
        </w:rPr>
        <w:t>l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&gt;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60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g</w:t>
      </w:r>
      <w:r>
        <w:rPr>
          <w:w w:val="105"/>
          <w:sz w:val="19"/>
          <w:szCs w:val="19"/>
        </w:rPr>
        <w:t>/</w:t>
      </w:r>
      <w:r>
        <w:rPr>
          <w:spacing w:val="1"/>
          <w:w w:val="105"/>
          <w:sz w:val="19"/>
          <w:szCs w:val="19"/>
        </w:rPr>
        <w:t>d</w:t>
      </w:r>
      <w:r>
        <w:rPr>
          <w:spacing w:val="2"/>
          <w:w w:val="105"/>
          <w:sz w:val="19"/>
          <w:szCs w:val="19"/>
        </w:rPr>
        <w:t>L</w:t>
      </w:r>
      <w:r>
        <w:rPr>
          <w:w w:val="105"/>
          <w:sz w:val="19"/>
          <w:szCs w:val="19"/>
        </w:rPr>
        <w:t>?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739"/>
          <w:tab w:val="left" w:pos="2006"/>
          <w:tab w:val="left" w:pos="2979"/>
          <w:tab w:val="left" w:pos="7161"/>
        </w:tabs>
        <w:kinsoku w:val="0"/>
        <w:overflowPunct w:val="0"/>
        <w:spacing w:line="253" w:lineRule="auto"/>
        <w:ind w:left="150" w:right="481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 xml:space="preserve">)                </w:t>
      </w:r>
      <w:r>
        <w:rPr>
          <w:spacing w:val="1"/>
          <w:w w:val="105"/>
          <w:sz w:val="19"/>
          <w:szCs w:val="19"/>
        </w:rPr>
        <w:t>12</w:t>
      </w:r>
      <w:r>
        <w:rPr>
          <w:w w:val="105"/>
          <w:sz w:val="19"/>
          <w:szCs w:val="19"/>
        </w:rPr>
        <w:t>.</w:t>
      </w:r>
      <w:r>
        <w:rPr>
          <w:spacing w:val="46"/>
          <w:w w:val="105"/>
          <w:sz w:val="19"/>
          <w:szCs w:val="19"/>
        </w:rPr>
        <w:t xml:space="preserve"> </w:t>
      </w:r>
      <w:r>
        <w:rPr>
          <w:spacing w:val="3"/>
          <w:w w:val="105"/>
          <w:sz w:val="19"/>
          <w:szCs w:val="19"/>
        </w:rPr>
        <w:t>W</w:t>
      </w:r>
      <w:r>
        <w:rPr>
          <w:spacing w:val="1"/>
          <w:w w:val="105"/>
          <w:sz w:val="19"/>
          <w:szCs w:val="19"/>
        </w:rPr>
        <w:t>ha</w:t>
      </w:r>
      <w:r>
        <w:rPr>
          <w:w w:val="105"/>
          <w:sz w:val="19"/>
          <w:szCs w:val="19"/>
        </w:rPr>
        <w:t>t</w:t>
      </w:r>
      <w:r>
        <w:rPr>
          <w:spacing w:val="-2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is</w:t>
      </w:r>
      <w:r>
        <w:rPr>
          <w:spacing w:val="-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you</w:t>
      </w:r>
      <w:r>
        <w:rPr>
          <w:w w:val="105"/>
          <w:sz w:val="19"/>
          <w:szCs w:val="19"/>
        </w:rPr>
        <w:t>r</w:t>
      </w:r>
      <w:r>
        <w:rPr>
          <w:spacing w:val="-2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fas</w:t>
      </w:r>
      <w:r>
        <w:rPr>
          <w:w w:val="105"/>
          <w:sz w:val="19"/>
          <w:szCs w:val="19"/>
        </w:rPr>
        <w:t>ti</w:t>
      </w:r>
      <w:r>
        <w:rPr>
          <w:spacing w:val="1"/>
          <w:w w:val="105"/>
          <w:sz w:val="19"/>
          <w:szCs w:val="19"/>
        </w:rPr>
        <w:t>n</w:t>
      </w:r>
      <w:r>
        <w:rPr>
          <w:w w:val="105"/>
          <w:sz w:val="19"/>
          <w:szCs w:val="19"/>
        </w:rPr>
        <w:t xml:space="preserve">g </w:t>
      </w:r>
      <w:r>
        <w:rPr>
          <w:spacing w:val="1"/>
          <w:w w:val="105"/>
          <w:sz w:val="19"/>
          <w:szCs w:val="19"/>
        </w:rPr>
        <w:t>b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oo</w:t>
      </w:r>
      <w:r>
        <w:rPr>
          <w:w w:val="105"/>
          <w:sz w:val="19"/>
          <w:szCs w:val="19"/>
        </w:rPr>
        <w:t>d</w:t>
      </w:r>
      <w:r>
        <w:rPr>
          <w:spacing w:val="-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g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ucose</w:t>
      </w:r>
      <w:r>
        <w:rPr>
          <w:w w:val="105"/>
          <w:sz w:val="19"/>
          <w:szCs w:val="19"/>
        </w:rPr>
        <w:t>?</w:t>
      </w:r>
      <w:r>
        <w:rPr>
          <w:w w:val="105"/>
          <w:sz w:val="19"/>
          <w:szCs w:val="19"/>
          <w:u w:val="single"/>
        </w:rPr>
        <w:tab/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g</w:t>
      </w:r>
      <w:r>
        <w:rPr>
          <w:w w:val="105"/>
          <w:sz w:val="19"/>
          <w:szCs w:val="19"/>
        </w:rPr>
        <w:t>/</w:t>
      </w:r>
      <w:r>
        <w:rPr>
          <w:spacing w:val="1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L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–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e</w:t>
      </w:r>
      <w:r>
        <w:rPr>
          <w:w w:val="105"/>
          <w:sz w:val="19"/>
          <w:szCs w:val="19"/>
        </w:rPr>
        <w:t>:</w:t>
      </w:r>
      <w:r>
        <w:rPr>
          <w:w w:val="103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 xml:space="preserve">)                </w:t>
      </w:r>
      <w:r>
        <w:rPr>
          <w:spacing w:val="1"/>
          <w:w w:val="105"/>
          <w:sz w:val="19"/>
          <w:szCs w:val="19"/>
        </w:rPr>
        <w:t>13</w:t>
      </w:r>
      <w:r>
        <w:rPr>
          <w:w w:val="105"/>
          <w:sz w:val="19"/>
          <w:szCs w:val="19"/>
        </w:rPr>
        <w:t>.</w:t>
      </w:r>
      <w:r>
        <w:rPr>
          <w:spacing w:val="36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o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exerc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s</w:t>
      </w:r>
      <w:r>
        <w:rPr>
          <w:w w:val="105"/>
          <w:sz w:val="19"/>
          <w:szCs w:val="19"/>
        </w:rPr>
        <w:t>e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regu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ar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y</w:t>
      </w:r>
      <w:r>
        <w:rPr>
          <w:w w:val="105"/>
          <w:sz w:val="19"/>
          <w:szCs w:val="19"/>
        </w:rPr>
        <w:t>?</w:t>
      </w:r>
      <w:r>
        <w:rPr>
          <w:spacing w:val="3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I</w:t>
      </w:r>
      <w:r>
        <w:rPr>
          <w:w w:val="105"/>
          <w:sz w:val="19"/>
          <w:szCs w:val="19"/>
        </w:rPr>
        <w:t>f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so</w:t>
      </w:r>
      <w:r>
        <w:rPr>
          <w:w w:val="105"/>
          <w:sz w:val="19"/>
          <w:szCs w:val="19"/>
        </w:rPr>
        <w:t>,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exp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n.</w:t>
      </w:r>
    </w:p>
    <w:p w:rsidR="009E172D" w:rsidRDefault="009E172D" w:rsidP="009E172D">
      <w:pPr>
        <w:kinsoku w:val="0"/>
        <w:overflowPunct w:val="0"/>
        <w:spacing w:before="11" w:line="220" w:lineRule="exact"/>
        <w:rPr>
          <w:sz w:val="22"/>
          <w:szCs w:val="22"/>
        </w:rPr>
      </w:pPr>
    </w:p>
    <w:p w:rsidR="009E172D" w:rsidRDefault="009E172D" w:rsidP="009E172D">
      <w:pPr>
        <w:kinsoku w:val="0"/>
        <w:overflowPunct w:val="0"/>
        <w:ind w:left="100"/>
        <w:rPr>
          <w:sz w:val="19"/>
          <w:szCs w:val="19"/>
        </w:rPr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280035</wp:posOffset>
                </wp:positionV>
                <wp:extent cx="5460365" cy="12700"/>
                <wp:effectExtent l="9525" t="5080" r="6985" b="127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F698165" id="Freeform 3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22.05pt,519.95pt,22.05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499745</wp:posOffset>
                </wp:positionV>
                <wp:extent cx="5460365" cy="12700"/>
                <wp:effectExtent l="9525" t="5715" r="6985" b="635"/>
                <wp:wrapNone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754ABB6" id="Freeform 4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39.35pt,519.95pt,39.35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>
        <w:rPr>
          <w:b/>
          <w:bCs/>
          <w:spacing w:val="1"/>
          <w:w w:val="105"/>
          <w:sz w:val="19"/>
          <w:szCs w:val="19"/>
        </w:rPr>
        <w:t>I</w:t>
      </w:r>
      <w:r>
        <w:rPr>
          <w:b/>
          <w:bCs/>
          <w:w w:val="105"/>
          <w:sz w:val="19"/>
          <w:szCs w:val="19"/>
        </w:rPr>
        <w:t>f</w:t>
      </w:r>
      <w:r>
        <w:rPr>
          <w:b/>
          <w:bCs/>
          <w:spacing w:val="-9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yo</w:t>
      </w:r>
      <w:r>
        <w:rPr>
          <w:b/>
          <w:bCs/>
          <w:w w:val="105"/>
          <w:sz w:val="19"/>
          <w:szCs w:val="19"/>
        </w:rPr>
        <w:t>u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ans</w:t>
      </w:r>
      <w:r>
        <w:rPr>
          <w:b/>
          <w:bCs/>
          <w:spacing w:val="2"/>
          <w:w w:val="105"/>
          <w:sz w:val="19"/>
          <w:szCs w:val="19"/>
        </w:rPr>
        <w:t>w</w:t>
      </w:r>
      <w:r>
        <w:rPr>
          <w:b/>
          <w:bCs/>
          <w:spacing w:val="1"/>
          <w:w w:val="105"/>
          <w:sz w:val="19"/>
          <w:szCs w:val="19"/>
        </w:rPr>
        <w:t>ere</w:t>
      </w:r>
      <w:r>
        <w:rPr>
          <w:b/>
          <w:bCs/>
          <w:w w:val="105"/>
          <w:sz w:val="19"/>
          <w:szCs w:val="19"/>
        </w:rPr>
        <w:t>d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ye</w:t>
      </w:r>
      <w:r>
        <w:rPr>
          <w:b/>
          <w:bCs/>
          <w:w w:val="105"/>
          <w:sz w:val="19"/>
          <w:szCs w:val="19"/>
        </w:rPr>
        <w:t>s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t</w:t>
      </w:r>
      <w:r>
        <w:rPr>
          <w:b/>
          <w:bCs/>
          <w:w w:val="105"/>
          <w:sz w:val="19"/>
          <w:szCs w:val="19"/>
        </w:rPr>
        <w:t>o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an</w:t>
      </w:r>
      <w:r>
        <w:rPr>
          <w:b/>
          <w:bCs/>
          <w:w w:val="105"/>
          <w:sz w:val="19"/>
          <w:szCs w:val="19"/>
        </w:rPr>
        <w:t>y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o</w:t>
      </w:r>
      <w:r>
        <w:rPr>
          <w:b/>
          <w:bCs/>
          <w:w w:val="105"/>
          <w:sz w:val="19"/>
          <w:szCs w:val="19"/>
        </w:rPr>
        <w:t>f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thes</w:t>
      </w:r>
      <w:r>
        <w:rPr>
          <w:b/>
          <w:bCs/>
          <w:w w:val="105"/>
          <w:sz w:val="19"/>
          <w:szCs w:val="19"/>
        </w:rPr>
        <w:t>e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quest</w:t>
      </w:r>
      <w:r>
        <w:rPr>
          <w:b/>
          <w:bCs/>
          <w:w w:val="105"/>
          <w:sz w:val="19"/>
          <w:szCs w:val="19"/>
        </w:rPr>
        <w:t>i</w:t>
      </w:r>
      <w:r>
        <w:rPr>
          <w:b/>
          <w:bCs/>
          <w:spacing w:val="1"/>
          <w:w w:val="105"/>
          <w:sz w:val="19"/>
          <w:szCs w:val="19"/>
        </w:rPr>
        <w:t>ons</w:t>
      </w:r>
      <w:r>
        <w:rPr>
          <w:b/>
          <w:bCs/>
          <w:w w:val="105"/>
          <w:sz w:val="19"/>
          <w:szCs w:val="19"/>
        </w:rPr>
        <w:t>,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p</w:t>
      </w:r>
      <w:r>
        <w:rPr>
          <w:b/>
          <w:bCs/>
          <w:w w:val="105"/>
          <w:sz w:val="19"/>
          <w:szCs w:val="19"/>
        </w:rPr>
        <w:t>l</w:t>
      </w:r>
      <w:r>
        <w:rPr>
          <w:b/>
          <w:bCs/>
          <w:spacing w:val="1"/>
          <w:w w:val="105"/>
          <w:sz w:val="19"/>
          <w:szCs w:val="19"/>
        </w:rPr>
        <w:t>eas</w:t>
      </w:r>
      <w:r>
        <w:rPr>
          <w:b/>
          <w:bCs/>
          <w:w w:val="105"/>
          <w:sz w:val="19"/>
          <w:szCs w:val="19"/>
        </w:rPr>
        <w:t>e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exp</w:t>
      </w:r>
      <w:r>
        <w:rPr>
          <w:b/>
          <w:bCs/>
          <w:w w:val="105"/>
          <w:sz w:val="19"/>
          <w:szCs w:val="19"/>
        </w:rPr>
        <w:t>l</w:t>
      </w:r>
      <w:r>
        <w:rPr>
          <w:b/>
          <w:bCs/>
          <w:spacing w:val="1"/>
          <w:w w:val="105"/>
          <w:sz w:val="19"/>
          <w:szCs w:val="19"/>
        </w:rPr>
        <w:t>a</w:t>
      </w:r>
      <w:r>
        <w:rPr>
          <w:b/>
          <w:bCs/>
          <w:w w:val="105"/>
          <w:sz w:val="19"/>
          <w:szCs w:val="19"/>
        </w:rPr>
        <w:t>i</w:t>
      </w:r>
      <w:r>
        <w:rPr>
          <w:b/>
          <w:bCs/>
          <w:spacing w:val="1"/>
          <w:w w:val="105"/>
          <w:sz w:val="19"/>
          <w:szCs w:val="19"/>
        </w:rPr>
        <w:t>n</w:t>
      </w:r>
      <w:r>
        <w:rPr>
          <w:b/>
          <w:bCs/>
          <w:w w:val="105"/>
          <w:sz w:val="19"/>
          <w:szCs w:val="19"/>
        </w:rPr>
        <w:t>.</w:t>
      </w: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10293B" w:rsidP="009E172D">
      <w:pPr>
        <w:kinsoku w:val="0"/>
        <w:overflowPunct w:val="0"/>
        <w:spacing w:before="7" w:line="260" w:lineRule="exact"/>
        <w:rPr>
          <w:sz w:val="26"/>
          <w:szCs w:val="26"/>
        </w:rPr>
      </w:pPr>
      <w:r>
        <w:rPr>
          <w:noProof/>
          <w:sz w:val="26"/>
          <w:szCs w:val="26"/>
          <w:lang w:eastAsia="ko-KR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488606C" wp14:editId="7EE7D2E4">
                <wp:simplePos x="0" y="0"/>
                <wp:positionH relativeFrom="column">
                  <wp:posOffset>-486376</wp:posOffset>
                </wp:positionH>
                <wp:positionV relativeFrom="paragraph">
                  <wp:posOffset>165545</wp:posOffset>
                </wp:positionV>
                <wp:extent cx="6406481" cy="895333"/>
                <wp:effectExtent l="0" t="0" r="13970" b="19685"/>
                <wp:wrapNone/>
                <wp:docPr id="1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6481" cy="89533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F000B1" id="Rectangle 21" o:spid="_x0000_s1026" style="position:absolute;margin-left:-38.3pt;margin-top:13.05pt;width:504.45pt;height:70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" filled="f">
                <v:path arrowok="t"/>
              </v:rect>
            </w:pict>
          </mc:Fallback>
        </mc:AlternateContent>
      </w:r>
    </w:p>
    <w:p w:rsidR="009E172D" w:rsidRDefault="0010293B" w:rsidP="009E172D">
      <w:pPr>
        <w:kinsoku w:val="0"/>
        <w:overflowPunct w:val="0"/>
        <w:spacing w:before="79"/>
        <w:ind w:right="24"/>
        <w:jc w:val="center"/>
        <w:rPr>
          <w:rFonts w:ascii="Cambria" w:hAnsi="Cambria" w:cs="Cambria"/>
          <w:sz w:val="19"/>
          <w:szCs w:val="19"/>
        </w:rPr>
      </w:pPr>
      <w:r w:rsidRPr="0010293B">
        <w:rPr>
          <w:noProof/>
          <w:sz w:val="20"/>
          <w:szCs w:val="20"/>
          <w:lang w:eastAsia="ko-K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0964A7" wp14:editId="3B67230D">
                <wp:simplePos x="0" y="0"/>
                <wp:positionH relativeFrom="column">
                  <wp:posOffset>-486376</wp:posOffset>
                </wp:positionH>
                <wp:positionV relativeFrom="paragraph">
                  <wp:posOffset>156638</wp:posOffset>
                </wp:positionV>
                <wp:extent cx="6405880" cy="735227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5880" cy="7352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2E95" w:rsidRDefault="0010293B">
                            <w:r>
                              <w:t>BMI_____</w:t>
                            </w:r>
                            <w:r>
                              <w:tab/>
                              <w:t>SBP_____</w:t>
                            </w:r>
                            <w:r>
                              <w:tab/>
                              <w:t>DBP_____</w:t>
                            </w:r>
                            <w:r>
                              <w:tab/>
                              <w:t>TC_____</w:t>
                            </w:r>
                            <w:r>
                              <w:tab/>
                            </w:r>
                            <w:r w:rsidR="00E45043">
                              <w:t>LDL_____</w:t>
                            </w:r>
                            <w:r w:rsidR="00E45043">
                              <w:tab/>
                            </w:r>
                            <w:r>
                              <w:t>HDL_____</w:t>
                            </w:r>
                            <w:r>
                              <w:tab/>
                              <w:t>FBG_____</w:t>
                            </w:r>
                          </w:p>
                          <w:p w:rsidR="00552E95" w:rsidRDefault="00552E95"/>
                          <w:p w:rsidR="0010293B" w:rsidRDefault="00552E95">
                            <w:r>
                              <w:t>Family History_____       Smoking_____</w:t>
                            </w:r>
                            <w:r>
                              <w:tab/>
                              <w:t>Sedentary_____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10293B"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0964A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8.3pt;margin-top:12.35pt;width:504.4pt;height:57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" filled="f" stroked="f">
                <v:textbox>
                  <w:txbxContent>
                    <w:p w:rsidR="00552E95" w:rsidRDefault="0010293B">
                      <w:r>
                        <w:t>BMI_____</w:t>
                      </w:r>
                      <w:r>
                        <w:tab/>
                        <w:t>SBP_____</w:t>
                      </w:r>
                      <w:r>
                        <w:tab/>
                        <w:t>DBP_____</w:t>
                      </w:r>
                      <w:r>
                        <w:tab/>
                        <w:t>TC_____</w:t>
                      </w:r>
                      <w:r>
                        <w:tab/>
                      </w:r>
                      <w:r w:rsidR="00E45043">
                        <w:t>LDL_____</w:t>
                      </w:r>
                      <w:r w:rsidR="00E45043">
                        <w:tab/>
                      </w:r>
                      <w:r>
                        <w:t>HDL_____</w:t>
                      </w:r>
                      <w:r>
                        <w:tab/>
                        <w:t>FBG_____</w:t>
                      </w:r>
                    </w:p>
                    <w:p w:rsidR="00552E95" w:rsidRDefault="00552E95"/>
                    <w:p w:rsidR="0010293B" w:rsidRDefault="00552E95">
                      <w:r>
                        <w:t>Family History_____       Smoking_____</w:t>
                      </w:r>
                      <w:r>
                        <w:tab/>
                        <w:t>Sedentary_____</w:t>
                      </w:r>
                      <w:r>
                        <w:tab/>
                      </w:r>
                      <w:r>
                        <w:tab/>
                      </w:r>
                      <w:r w:rsidR="0010293B"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9E172D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0564B5BD" wp14:editId="039CBB73">
                <wp:simplePos x="0" y="0"/>
                <wp:positionH relativeFrom="page">
                  <wp:posOffset>1143000</wp:posOffset>
                </wp:positionH>
                <wp:positionV relativeFrom="paragraph">
                  <wp:posOffset>-477520</wp:posOffset>
                </wp:positionV>
                <wp:extent cx="5460365" cy="12700"/>
                <wp:effectExtent l="9525" t="6985" r="6985" b="0"/>
                <wp:wrapNone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15D98A5" id="Freeform 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-37.6pt,519.95pt,-37.6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 w:rsidR="009E172D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2ECFEF90" wp14:editId="7A263768">
                <wp:simplePos x="0" y="0"/>
                <wp:positionH relativeFrom="page">
                  <wp:posOffset>1143000</wp:posOffset>
                </wp:positionH>
                <wp:positionV relativeFrom="paragraph">
                  <wp:posOffset>-258445</wp:posOffset>
                </wp:positionV>
                <wp:extent cx="5460365" cy="12700"/>
                <wp:effectExtent l="9525" t="6985" r="6985" b="0"/>
                <wp:wrapNone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63AC6F1" id="Freeform 6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-20.35pt,519.95pt,-20.35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 w:rsidR="009E172D">
        <w:rPr>
          <w:rFonts w:ascii="Cambria" w:hAnsi="Cambria" w:cs="Cambria"/>
          <w:spacing w:val="1"/>
          <w:w w:val="105"/>
          <w:sz w:val="19"/>
          <w:szCs w:val="19"/>
        </w:rPr>
        <w:t>O</w:t>
      </w:r>
      <w:r w:rsidR="009E172D">
        <w:rPr>
          <w:rFonts w:ascii="Cambria" w:hAnsi="Cambria" w:cs="Cambria"/>
          <w:spacing w:val="2"/>
          <w:w w:val="105"/>
          <w:sz w:val="19"/>
          <w:szCs w:val="19"/>
        </w:rPr>
        <w:t>f</w:t>
      </w:r>
      <w:r w:rsidR="009E172D">
        <w:rPr>
          <w:rFonts w:ascii="Cambria" w:hAnsi="Cambria" w:cs="Cambria"/>
          <w:spacing w:val="-3"/>
          <w:w w:val="105"/>
          <w:sz w:val="19"/>
          <w:szCs w:val="19"/>
        </w:rPr>
        <w:t>f</w:t>
      </w:r>
      <w:r w:rsidR="009E172D">
        <w:rPr>
          <w:rFonts w:ascii="Cambria" w:hAnsi="Cambria" w:cs="Cambria"/>
          <w:spacing w:val="2"/>
          <w:w w:val="105"/>
          <w:sz w:val="19"/>
          <w:szCs w:val="19"/>
        </w:rPr>
        <w:t>i</w:t>
      </w:r>
      <w:r w:rsidR="009E172D">
        <w:rPr>
          <w:rFonts w:ascii="Cambria" w:hAnsi="Cambria" w:cs="Cambria"/>
          <w:spacing w:val="-1"/>
          <w:w w:val="105"/>
          <w:sz w:val="19"/>
          <w:szCs w:val="19"/>
        </w:rPr>
        <w:t>c</w:t>
      </w:r>
      <w:r w:rsidR="009E172D">
        <w:rPr>
          <w:rFonts w:ascii="Cambria" w:hAnsi="Cambria" w:cs="Cambria"/>
          <w:w w:val="105"/>
          <w:sz w:val="19"/>
          <w:szCs w:val="19"/>
        </w:rPr>
        <w:t>e</w:t>
      </w:r>
      <w:r w:rsidR="009E172D">
        <w:rPr>
          <w:rFonts w:ascii="Cambria" w:hAnsi="Cambria" w:cs="Cambria"/>
          <w:spacing w:val="-11"/>
          <w:w w:val="105"/>
          <w:sz w:val="19"/>
          <w:szCs w:val="19"/>
        </w:rPr>
        <w:t xml:space="preserve"> </w:t>
      </w:r>
      <w:r w:rsidR="009E172D">
        <w:rPr>
          <w:rFonts w:ascii="Cambria" w:hAnsi="Cambria" w:cs="Cambria"/>
          <w:spacing w:val="2"/>
          <w:w w:val="105"/>
          <w:sz w:val="19"/>
          <w:szCs w:val="19"/>
        </w:rPr>
        <w:t>U</w:t>
      </w:r>
      <w:r w:rsidR="009E172D">
        <w:rPr>
          <w:rFonts w:ascii="Cambria" w:hAnsi="Cambria" w:cs="Cambria"/>
          <w:spacing w:val="1"/>
          <w:w w:val="105"/>
          <w:sz w:val="19"/>
          <w:szCs w:val="19"/>
        </w:rPr>
        <w:t>s</w:t>
      </w:r>
      <w:r w:rsidR="009E172D">
        <w:rPr>
          <w:rFonts w:ascii="Cambria" w:hAnsi="Cambria" w:cs="Cambria"/>
          <w:w w:val="105"/>
          <w:sz w:val="19"/>
          <w:szCs w:val="19"/>
        </w:rPr>
        <w:t>e</w:t>
      </w: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before="14" w:line="260" w:lineRule="exact"/>
        <w:rPr>
          <w:sz w:val="26"/>
          <w:szCs w:val="26"/>
        </w:rPr>
      </w:pPr>
    </w:p>
    <w:p w:rsidR="00EC65FA" w:rsidRDefault="00EC65FA" w:rsidP="009E172D">
      <w:pPr>
        <w:pStyle w:val="Heading1"/>
        <w:kinsoku w:val="0"/>
        <w:overflowPunct w:val="0"/>
        <w:rPr>
          <w:spacing w:val="1"/>
        </w:rPr>
      </w:pPr>
    </w:p>
    <w:p w:rsidR="009E172D" w:rsidRDefault="009E172D" w:rsidP="009E172D">
      <w:pPr>
        <w:pStyle w:val="Heading1"/>
        <w:kinsoku w:val="0"/>
        <w:overflowPunct w:val="0"/>
        <w:rPr>
          <w:b w:val="0"/>
          <w:bCs w:val="0"/>
        </w:rPr>
      </w:pPr>
      <w:r>
        <w:rPr>
          <w:spacing w:val="1"/>
        </w:rPr>
        <w:t>H</w:t>
      </w:r>
      <w:r>
        <w:t>ealth-</w:t>
      </w:r>
      <w:r>
        <w:rPr>
          <w:spacing w:val="1"/>
        </w:rPr>
        <w:t>R</w:t>
      </w:r>
      <w:r>
        <w:t>elated</w:t>
      </w:r>
      <w:r>
        <w:rPr>
          <w:spacing w:val="-31"/>
        </w:rPr>
        <w:t xml:space="preserve"> </w:t>
      </w:r>
      <w:r>
        <w:rPr>
          <w:spacing w:val="1"/>
        </w:rPr>
        <w:t>Q</w:t>
      </w:r>
      <w:r>
        <w:t>uestions</w:t>
      </w:r>
    </w:p>
    <w:p w:rsidR="009E172D" w:rsidRDefault="009E172D" w:rsidP="009E172D">
      <w:pPr>
        <w:kinsoku w:val="0"/>
        <w:overflowPunct w:val="0"/>
        <w:spacing w:before="17" w:line="220" w:lineRule="exact"/>
        <w:rPr>
          <w:sz w:val="22"/>
          <w:szCs w:val="22"/>
        </w:rPr>
      </w:pPr>
    </w:p>
    <w:p w:rsidR="009E172D" w:rsidRDefault="009E172D" w:rsidP="009E172D">
      <w:pPr>
        <w:tabs>
          <w:tab w:val="left" w:pos="819"/>
        </w:tabs>
        <w:kinsoku w:val="0"/>
        <w:overflowPunct w:val="0"/>
        <w:ind w:left="100"/>
        <w:rPr>
          <w:sz w:val="19"/>
          <w:szCs w:val="19"/>
        </w:rPr>
      </w:pPr>
      <w:r>
        <w:rPr>
          <w:b/>
          <w:bCs/>
          <w:spacing w:val="2"/>
          <w:w w:val="105"/>
          <w:sz w:val="19"/>
          <w:szCs w:val="19"/>
        </w:rPr>
        <w:t>YE</w:t>
      </w:r>
      <w:r>
        <w:rPr>
          <w:b/>
          <w:bCs/>
          <w:w w:val="105"/>
          <w:sz w:val="19"/>
          <w:szCs w:val="19"/>
        </w:rPr>
        <w:t>S</w:t>
      </w:r>
      <w:r>
        <w:rPr>
          <w:b/>
          <w:bCs/>
          <w:w w:val="105"/>
          <w:sz w:val="19"/>
          <w:szCs w:val="19"/>
        </w:rPr>
        <w:tab/>
      </w:r>
      <w:r>
        <w:rPr>
          <w:b/>
          <w:bCs/>
          <w:spacing w:val="2"/>
          <w:w w:val="105"/>
          <w:sz w:val="19"/>
          <w:szCs w:val="19"/>
        </w:rPr>
        <w:t>NO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before="12"/>
        <w:ind w:left="15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1</w:t>
      </w:r>
      <w:r>
        <w:rPr>
          <w:w w:val="105"/>
          <w:sz w:val="19"/>
          <w:szCs w:val="19"/>
        </w:rPr>
        <w:t>.</w:t>
      </w:r>
      <w:r>
        <w:rPr>
          <w:spacing w:val="35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A</w:t>
      </w:r>
      <w:r>
        <w:rPr>
          <w:spacing w:val="1"/>
          <w:w w:val="105"/>
          <w:sz w:val="19"/>
          <w:szCs w:val="19"/>
        </w:rPr>
        <w:t>r</w:t>
      </w:r>
      <w:r>
        <w:rPr>
          <w:w w:val="105"/>
          <w:sz w:val="19"/>
          <w:szCs w:val="19"/>
        </w:rPr>
        <w:t>e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pregnan</w:t>
      </w:r>
      <w:r>
        <w:rPr>
          <w:w w:val="105"/>
          <w:sz w:val="19"/>
          <w:szCs w:val="19"/>
        </w:rPr>
        <w:t>t?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before="12"/>
        <w:ind w:left="15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2</w:t>
      </w:r>
      <w:r>
        <w:rPr>
          <w:w w:val="105"/>
          <w:sz w:val="19"/>
          <w:szCs w:val="19"/>
        </w:rPr>
        <w:t>.</w:t>
      </w:r>
      <w:r>
        <w:rPr>
          <w:spacing w:val="33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A</w:t>
      </w:r>
      <w:r>
        <w:rPr>
          <w:spacing w:val="1"/>
          <w:w w:val="105"/>
          <w:sz w:val="19"/>
          <w:szCs w:val="19"/>
        </w:rPr>
        <w:t>r</w:t>
      </w:r>
      <w:r>
        <w:rPr>
          <w:w w:val="105"/>
          <w:sz w:val="19"/>
          <w:szCs w:val="19"/>
        </w:rPr>
        <w:t>e</w:t>
      </w:r>
      <w:r>
        <w:rPr>
          <w:spacing w:val="-8"/>
          <w:w w:val="105"/>
          <w:sz w:val="19"/>
          <w:szCs w:val="19"/>
        </w:rPr>
        <w:t xml:space="preserve"> </w:t>
      </w:r>
      <w:r w:rsidR="002438FA">
        <w:rPr>
          <w:spacing w:val="-8"/>
          <w:w w:val="105"/>
          <w:sz w:val="19"/>
          <w:szCs w:val="19"/>
        </w:rPr>
        <w:t xml:space="preserve">you 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ll</w:t>
      </w:r>
      <w:r>
        <w:rPr>
          <w:spacing w:val="1"/>
          <w:w w:val="105"/>
          <w:sz w:val="19"/>
          <w:szCs w:val="19"/>
        </w:rPr>
        <w:t>erg</w:t>
      </w:r>
      <w:r>
        <w:rPr>
          <w:w w:val="105"/>
          <w:sz w:val="19"/>
          <w:szCs w:val="19"/>
        </w:rPr>
        <w:t>ic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to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sopropy</w:t>
      </w:r>
      <w:r>
        <w:rPr>
          <w:w w:val="105"/>
          <w:sz w:val="19"/>
          <w:szCs w:val="19"/>
        </w:rPr>
        <w:t>l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coho</w:t>
      </w:r>
      <w:r>
        <w:rPr>
          <w:w w:val="105"/>
          <w:sz w:val="19"/>
          <w:szCs w:val="19"/>
        </w:rPr>
        <w:t>l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(rubb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n</w:t>
      </w:r>
      <w:r>
        <w:rPr>
          <w:w w:val="105"/>
          <w:sz w:val="19"/>
          <w:szCs w:val="19"/>
        </w:rPr>
        <w:t>g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coho</w:t>
      </w:r>
      <w:r>
        <w:rPr>
          <w:w w:val="105"/>
          <w:sz w:val="19"/>
          <w:szCs w:val="19"/>
        </w:rPr>
        <w:t>l)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ex?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before="12"/>
        <w:ind w:left="15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3</w:t>
      </w:r>
      <w:r>
        <w:rPr>
          <w:w w:val="105"/>
          <w:sz w:val="19"/>
          <w:szCs w:val="19"/>
        </w:rPr>
        <w:t>.</w:t>
      </w:r>
      <w:r>
        <w:rPr>
          <w:spacing w:val="36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o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hav</w:t>
      </w:r>
      <w:r>
        <w:rPr>
          <w:w w:val="105"/>
          <w:sz w:val="19"/>
          <w:szCs w:val="19"/>
        </w:rPr>
        <w:t>e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an</w:t>
      </w:r>
      <w:r>
        <w:rPr>
          <w:w w:val="105"/>
          <w:sz w:val="19"/>
          <w:szCs w:val="19"/>
        </w:rPr>
        <w:t>y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ll</w:t>
      </w:r>
      <w:r>
        <w:rPr>
          <w:spacing w:val="1"/>
          <w:w w:val="105"/>
          <w:sz w:val="19"/>
          <w:szCs w:val="19"/>
        </w:rPr>
        <w:t>erg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e</w:t>
      </w:r>
      <w:r>
        <w:rPr>
          <w:w w:val="105"/>
          <w:sz w:val="19"/>
          <w:szCs w:val="19"/>
        </w:rPr>
        <w:t>s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to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ed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ca</w:t>
      </w:r>
      <w:r>
        <w:rPr>
          <w:w w:val="105"/>
          <w:sz w:val="19"/>
          <w:szCs w:val="19"/>
        </w:rPr>
        <w:t>ti</w:t>
      </w:r>
      <w:r>
        <w:rPr>
          <w:spacing w:val="1"/>
          <w:w w:val="105"/>
          <w:sz w:val="19"/>
          <w:szCs w:val="19"/>
        </w:rPr>
        <w:t>ons</w:t>
      </w:r>
      <w:r>
        <w:rPr>
          <w:w w:val="105"/>
          <w:sz w:val="19"/>
          <w:szCs w:val="19"/>
        </w:rPr>
        <w:t>,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bees</w:t>
      </w:r>
      <w:r>
        <w:rPr>
          <w:w w:val="105"/>
          <w:sz w:val="19"/>
          <w:szCs w:val="19"/>
        </w:rPr>
        <w:t>,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foods</w:t>
      </w:r>
      <w:r>
        <w:rPr>
          <w:w w:val="105"/>
          <w:sz w:val="19"/>
          <w:szCs w:val="19"/>
        </w:rPr>
        <w:t>,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e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c</w:t>
      </w:r>
      <w:r>
        <w:rPr>
          <w:w w:val="105"/>
          <w:sz w:val="19"/>
          <w:szCs w:val="19"/>
        </w:rPr>
        <w:t>.?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I</w:t>
      </w:r>
      <w:r>
        <w:rPr>
          <w:w w:val="105"/>
          <w:sz w:val="19"/>
          <w:szCs w:val="19"/>
        </w:rPr>
        <w:t>f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s</w:t>
      </w:r>
      <w:r>
        <w:rPr>
          <w:w w:val="105"/>
          <w:sz w:val="19"/>
          <w:szCs w:val="19"/>
        </w:rPr>
        <w:t>o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p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eas</w:t>
      </w:r>
      <w:r>
        <w:rPr>
          <w:w w:val="105"/>
          <w:sz w:val="19"/>
          <w:szCs w:val="19"/>
        </w:rPr>
        <w:t>e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li</w:t>
      </w:r>
      <w:r>
        <w:rPr>
          <w:spacing w:val="1"/>
          <w:w w:val="105"/>
          <w:sz w:val="19"/>
          <w:szCs w:val="19"/>
        </w:rPr>
        <w:t>s</w:t>
      </w:r>
      <w:r>
        <w:rPr>
          <w:w w:val="105"/>
          <w:sz w:val="19"/>
          <w:szCs w:val="19"/>
        </w:rPr>
        <w:t>t</w:t>
      </w:r>
    </w:p>
    <w:p w:rsidR="009E172D" w:rsidRDefault="009E172D" w:rsidP="009E172D">
      <w:pPr>
        <w:kinsoku w:val="0"/>
        <w:overflowPunct w:val="0"/>
        <w:spacing w:before="1" w:line="160" w:lineRule="exact"/>
        <w:rPr>
          <w:sz w:val="16"/>
          <w:szCs w:val="16"/>
        </w:rPr>
      </w:pP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before="81"/>
        <w:ind w:left="150"/>
        <w:rPr>
          <w:sz w:val="19"/>
          <w:szCs w:val="19"/>
        </w:rPr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2190750</wp:posOffset>
                </wp:positionH>
                <wp:positionV relativeFrom="paragraph">
                  <wp:posOffset>41910</wp:posOffset>
                </wp:positionV>
                <wp:extent cx="3809365" cy="12700"/>
                <wp:effectExtent l="9525" t="6985" r="10160" b="0"/>
                <wp:wrapNone/>
                <wp:docPr id="7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09365" cy="12700"/>
                        </a:xfrm>
                        <a:custGeom>
                          <a:avLst/>
                          <a:gdLst>
                            <a:gd name="T0" fmla="*/ 0 w 5999"/>
                            <a:gd name="T1" fmla="*/ 0 h 20"/>
                            <a:gd name="T2" fmla="*/ 5999 w 59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999" h="20">
                              <a:moveTo>
                                <a:pt x="0" y="0"/>
                              </a:moveTo>
                              <a:lnTo>
                                <a:pt x="59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C7CC5BF" id="Freeform 7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72.5pt,3.3pt,472.45pt,3.3pt" coordsize="59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" o:allowincell="f" filled="f" strokeweight=".1388mm">
                <v:path arrowok="t" o:connecttype="custom" o:connectlocs="0,0;3809365,0" o:connectangles="0,0"/>
                <w10:wrap anchorx="page"/>
              </v:polyline>
            </w:pict>
          </mc:Fallback>
        </mc:AlternateContent>
      </w: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4</w:t>
      </w:r>
      <w:r>
        <w:rPr>
          <w:w w:val="105"/>
          <w:sz w:val="19"/>
          <w:szCs w:val="19"/>
        </w:rPr>
        <w:t>.</w:t>
      </w:r>
      <w:r>
        <w:rPr>
          <w:spacing w:val="36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o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hav</w:t>
      </w:r>
      <w:r>
        <w:rPr>
          <w:w w:val="105"/>
          <w:sz w:val="19"/>
          <w:szCs w:val="19"/>
        </w:rPr>
        <w:t>e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an</w:t>
      </w:r>
      <w:r>
        <w:rPr>
          <w:w w:val="105"/>
          <w:sz w:val="19"/>
          <w:szCs w:val="19"/>
        </w:rPr>
        <w:t>y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sk</w:t>
      </w:r>
      <w:r>
        <w:rPr>
          <w:w w:val="105"/>
          <w:sz w:val="19"/>
          <w:szCs w:val="19"/>
        </w:rPr>
        <w:t>in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prob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e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s</w:t>
      </w:r>
      <w:r>
        <w:rPr>
          <w:w w:val="105"/>
          <w:sz w:val="19"/>
          <w:szCs w:val="19"/>
        </w:rPr>
        <w:t>?</w:t>
      </w:r>
    </w:p>
    <w:p w:rsidR="009E172D" w:rsidRDefault="009E172D" w:rsidP="009E172D">
      <w:pPr>
        <w:tabs>
          <w:tab w:val="left" w:pos="416"/>
          <w:tab w:val="left" w:pos="833"/>
          <w:tab w:val="left" w:pos="1100"/>
          <w:tab w:val="left" w:pos="1567"/>
        </w:tabs>
        <w:kinsoku w:val="0"/>
        <w:overflowPunct w:val="0"/>
        <w:spacing w:before="12"/>
        <w:ind w:left="15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5</w:t>
      </w:r>
      <w:r>
        <w:rPr>
          <w:w w:val="105"/>
          <w:sz w:val="19"/>
          <w:szCs w:val="19"/>
        </w:rPr>
        <w:t>.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o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hav</w:t>
      </w:r>
      <w:r>
        <w:rPr>
          <w:w w:val="105"/>
          <w:sz w:val="19"/>
          <w:szCs w:val="19"/>
        </w:rPr>
        <w:t>e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an</w:t>
      </w:r>
      <w:r>
        <w:rPr>
          <w:w w:val="105"/>
          <w:sz w:val="19"/>
          <w:szCs w:val="19"/>
        </w:rPr>
        <w:t>y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he</w:t>
      </w:r>
      <w:r>
        <w:rPr>
          <w:w w:val="105"/>
          <w:sz w:val="19"/>
          <w:szCs w:val="19"/>
        </w:rPr>
        <w:t>r</w:t>
      </w:r>
      <w:r>
        <w:rPr>
          <w:spacing w:val="31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ed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ca</w:t>
      </w:r>
      <w:r>
        <w:rPr>
          <w:w w:val="105"/>
          <w:sz w:val="19"/>
          <w:szCs w:val="19"/>
        </w:rPr>
        <w:t>l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cond</w:t>
      </w:r>
      <w:r>
        <w:rPr>
          <w:w w:val="105"/>
          <w:sz w:val="19"/>
          <w:szCs w:val="19"/>
        </w:rPr>
        <w:t>iti</w:t>
      </w:r>
      <w:r>
        <w:rPr>
          <w:spacing w:val="1"/>
          <w:w w:val="105"/>
          <w:sz w:val="19"/>
          <w:szCs w:val="19"/>
        </w:rPr>
        <w:t>on(s)</w:t>
      </w:r>
      <w:r>
        <w:rPr>
          <w:w w:val="105"/>
          <w:sz w:val="19"/>
          <w:szCs w:val="19"/>
        </w:rPr>
        <w:t>/</w:t>
      </w:r>
      <w:r>
        <w:rPr>
          <w:spacing w:val="1"/>
          <w:w w:val="105"/>
          <w:sz w:val="19"/>
          <w:szCs w:val="19"/>
        </w:rPr>
        <w:t>surger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es</w:t>
      </w:r>
      <w:r>
        <w:rPr>
          <w:w w:val="105"/>
          <w:sz w:val="19"/>
          <w:szCs w:val="19"/>
        </w:rPr>
        <w:t>?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before="12" w:line="253" w:lineRule="auto"/>
        <w:ind w:left="150" w:right="1951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6</w:t>
      </w:r>
      <w:r>
        <w:rPr>
          <w:w w:val="105"/>
          <w:sz w:val="19"/>
          <w:szCs w:val="19"/>
        </w:rPr>
        <w:t>.</w:t>
      </w:r>
      <w:r>
        <w:rPr>
          <w:spacing w:val="37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H</w:t>
      </w:r>
      <w:r>
        <w:rPr>
          <w:spacing w:val="1"/>
          <w:w w:val="105"/>
          <w:sz w:val="19"/>
          <w:szCs w:val="19"/>
        </w:rPr>
        <w:t>av</w:t>
      </w:r>
      <w:r>
        <w:rPr>
          <w:w w:val="105"/>
          <w:sz w:val="19"/>
          <w:szCs w:val="19"/>
        </w:rPr>
        <w:t>e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ha</w:t>
      </w:r>
      <w:r>
        <w:rPr>
          <w:w w:val="105"/>
          <w:sz w:val="19"/>
          <w:szCs w:val="19"/>
        </w:rPr>
        <w:t>d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an</w:t>
      </w:r>
      <w:r>
        <w:rPr>
          <w:w w:val="105"/>
          <w:sz w:val="19"/>
          <w:szCs w:val="19"/>
        </w:rPr>
        <w:t>y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caffe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ne</w:t>
      </w:r>
      <w:r>
        <w:rPr>
          <w:w w:val="105"/>
          <w:sz w:val="19"/>
          <w:szCs w:val="19"/>
        </w:rPr>
        <w:t>,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food</w:t>
      </w:r>
      <w:r>
        <w:rPr>
          <w:w w:val="105"/>
          <w:sz w:val="19"/>
          <w:szCs w:val="19"/>
        </w:rPr>
        <w:t>,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coho</w:t>
      </w:r>
      <w:r>
        <w:rPr>
          <w:w w:val="105"/>
          <w:sz w:val="19"/>
          <w:szCs w:val="19"/>
        </w:rPr>
        <w:t>l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in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h</w:t>
      </w:r>
      <w:r>
        <w:rPr>
          <w:w w:val="105"/>
          <w:sz w:val="19"/>
          <w:szCs w:val="19"/>
        </w:rPr>
        <w:t>e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pas</w:t>
      </w:r>
      <w:r>
        <w:rPr>
          <w:w w:val="105"/>
          <w:sz w:val="19"/>
          <w:szCs w:val="19"/>
        </w:rPr>
        <w:t>t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3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hours</w:t>
      </w:r>
      <w:r>
        <w:rPr>
          <w:w w:val="105"/>
          <w:sz w:val="19"/>
          <w:szCs w:val="19"/>
        </w:rPr>
        <w:t>?</w:t>
      </w:r>
      <w:r>
        <w:rPr>
          <w:w w:val="103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7</w:t>
      </w:r>
      <w:r>
        <w:rPr>
          <w:w w:val="105"/>
          <w:sz w:val="19"/>
          <w:szCs w:val="19"/>
        </w:rPr>
        <w:t>.</w:t>
      </w:r>
      <w:r>
        <w:rPr>
          <w:spacing w:val="33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H</w:t>
      </w:r>
      <w:r>
        <w:rPr>
          <w:spacing w:val="1"/>
          <w:w w:val="105"/>
          <w:sz w:val="19"/>
          <w:szCs w:val="19"/>
        </w:rPr>
        <w:t>av</w:t>
      </w:r>
      <w:r>
        <w:rPr>
          <w:w w:val="105"/>
          <w:sz w:val="19"/>
          <w:szCs w:val="19"/>
        </w:rPr>
        <w:t>e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exerc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se</w:t>
      </w:r>
      <w:r>
        <w:rPr>
          <w:w w:val="105"/>
          <w:sz w:val="19"/>
          <w:szCs w:val="19"/>
        </w:rPr>
        <w:t>d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oday?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line="214" w:lineRule="exact"/>
        <w:ind w:left="150"/>
        <w:rPr>
          <w:spacing w:val="1"/>
          <w:w w:val="105"/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8</w:t>
      </w:r>
      <w:r>
        <w:rPr>
          <w:w w:val="105"/>
          <w:sz w:val="19"/>
          <w:szCs w:val="19"/>
        </w:rPr>
        <w:t>.</w:t>
      </w:r>
      <w:r>
        <w:rPr>
          <w:spacing w:val="35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A</w:t>
      </w:r>
      <w:r>
        <w:rPr>
          <w:spacing w:val="1"/>
          <w:w w:val="105"/>
          <w:sz w:val="19"/>
          <w:szCs w:val="19"/>
        </w:rPr>
        <w:t>r</w:t>
      </w:r>
      <w:r>
        <w:rPr>
          <w:w w:val="105"/>
          <w:sz w:val="19"/>
          <w:szCs w:val="19"/>
        </w:rPr>
        <w:t>e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fee</w:t>
      </w:r>
      <w:r>
        <w:rPr>
          <w:w w:val="105"/>
          <w:sz w:val="19"/>
          <w:szCs w:val="19"/>
        </w:rPr>
        <w:t>li</w:t>
      </w:r>
      <w:r>
        <w:rPr>
          <w:spacing w:val="1"/>
          <w:w w:val="105"/>
          <w:sz w:val="19"/>
          <w:szCs w:val="19"/>
        </w:rPr>
        <w:t>n</w:t>
      </w:r>
      <w:r>
        <w:rPr>
          <w:w w:val="105"/>
          <w:sz w:val="19"/>
          <w:szCs w:val="19"/>
        </w:rPr>
        <w:t>g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w</w:t>
      </w:r>
      <w:r>
        <w:rPr>
          <w:spacing w:val="1"/>
          <w:w w:val="105"/>
          <w:sz w:val="19"/>
          <w:szCs w:val="19"/>
        </w:rPr>
        <w:t>e</w:t>
      </w:r>
      <w:r>
        <w:rPr>
          <w:w w:val="105"/>
          <w:sz w:val="19"/>
          <w:szCs w:val="19"/>
        </w:rPr>
        <w:t>ll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an</w:t>
      </w:r>
      <w:r>
        <w:rPr>
          <w:w w:val="105"/>
          <w:sz w:val="19"/>
          <w:szCs w:val="19"/>
        </w:rPr>
        <w:t>d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hea</w:t>
      </w:r>
      <w:r>
        <w:rPr>
          <w:w w:val="105"/>
          <w:sz w:val="19"/>
          <w:szCs w:val="19"/>
        </w:rPr>
        <w:t>lt</w:t>
      </w:r>
      <w:r>
        <w:rPr>
          <w:spacing w:val="1"/>
          <w:w w:val="105"/>
          <w:sz w:val="19"/>
          <w:szCs w:val="19"/>
        </w:rPr>
        <w:t>h</w:t>
      </w:r>
      <w:r>
        <w:rPr>
          <w:w w:val="105"/>
          <w:sz w:val="19"/>
          <w:szCs w:val="19"/>
        </w:rPr>
        <w:t>y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oday?</w:t>
      </w:r>
    </w:p>
    <w:p w:rsidR="000A7AAE" w:rsidRDefault="000A7AAE" w:rsidP="000A7AAE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line="214" w:lineRule="exact"/>
        <w:ind w:left="15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 w:rsidR="00140EAE">
        <w:rPr>
          <w:spacing w:val="1"/>
          <w:w w:val="105"/>
          <w:sz w:val="19"/>
          <w:szCs w:val="19"/>
        </w:rPr>
        <w:t>9</w:t>
      </w:r>
      <w:r>
        <w:rPr>
          <w:w w:val="105"/>
          <w:sz w:val="19"/>
          <w:szCs w:val="19"/>
        </w:rPr>
        <w:t>.</w:t>
      </w:r>
      <w:r>
        <w:rPr>
          <w:spacing w:val="35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Do you have any other medical concerns that we should be aware of</w:t>
      </w:r>
      <w:r>
        <w:rPr>
          <w:spacing w:val="1"/>
          <w:w w:val="105"/>
          <w:sz w:val="19"/>
          <w:szCs w:val="19"/>
        </w:rPr>
        <w:t>?</w:t>
      </w:r>
    </w:p>
    <w:p w:rsidR="000A7AAE" w:rsidRDefault="000A7AAE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line="214" w:lineRule="exact"/>
        <w:ind w:left="150"/>
        <w:rPr>
          <w:sz w:val="19"/>
          <w:szCs w:val="19"/>
        </w:rPr>
      </w:pPr>
    </w:p>
    <w:p w:rsidR="009E172D" w:rsidRDefault="009E172D" w:rsidP="009E172D">
      <w:pPr>
        <w:kinsoku w:val="0"/>
        <w:overflowPunct w:val="0"/>
        <w:spacing w:before="2" w:line="240" w:lineRule="exact"/>
      </w:pPr>
    </w:p>
    <w:p w:rsidR="009E172D" w:rsidRDefault="009E172D" w:rsidP="009E172D">
      <w:pPr>
        <w:kinsoku w:val="0"/>
        <w:overflowPunct w:val="0"/>
        <w:ind w:left="100"/>
        <w:rPr>
          <w:sz w:val="19"/>
          <w:szCs w:val="19"/>
        </w:rPr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429260</wp:posOffset>
                </wp:positionV>
                <wp:extent cx="5460365" cy="12700"/>
                <wp:effectExtent l="9525" t="6350" r="6985" b="0"/>
                <wp:wrapNone/>
                <wp:docPr id="8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2EA527C" id="Freeform 8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33.8pt,519.95pt,33.8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648970</wp:posOffset>
                </wp:positionV>
                <wp:extent cx="5460365" cy="12700"/>
                <wp:effectExtent l="9525" t="6985" r="6985" b="0"/>
                <wp:wrapNone/>
                <wp:docPr id="9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C526F7F" id="Freeform 9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51.1pt,519.95pt,51.1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868045</wp:posOffset>
                </wp:positionV>
                <wp:extent cx="5460365" cy="12700"/>
                <wp:effectExtent l="9525" t="6985" r="6985" b="0"/>
                <wp:wrapNone/>
                <wp:docPr id="10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7900C8F" id="Freeform 10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68.35pt,519.95pt,68.35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1087755</wp:posOffset>
                </wp:positionV>
                <wp:extent cx="5460365" cy="12700"/>
                <wp:effectExtent l="9525" t="7620" r="6985" b="0"/>
                <wp:wrapNone/>
                <wp:docPr id="11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410BC29" id="Freeform 11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85.65pt,519.95pt,85.65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>
        <w:rPr>
          <w:b/>
          <w:bCs/>
          <w:spacing w:val="1"/>
          <w:w w:val="105"/>
          <w:sz w:val="19"/>
          <w:szCs w:val="19"/>
        </w:rPr>
        <w:t>I</w:t>
      </w:r>
      <w:r>
        <w:rPr>
          <w:b/>
          <w:bCs/>
          <w:w w:val="105"/>
          <w:sz w:val="19"/>
          <w:szCs w:val="19"/>
        </w:rPr>
        <w:t>f</w:t>
      </w:r>
      <w:r>
        <w:rPr>
          <w:b/>
          <w:bCs/>
          <w:spacing w:val="-9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yo</w:t>
      </w:r>
      <w:r>
        <w:rPr>
          <w:b/>
          <w:bCs/>
          <w:w w:val="105"/>
          <w:sz w:val="19"/>
          <w:szCs w:val="19"/>
        </w:rPr>
        <w:t>u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ans</w:t>
      </w:r>
      <w:r>
        <w:rPr>
          <w:b/>
          <w:bCs/>
          <w:spacing w:val="2"/>
          <w:w w:val="105"/>
          <w:sz w:val="19"/>
          <w:szCs w:val="19"/>
        </w:rPr>
        <w:t>w</w:t>
      </w:r>
      <w:r>
        <w:rPr>
          <w:b/>
          <w:bCs/>
          <w:spacing w:val="1"/>
          <w:w w:val="105"/>
          <w:sz w:val="19"/>
          <w:szCs w:val="19"/>
        </w:rPr>
        <w:t>ere</w:t>
      </w:r>
      <w:r>
        <w:rPr>
          <w:b/>
          <w:bCs/>
          <w:w w:val="105"/>
          <w:sz w:val="19"/>
          <w:szCs w:val="19"/>
        </w:rPr>
        <w:t>d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ye</w:t>
      </w:r>
      <w:r>
        <w:rPr>
          <w:b/>
          <w:bCs/>
          <w:w w:val="105"/>
          <w:sz w:val="19"/>
          <w:szCs w:val="19"/>
        </w:rPr>
        <w:t>s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t</w:t>
      </w:r>
      <w:r>
        <w:rPr>
          <w:b/>
          <w:bCs/>
          <w:w w:val="105"/>
          <w:sz w:val="19"/>
          <w:szCs w:val="19"/>
        </w:rPr>
        <w:t>o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an</w:t>
      </w:r>
      <w:r>
        <w:rPr>
          <w:b/>
          <w:bCs/>
          <w:w w:val="105"/>
          <w:sz w:val="19"/>
          <w:szCs w:val="19"/>
        </w:rPr>
        <w:t>y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o</w:t>
      </w:r>
      <w:r>
        <w:rPr>
          <w:b/>
          <w:bCs/>
          <w:w w:val="105"/>
          <w:sz w:val="19"/>
          <w:szCs w:val="19"/>
        </w:rPr>
        <w:t>f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thes</w:t>
      </w:r>
      <w:r>
        <w:rPr>
          <w:b/>
          <w:bCs/>
          <w:w w:val="105"/>
          <w:sz w:val="19"/>
          <w:szCs w:val="19"/>
        </w:rPr>
        <w:t>e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quest</w:t>
      </w:r>
      <w:r>
        <w:rPr>
          <w:b/>
          <w:bCs/>
          <w:w w:val="105"/>
          <w:sz w:val="19"/>
          <w:szCs w:val="19"/>
        </w:rPr>
        <w:t>i</w:t>
      </w:r>
      <w:r>
        <w:rPr>
          <w:b/>
          <w:bCs/>
          <w:spacing w:val="1"/>
          <w:w w:val="105"/>
          <w:sz w:val="19"/>
          <w:szCs w:val="19"/>
        </w:rPr>
        <w:t>ons</w:t>
      </w:r>
      <w:r>
        <w:rPr>
          <w:b/>
          <w:bCs/>
          <w:w w:val="105"/>
          <w:sz w:val="19"/>
          <w:szCs w:val="19"/>
        </w:rPr>
        <w:t>,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p</w:t>
      </w:r>
      <w:r>
        <w:rPr>
          <w:b/>
          <w:bCs/>
          <w:w w:val="105"/>
          <w:sz w:val="19"/>
          <w:szCs w:val="19"/>
        </w:rPr>
        <w:t>l</w:t>
      </w:r>
      <w:r>
        <w:rPr>
          <w:b/>
          <w:bCs/>
          <w:spacing w:val="1"/>
          <w:w w:val="105"/>
          <w:sz w:val="19"/>
          <w:szCs w:val="19"/>
        </w:rPr>
        <w:t>eas</w:t>
      </w:r>
      <w:r>
        <w:rPr>
          <w:b/>
          <w:bCs/>
          <w:w w:val="105"/>
          <w:sz w:val="19"/>
          <w:szCs w:val="19"/>
        </w:rPr>
        <w:t>e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exp</w:t>
      </w:r>
      <w:r>
        <w:rPr>
          <w:b/>
          <w:bCs/>
          <w:w w:val="105"/>
          <w:sz w:val="19"/>
          <w:szCs w:val="19"/>
        </w:rPr>
        <w:t>l</w:t>
      </w:r>
      <w:r>
        <w:rPr>
          <w:b/>
          <w:bCs/>
          <w:spacing w:val="1"/>
          <w:w w:val="105"/>
          <w:sz w:val="19"/>
          <w:szCs w:val="19"/>
        </w:rPr>
        <w:t>a</w:t>
      </w:r>
      <w:r>
        <w:rPr>
          <w:b/>
          <w:bCs/>
          <w:w w:val="105"/>
          <w:sz w:val="19"/>
          <w:szCs w:val="19"/>
        </w:rPr>
        <w:t>i</w:t>
      </w:r>
      <w:r>
        <w:rPr>
          <w:b/>
          <w:bCs/>
          <w:spacing w:val="1"/>
          <w:w w:val="105"/>
          <w:sz w:val="19"/>
          <w:szCs w:val="19"/>
        </w:rPr>
        <w:t>n</w:t>
      </w:r>
      <w:r>
        <w:rPr>
          <w:b/>
          <w:bCs/>
          <w:w w:val="105"/>
          <w:sz w:val="19"/>
          <w:szCs w:val="19"/>
        </w:rPr>
        <w:t>.</w:t>
      </w:r>
    </w:p>
    <w:p w:rsidR="009E172D" w:rsidRDefault="009E172D" w:rsidP="009E172D">
      <w:pPr>
        <w:kinsoku w:val="0"/>
        <w:overflowPunct w:val="0"/>
        <w:ind w:left="100"/>
        <w:rPr>
          <w:sz w:val="19"/>
          <w:szCs w:val="19"/>
        </w:rPr>
        <w:sectPr w:rsidR="009E172D">
          <w:pgSz w:w="12240" w:h="15840"/>
          <w:pgMar w:top="1480" w:right="1680" w:bottom="960" w:left="1700" w:header="0" w:footer="751" w:gutter="0"/>
          <w:cols w:space="720"/>
          <w:noEndnote/>
        </w:sectPr>
      </w:pPr>
    </w:p>
    <w:p w:rsidR="009E172D" w:rsidRDefault="009E172D" w:rsidP="009E172D">
      <w:pPr>
        <w:pStyle w:val="Heading2"/>
        <w:kinsoku w:val="0"/>
        <w:overflowPunct w:val="0"/>
        <w:spacing w:before="61"/>
        <w:ind w:left="280"/>
        <w:rPr>
          <w:b w:val="0"/>
          <w:bCs w:val="0"/>
        </w:rPr>
      </w:pPr>
      <w:r>
        <w:rPr>
          <w:noProof/>
          <w:lang w:eastAsia="ko-KR"/>
        </w:rPr>
        <w:lastRenderedPageBreak/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page">
                  <wp:posOffset>1240155</wp:posOffset>
                </wp:positionH>
                <wp:positionV relativeFrom="paragraph">
                  <wp:posOffset>229235</wp:posOffset>
                </wp:positionV>
                <wp:extent cx="5407025" cy="12700"/>
                <wp:effectExtent l="11430" t="10160" r="10795" b="0"/>
                <wp:wrapNone/>
                <wp:docPr id="12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07025" cy="12700"/>
                        </a:xfrm>
                        <a:custGeom>
                          <a:avLst/>
                          <a:gdLst>
                            <a:gd name="T0" fmla="*/ 0 w 8515"/>
                            <a:gd name="T1" fmla="*/ 0 h 20"/>
                            <a:gd name="T2" fmla="*/ 8515 w 851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15" h="20">
                              <a:moveTo>
                                <a:pt x="0" y="0"/>
                              </a:moveTo>
                              <a:lnTo>
                                <a:pt x="8515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789CAA6" id="Freeform 12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7.65pt,18.05pt,523.4pt,18.05pt" coordsize="85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" o:allowincell="f" filled="f" strokeweight=".20458mm">
                <v:path arrowok="t" o:connecttype="custom" o:connectlocs="0,0;5407025,0" o:connectangles="0,0"/>
                <w10:wrap anchorx="page"/>
              </v:polyline>
            </w:pict>
          </mc:Fallback>
        </mc:AlternateContent>
      </w:r>
      <w:r>
        <w:t>Medications</w:t>
      </w:r>
    </w:p>
    <w:p w:rsidR="009E172D" w:rsidRDefault="009E172D" w:rsidP="009E172D">
      <w:pPr>
        <w:kinsoku w:val="0"/>
        <w:overflowPunct w:val="0"/>
        <w:spacing w:before="5" w:line="150" w:lineRule="exact"/>
        <w:rPr>
          <w:sz w:val="15"/>
          <w:szCs w:val="15"/>
        </w:rPr>
      </w:pPr>
    </w:p>
    <w:p w:rsidR="009E172D" w:rsidRDefault="009E172D" w:rsidP="009E172D">
      <w:pPr>
        <w:kinsoku w:val="0"/>
        <w:overflowPunct w:val="0"/>
        <w:ind w:left="287"/>
        <w:rPr>
          <w:sz w:val="19"/>
          <w:szCs w:val="19"/>
        </w:rPr>
      </w:pPr>
      <w:r>
        <w:rPr>
          <w:spacing w:val="1"/>
          <w:w w:val="105"/>
          <w:sz w:val="19"/>
          <w:szCs w:val="19"/>
        </w:rPr>
        <w:t>P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eas</w:t>
      </w:r>
      <w:r>
        <w:rPr>
          <w:w w:val="105"/>
          <w:sz w:val="19"/>
          <w:szCs w:val="19"/>
        </w:rPr>
        <w:t>e</w:t>
      </w:r>
      <w:r>
        <w:rPr>
          <w:spacing w:val="-1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Se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ec</w:t>
      </w:r>
      <w:r>
        <w:rPr>
          <w:w w:val="105"/>
          <w:sz w:val="19"/>
          <w:szCs w:val="19"/>
        </w:rPr>
        <w:t>t</w:t>
      </w:r>
      <w:r>
        <w:rPr>
          <w:spacing w:val="-11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A</w:t>
      </w:r>
      <w:r>
        <w:rPr>
          <w:spacing w:val="1"/>
          <w:w w:val="105"/>
          <w:sz w:val="19"/>
          <w:szCs w:val="19"/>
        </w:rPr>
        <w:t>n</w:t>
      </w:r>
      <w:r>
        <w:rPr>
          <w:w w:val="105"/>
          <w:sz w:val="19"/>
          <w:szCs w:val="19"/>
        </w:rPr>
        <w:t>y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ed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ca</w:t>
      </w:r>
      <w:r>
        <w:rPr>
          <w:w w:val="105"/>
          <w:sz w:val="19"/>
          <w:szCs w:val="19"/>
        </w:rPr>
        <w:t>ti</w:t>
      </w:r>
      <w:r>
        <w:rPr>
          <w:spacing w:val="1"/>
          <w:w w:val="105"/>
          <w:sz w:val="19"/>
          <w:szCs w:val="19"/>
        </w:rPr>
        <w:t>on</w:t>
      </w:r>
      <w:r>
        <w:rPr>
          <w:w w:val="105"/>
          <w:sz w:val="19"/>
          <w:szCs w:val="19"/>
        </w:rPr>
        <w:t>s</w:t>
      </w:r>
      <w:r>
        <w:rPr>
          <w:spacing w:val="-11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Y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u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A</w:t>
      </w:r>
      <w:r>
        <w:rPr>
          <w:spacing w:val="1"/>
          <w:w w:val="105"/>
          <w:sz w:val="19"/>
          <w:szCs w:val="19"/>
        </w:rPr>
        <w:t>r</w:t>
      </w:r>
      <w:r>
        <w:rPr>
          <w:w w:val="105"/>
          <w:sz w:val="19"/>
          <w:szCs w:val="19"/>
        </w:rPr>
        <w:t>e</w:t>
      </w:r>
      <w:r>
        <w:rPr>
          <w:spacing w:val="-11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C</w:t>
      </w:r>
      <w:r>
        <w:rPr>
          <w:spacing w:val="1"/>
          <w:w w:val="105"/>
          <w:sz w:val="19"/>
          <w:szCs w:val="19"/>
        </w:rPr>
        <w:t>urren</w:t>
      </w:r>
      <w:r>
        <w:rPr>
          <w:w w:val="105"/>
          <w:sz w:val="19"/>
          <w:szCs w:val="19"/>
        </w:rPr>
        <w:t>tly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U</w:t>
      </w:r>
      <w:r>
        <w:rPr>
          <w:spacing w:val="1"/>
          <w:w w:val="105"/>
          <w:sz w:val="19"/>
          <w:szCs w:val="19"/>
        </w:rPr>
        <w:t>s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ng</w:t>
      </w:r>
      <w:r>
        <w:rPr>
          <w:w w:val="105"/>
          <w:sz w:val="19"/>
          <w:szCs w:val="19"/>
        </w:rPr>
        <w:t>:</w:t>
      </w:r>
    </w:p>
    <w:p w:rsidR="009E172D" w:rsidRDefault="009E172D" w:rsidP="009E172D">
      <w:pPr>
        <w:kinsoku w:val="0"/>
        <w:overflowPunct w:val="0"/>
        <w:spacing w:before="6" w:line="120" w:lineRule="exact"/>
        <w:rPr>
          <w:sz w:val="12"/>
          <w:szCs w:val="12"/>
        </w:rPr>
      </w:pPr>
    </w:p>
    <w:tbl>
      <w:tblPr>
        <w:tblW w:w="0" w:type="auto"/>
        <w:tblInd w:w="9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64"/>
        <w:gridCol w:w="4076"/>
      </w:tblGrid>
      <w:tr w:rsidR="009E172D" w:rsidTr="00E06806">
        <w:trPr>
          <w:trHeight w:hRule="exact" w:val="581"/>
        </w:trPr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2D" w:rsidRDefault="009E172D" w:rsidP="00E06806">
            <w:pPr>
              <w:pStyle w:val="ListParagraph"/>
              <w:numPr>
                <w:ilvl w:val="0"/>
                <w:numId w:val="14"/>
              </w:numPr>
              <w:tabs>
                <w:tab w:val="left" w:pos="417"/>
              </w:tabs>
              <w:kinsoku w:val="0"/>
              <w:overflowPunct w:val="0"/>
              <w:spacing w:before="75"/>
              <w:ind w:left="417"/>
            </w:pPr>
            <w:r>
              <w:rPr>
                <w:spacing w:val="2"/>
                <w:w w:val="105"/>
                <w:sz w:val="19"/>
                <w:szCs w:val="19"/>
              </w:rPr>
              <w:t>D</w:t>
            </w:r>
            <w:r>
              <w:rPr>
                <w:w w:val="105"/>
                <w:sz w:val="19"/>
                <w:szCs w:val="19"/>
              </w:rPr>
              <w:t>i</w:t>
            </w:r>
            <w:r>
              <w:rPr>
                <w:spacing w:val="1"/>
                <w:w w:val="105"/>
                <w:sz w:val="19"/>
                <w:szCs w:val="19"/>
              </w:rPr>
              <w:t>ure</w:t>
            </w:r>
            <w:r>
              <w:rPr>
                <w:w w:val="105"/>
                <w:sz w:val="19"/>
                <w:szCs w:val="19"/>
              </w:rPr>
              <w:t>ti</w:t>
            </w:r>
            <w:r>
              <w:rPr>
                <w:spacing w:val="1"/>
                <w:w w:val="105"/>
                <w:sz w:val="19"/>
                <w:szCs w:val="19"/>
              </w:rPr>
              <w:t>c</w:t>
            </w:r>
            <w:r>
              <w:rPr>
                <w:w w:val="105"/>
                <w:sz w:val="19"/>
                <w:szCs w:val="19"/>
              </w:rPr>
              <w:t>s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2D" w:rsidRDefault="009E172D" w:rsidP="00E06806">
            <w:pPr>
              <w:pStyle w:val="ListParagraph"/>
              <w:numPr>
                <w:ilvl w:val="0"/>
                <w:numId w:val="13"/>
              </w:numPr>
              <w:tabs>
                <w:tab w:val="left" w:pos="417"/>
              </w:tabs>
              <w:kinsoku w:val="0"/>
              <w:overflowPunct w:val="0"/>
              <w:spacing w:before="75"/>
              <w:ind w:left="417"/>
            </w:pPr>
            <w:r>
              <w:rPr>
                <w:spacing w:val="2"/>
                <w:w w:val="105"/>
                <w:sz w:val="19"/>
                <w:szCs w:val="19"/>
              </w:rPr>
              <w:t>O</w:t>
            </w:r>
            <w:r>
              <w:rPr>
                <w:w w:val="105"/>
                <w:sz w:val="19"/>
                <w:szCs w:val="19"/>
              </w:rPr>
              <w:t>t</w:t>
            </w:r>
            <w:r>
              <w:rPr>
                <w:spacing w:val="1"/>
                <w:w w:val="105"/>
                <w:sz w:val="19"/>
                <w:szCs w:val="19"/>
              </w:rPr>
              <w:t>he</w:t>
            </w:r>
            <w:r>
              <w:rPr>
                <w:w w:val="105"/>
                <w:sz w:val="19"/>
                <w:szCs w:val="19"/>
              </w:rPr>
              <w:t>r</w:t>
            </w:r>
            <w:r>
              <w:rPr>
                <w:spacing w:val="-32"/>
                <w:w w:val="105"/>
                <w:sz w:val="19"/>
                <w:szCs w:val="19"/>
              </w:rPr>
              <w:t xml:space="preserve"> </w:t>
            </w:r>
            <w:r>
              <w:rPr>
                <w:spacing w:val="2"/>
                <w:w w:val="105"/>
                <w:sz w:val="19"/>
                <w:szCs w:val="19"/>
              </w:rPr>
              <w:t>C</w:t>
            </w:r>
            <w:r>
              <w:rPr>
                <w:spacing w:val="1"/>
                <w:w w:val="105"/>
                <w:sz w:val="19"/>
                <w:szCs w:val="19"/>
              </w:rPr>
              <w:t>ard</w:t>
            </w:r>
            <w:r>
              <w:rPr>
                <w:w w:val="105"/>
                <w:sz w:val="19"/>
                <w:szCs w:val="19"/>
              </w:rPr>
              <w:t>i</w:t>
            </w:r>
            <w:r>
              <w:rPr>
                <w:spacing w:val="1"/>
                <w:w w:val="105"/>
                <w:sz w:val="19"/>
                <w:szCs w:val="19"/>
              </w:rPr>
              <w:t>ovascula</w:t>
            </w:r>
            <w:r>
              <w:rPr>
                <w:w w:val="105"/>
                <w:sz w:val="19"/>
                <w:szCs w:val="19"/>
              </w:rPr>
              <w:t>r</w:t>
            </w:r>
          </w:p>
        </w:tc>
      </w:tr>
      <w:tr w:rsidR="009E172D" w:rsidTr="00E06806">
        <w:trPr>
          <w:trHeight w:hRule="exact" w:val="816"/>
        </w:trPr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2D" w:rsidRDefault="009E172D" w:rsidP="00E06806">
            <w:pPr>
              <w:pStyle w:val="ListParagraph"/>
              <w:numPr>
                <w:ilvl w:val="0"/>
                <w:numId w:val="12"/>
              </w:numPr>
              <w:tabs>
                <w:tab w:val="left" w:pos="417"/>
              </w:tabs>
              <w:kinsoku w:val="0"/>
              <w:overflowPunct w:val="0"/>
              <w:spacing w:before="75"/>
              <w:ind w:left="417"/>
            </w:pPr>
            <w:r>
              <w:rPr>
                <w:spacing w:val="2"/>
                <w:w w:val="105"/>
                <w:sz w:val="19"/>
                <w:szCs w:val="19"/>
              </w:rPr>
              <w:t>B</w:t>
            </w:r>
            <w:r>
              <w:rPr>
                <w:spacing w:val="1"/>
                <w:w w:val="105"/>
                <w:sz w:val="19"/>
                <w:szCs w:val="19"/>
              </w:rPr>
              <w:t>e</w:t>
            </w:r>
            <w:r>
              <w:rPr>
                <w:w w:val="105"/>
                <w:sz w:val="19"/>
                <w:szCs w:val="19"/>
              </w:rPr>
              <w:t>ta</w:t>
            </w:r>
            <w:r>
              <w:rPr>
                <w:spacing w:val="-20"/>
                <w:w w:val="105"/>
                <w:sz w:val="19"/>
                <w:szCs w:val="19"/>
              </w:rPr>
              <w:t xml:space="preserve"> </w:t>
            </w:r>
            <w:r>
              <w:rPr>
                <w:spacing w:val="2"/>
                <w:w w:val="105"/>
                <w:sz w:val="19"/>
                <w:szCs w:val="19"/>
              </w:rPr>
              <w:t>B</w:t>
            </w:r>
            <w:r>
              <w:rPr>
                <w:w w:val="105"/>
                <w:sz w:val="19"/>
                <w:szCs w:val="19"/>
              </w:rPr>
              <w:t>l</w:t>
            </w:r>
            <w:r>
              <w:rPr>
                <w:spacing w:val="1"/>
                <w:w w:val="105"/>
                <w:sz w:val="19"/>
                <w:szCs w:val="19"/>
              </w:rPr>
              <w:t>ocker</w:t>
            </w:r>
            <w:r>
              <w:rPr>
                <w:w w:val="105"/>
                <w:sz w:val="19"/>
                <w:szCs w:val="19"/>
              </w:rPr>
              <w:t>s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2D" w:rsidRDefault="009E172D" w:rsidP="00E06806">
            <w:pPr>
              <w:pStyle w:val="ListParagraph"/>
              <w:numPr>
                <w:ilvl w:val="0"/>
                <w:numId w:val="11"/>
              </w:numPr>
              <w:tabs>
                <w:tab w:val="left" w:pos="417"/>
              </w:tabs>
              <w:kinsoku w:val="0"/>
              <w:overflowPunct w:val="0"/>
              <w:spacing w:before="75" w:line="245" w:lineRule="auto"/>
              <w:ind w:left="99" w:right="513" w:firstLine="0"/>
            </w:pPr>
            <w:r>
              <w:rPr>
                <w:spacing w:val="1"/>
                <w:sz w:val="19"/>
                <w:szCs w:val="19"/>
              </w:rPr>
              <w:t>N</w:t>
            </w:r>
            <w:r>
              <w:rPr>
                <w:sz w:val="19"/>
                <w:szCs w:val="19"/>
              </w:rPr>
              <w:t>S</w:t>
            </w:r>
            <w:r>
              <w:rPr>
                <w:spacing w:val="1"/>
                <w:sz w:val="19"/>
                <w:szCs w:val="19"/>
              </w:rPr>
              <w:t>A</w:t>
            </w:r>
            <w:r>
              <w:rPr>
                <w:sz w:val="19"/>
                <w:szCs w:val="19"/>
              </w:rPr>
              <w:t>I</w:t>
            </w:r>
            <w:r>
              <w:rPr>
                <w:spacing w:val="1"/>
                <w:sz w:val="19"/>
                <w:szCs w:val="19"/>
              </w:rPr>
              <w:t>D</w:t>
            </w:r>
            <w:r>
              <w:rPr>
                <w:sz w:val="19"/>
                <w:szCs w:val="19"/>
              </w:rPr>
              <w:t>S/</w:t>
            </w:r>
            <w:r>
              <w:rPr>
                <w:spacing w:val="1"/>
                <w:sz w:val="19"/>
                <w:szCs w:val="19"/>
              </w:rPr>
              <w:t>A</w:t>
            </w:r>
            <w:r>
              <w:rPr>
                <w:sz w:val="19"/>
                <w:szCs w:val="19"/>
              </w:rPr>
              <w:t>nti-infla</w:t>
            </w:r>
            <w:r>
              <w:rPr>
                <w:spacing w:val="1"/>
                <w:sz w:val="19"/>
                <w:szCs w:val="19"/>
              </w:rPr>
              <w:t>mm</w:t>
            </w:r>
            <w:r>
              <w:rPr>
                <w:sz w:val="19"/>
                <w:szCs w:val="19"/>
              </w:rPr>
              <w:t xml:space="preserve">atories  </w:t>
            </w:r>
            <w:r>
              <w:rPr>
                <w:spacing w:val="19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(</w:t>
            </w:r>
            <w:r>
              <w:rPr>
                <w:spacing w:val="1"/>
                <w:sz w:val="19"/>
                <w:szCs w:val="19"/>
              </w:rPr>
              <w:t>M</w:t>
            </w:r>
            <w:r>
              <w:rPr>
                <w:sz w:val="19"/>
                <w:szCs w:val="19"/>
              </w:rPr>
              <w:t>otrin,</w:t>
            </w:r>
            <w:r>
              <w:rPr>
                <w:w w:val="103"/>
                <w:sz w:val="19"/>
                <w:szCs w:val="19"/>
              </w:rPr>
              <w:t xml:space="preserve"> </w:t>
            </w:r>
            <w:r>
              <w:rPr>
                <w:spacing w:val="2"/>
                <w:w w:val="105"/>
                <w:sz w:val="19"/>
                <w:szCs w:val="19"/>
              </w:rPr>
              <w:t>A</w:t>
            </w:r>
            <w:r>
              <w:rPr>
                <w:spacing w:val="1"/>
                <w:w w:val="105"/>
                <w:sz w:val="19"/>
                <w:szCs w:val="19"/>
              </w:rPr>
              <w:t>dv</w:t>
            </w:r>
            <w:r>
              <w:rPr>
                <w:w w:val="105"/>
                <w:sz w:val="19"/>
                <w:szCs w:val="19"/>
              </w:rPr>
              <w:t>il)</w:t>
            </w:r>
          </w:p>
        </w:tc>
      </w:tr>
      <w:tr w:rsidR="009E172D" w:rsidTr="00E06806">
        <w:trPr>
          <w:trHeight w:hRule="exact" w:val="586"/>
        </w:trPr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2D" w:rsidRDefault="009E172D" w:rsidP="00E06806">
            <w:pPr>
              <w:pStyle w:val="ListParagraph"/>
              <w:numPr>
                <w:ilvl w:val="0"/>
                <w:numId w:val="10"/>
              </w:numPr>
              <w:tabs>
                <w:tab w:val="left" w:pos="417"/>
              </w:tabs>
              <w:kinsoku w:val="0"/>
              <w:overflowPunct w:val="0"/>
              <w:spacing w:before="75"/>
              <w:ind w:left="417"/>
            </w:pPr>
            <w:r>
              <w:rPr>
                <w:spacing w:val="2"/>
                <w:w w:val="105"/>
                <w:sz w:val="19"/>
                <w:szCs w:val="19"/>
              </w:rPr>
              <w:t>V</w:t>
            </w:r>
            <w:r>
              <w:rPr>
                <w:spacing w:val="1"/>
                <w:w w:val="105"/>
                <w:sz w:val="19"/>
                <w:szCs w:val="19"/>
              </w:rPr>
              <w:t>asod</w:t>
            </w:r>
            <w:r>
              <w:rPr>
                <w:w w:val="105"/>
                <w:sz w:val="19"/>
                <w:szCs w:val="19"/>
              </w:rPr>
              <w:t>il</w:t>
            </w:r>
            <w:r>
              <w:rPr>
                <w:spacing w:val="1"/>
                <w:w w:val="105"/>
                <w:sz w:val="19"/>
                <w:szCs w:val="19"/>
              </w:rPr>
              <w:t>a</w:t>
            </w:r>
            <w:r>
              <w:rPr>
                <w:w w:val="105"/>
                <w:sz w:val="19"/>
                <w:szCs w:val="19"/>
              </w:rPr>
              <w:t>t</w:t>
            </w:r>
            <w:r>
              <w:rPr>
                <w:spacing w:val="1"/>
                <w:w w:val="105"/>
                <w:sz w:val="19"/>
                <w:szCs w:val="19"/>
              </w:rPr>
              <w:t>or</w:t>
            </w:r>
            <w:r>
              <w:rPr>
                <w:w w:val="105"/>
                <w:sz w:val="19"/>
                <w:szCs w:val="19"/>
              </w:rPr>
              <w:t>s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2D" w:rsidRDefault="009E172D" w:rsidP="00E06806">
            <w:pPr>
              <w:pStyle w:val="ListParagraph"/>
              <w:numPr>
                <w:ilvl w:val="0"/>
                <w:numId w:val="9"/>
              </w:numPr>
              <w:tabs>
                <w:tab w:val="left" w:pos="417"/>
              </w:tabs>
              <w:kinsoku w:val="0"/>
              <w:overflowPunct w:val="0"/>
              <w:spacing w:before="75"/>
              <w:ind w:left="417"/>
            </w:pPr>
            <w:r>
              <w:rPr>
                <w:spacing w:val="2"/>
                <w:w w:val="105"/>
                <w:sz w:val="19"/>
                <w:szCs w:val="19"/>
              </w:rPr>
              <w:t>C</w:t>
            </w:r>
            <w:r>
              <w:rPr>
                <w:spacing w:val="1"/>
                <w:w w:val="105"/>
                <w:sz w:val="19"/>
                <w:szCs w:val="19"/>
              </w:rPr>
              <w:t>ho</w:t>
            </w:r>
            <w:r>
              <w:rPr>
                <w:w w:val="105"/>
                <w:sz w:val="19"/>
                <w:szCs w:val="19"/>
              </w:rPr>
              <w:t>l</w:t>
            </w:r>
            <w:r>
              <w:rPr>
                <w:spacing w:val="1"/>
                <w:w w:val="105"/>
                <w:sz w:val="19"/>
                <w:szCs w:val="19"/>
              </w:rPr>
              <w:t>es</w:t>
            </w:r>
            <w:r>
              <w:rPr>
                <w:w w:val="105"/>
                <w:sz w:val="19"/>
                <w:szCs w:val="19"/>
              </w:rPr>
              <w:t>t</w:t>
            </w:r>
            <w:r>
              <w:rPr>
                <w:spacing w:val="1"/>
                <w:w w:val="105"/>
                <w:sz w:val="19"/>
                <w:szCs w:val="19"/>
              </w:rPr>
              <w:t>ero</w:t>
            </w:r>
            <w:r>
              <w:rPr>
                <w:w w:val="105"/>
                <w:sz w:val="19"/>
                <w:szCs w:val="19"/>
              </w:rPr>
              <w:t>l</w:t>
            </w:r>
          </w:p>
        </w:tc>
      </w:tr>
      <w:tr w:rsidR="009E172D" w:rsidTr="00E06806">
        <w:trPr>
          <w:trHeight w:hRule="exact" w:val="581"/>
        </w:trPr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2D" w:rsidRDefault="009E172D" w:rsidP="00E06806">
            <w:pPr>
              <w:pStyle w:val="ListParagraph"/>
              <w:numPr>
                <w:ilvl w:val="0"/>
                <w:numId w:val="8"/>
              </w:numPr>
              <w:tabs>
                <w:tab w:val="left" w:pos="417"/>
              </w:tabs>
              <w:kinsoku w:val="0"/>
              <w:overflowPunct w:val="0"/>
              <w:spacing w:before="75"/>
              <w:ind w:left="417"/>
            </w:pPr>
            <w:r>
              <w:rPr>
                <w:spacing w:val="2"/>
                <w:w w:val="105"/>
                <w:sz w:val="19"/>
                <w:szCs w:val="19"/>
              </w:rPr>
              <w:t>A</w:t>
            </w:r>
            <w:r>
              <w:rPr>
                <w:w w:val="105"/>
                <w:sz w:val="19"/>
                <w:szCs w:val="19"/>
              </w:rPr>
              <w:t>l</w:t>
            </w:r>
            <w:r>
              <w:rPr>
                <w:spacing w:val="1"/>
                <w:w w:val="105"/>
                <w:sz w:val="19"/>
                <w:szCs w:val="19"/>
              </w:rPr>
              <w:t>ph</w:t>
            </w:r>
            <w:r>
              <w:rPr>
                <w:w w:val="105"/>
                <w:sz w:val="19"/>
                <w:szCs w:val="19"/>
              </w:rPr>
              <w:t>a</w:t>
            </w:r>
            <w:r>
              <w:rPr>
                <w:spacing w:val="-23"/>
                <w:w w:val="105"/>
                <w:sz w:val="19"/>
                <w:szCs w:val="19"/>
              </w:rPr>
              <w:t xml:space="preserve"> </w:t>
            </w:r>
            <w:r>
              <w:rPr>
                <w:spacing w:val="2"/>
                <w:w w:val="105"/>
                <w:sz w:val="19"/>
                <w:szCs w:val="19"/>
              </w:rPr>
              <w:t>B</w:t>
            </w:r>
            <w:r>
              <w:rPr>
                <w:w w:val="105"/>
                <w:sz w:val="19"/>
                <w:szCs w:val="19"/>
              </w:rPr>
              <w:t>l</w:t>
            </w:r>
            <w:r>
              <w:rPr>
                <w:spacing w:val="1"/>
                <w:w w:val="105"/>
                <w:sz w:val="19"/>
                <w:szCs w:val="19"/>
              </w:rPr>
              <w:t>ocker</w:t>
            </w:r>
            <w:r>
              <w:rPr>
                <w:w w:val="105"/>
                <w:sz w:val="19"/>
                <w:szCs w:val="19"/>
              </w:rPr>
              <w:t>s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2D" w:rsidRDefault="009E172D" w:rsidP="00E06806">
            <w:pPr>
              <w:pStyle w:val="ListParagraph"/>
              <w:numPr>
                <w:ilvl w:val="0"/>
                <w:numId w:val="7"/>
              </w:numPr>
              <w:tabs>
                <w:tab w:val="left" w:pos="417"/>
              </w:tabs>
              <w:kinsoku w:val="0"/>
              <w:overflowPunct w:val="0"/>
              <w:spacing w:before="75"/>
              <w:ind w:left="417"/>
            </w:pPr>
            <w:r>
              <w:rPr>
                <w:spacing w:val="2"/>
                <w:w w:val="105"/>
                <w:sz w:val="19"/>
                <w:szCs w:val="19"/>
              </w:rPr>
              <w:t>D</w:t>
            </w:r>
            <w:r>
              <w:rPr>
                <w:w w:val="105"/>
                <w:sz w:val="19"/>
                <w:szCs w:val="19"/>
              </w:rPr>
              <w:t>i</w:t>
            </w:r>
            <w:r>
              <w:rPr>
                <w:spacing w:val="1"/>
                <w:w w:val="105"/>
                <w:sz w:val="19"/>
                <w:szCs w:val="19"/>
              </w:rPr>
              <w:t>abe</w:t>
            </w:r>
            <w:r>
              <w:rPr>
                <w:w w:val="105"/>
                <w:sz w:val="19"/>
                <w:szCs w:val="19"/>
              </w:rPr>
              <w:t>t</w:t>
            </w:r>
            <w:r>
              <w:rPr>
                <w:spacing w:val="1"/>
                <w:w w:val="105"/>
                <w:sz w:val="19"/>
                <w:szCs w:val="19"/>
              </w:rPr>
              <w:t>es</w:t>
            </w:r>
            <w:r>
              <w:rPr>
                <w:w w:val="105"/>
                <w:sz w:val="19"/>
                <w:szCs w:val="19"/>
              </w:rPr>
              <w:t>/</w:t>
            </w:r>
            <w:r>
              <w:rPr>
                <w:spacing w:val="1"/>
                <w:w w:val="105"/>
                <w:sz w:val="19"/>
                <w:szCs w:val="19"/>
              </w:rPr>
              <w:t>Insu</w:t>
            </w:r>
            <w:r>
              <w:rPr>
                <w:w w:val="105"/>
                <w:sz w:val="19"/>
                <w:szCs w:val="19"/>
              </w:rPr>
              <w:t>lin</w:t>
            </w:r>
          </w:p>
        </w:tc>
      </w:tr>
      <w:tr w:rsidR="009E172D" w:rsidTr="00E06806">
        <w:trPr>
          <w:trHeight w:hRule="exact" w:val="586"/>
        </w:trPr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2D" w:rsidRDefault="009E172D" w:rsidP="00E06806">
            <w:pPr>
              <w:pStyle w:val="ListParagraph"/>
              <w:numPr>
                <w:ilvl w:val="0"/>
                <w:numId w:val="6"/>
              </w:numPr>
              <w:tabs>
                <w:tab w:val="left" w:pos="417"/>
              </w:tabs>
              <w:kinsoku w:val="0"/>
              <w:overflowPunct w:val="0"/>
              <w:spacing w:before="75"/>
              <w:ind w:left="417"/>
            </w:pPr>
            <w:r>
              <w:rPr>
                <w:spacing w:val="2"/>
                <w:w w:val="105"/>
                <w:sz w:val="19"/>
                <w:szCs w:val="19"/>
              </w:rPr>
              <w:t>C</w:t>
            </w:r>
            <w:r>
              <w:rPr>
                <w:spacing w:val="1"/>
                <w:w w:val="105"/>
                <w:sz w:val="19"/>
                <w:szCs w:val="19"/>
              </w:rPr>
              <w:t>a</w:t>
            </w:r>
            <w:r>
              <w:rPr>
                <w:w w:val="105"/>
                <w:sz w:val="19"/>
                <w:szCs w:val="19"/>
              </w:rPr>
              <w:t>l</w:t>
            </w:r>
            <w:r>
              <w:rPr>
                <w:spacing w:val="1"/>
                <w:w w:val="105"/>
                <w:sz w:val="19"/>
                <w:szCs w:val="19"/>
              </w:rPr>
              <w:t>c</w:t>
            </w:r>
            <w:r>
              <w:rPr>
                <w:w w:val="105"/>
                <w:sz w:val="19"/>
                <w:szCs w:val="19"/>
              </w:rPr>
              <w:t>i</w:t>
            </w:r>
            <w:r>
              <w:rPr>
                <w:spacing w:val="1"/>
                <w:w w:val="105"/>
                <w:sz w:val="19"/>
                <w:szCs w:val="19"/>
              </w:rPr>
              <w:t>u</w:t>
            </w:r>
            <w:r>
              <w:rPr>
                <w:w w:val="105"/>
                <w:sz w:val="19"/>
                <w:szCs w:val="19"/>
              </w:rPr>
              <w:t>m</w:t>
            </w:r>
            <w:r>
              <w:rPr>
                <w:spacing w:val="-18"/>
                <w:w w:val="105"/>
                <w:sz w:val="19"/>
                <w:szCs w:val="19"/>
              </w:rPr>
              <w:t xml:space="preserve"> </w:t>
            </w:r>
            <w:r>
              <w:rPr>
                <w:spacing w:val="2"/>
                <w:w w:val="105"/>
                <w:sz w:val="19"/>
                <w:szCs w:val="19"/>
              </w:rPr>
              <w:t>C</w:t>
            </w:r>
            <w:r>
              <w:rPr>
                <w:spacing w:val="1"/>
                <w:w w:val="105"/>
                <w:sz w:val="19"/>
                <w:szCs w:val="19"/>
              </w:rPr>
              <w:t>hanne</w:t>
            </w:r>
            <w:r>
              <w:rPr>
                <w:w w:val="105"/>
                <w:sz w:val="19"/>
                <w:szCs w:val="19"/>
              </w:rPr>
              <w:t>l</w:t>
            </w:r>
            <w:r>
              <w:rPr>
                <w:spacing w:val="-18"/>
                <w:w w:val="105"/>
                <w:sz w:val="19"/>
                <w:szCs w:val="19"/>
              </w:rPr>
              <w:t xml:space="preserve"> </w:t>
            </w:r>
            <w:r>
              <w:rPr>
                <w:spacing w:val="2"/>
                <w:w w:val="105"/>
                <w:sz w:val="19"/>
                <w:szCs w:val="19"/>
              </w:rPr>
              <w:t>B</w:t>
            </w:r>
            <w:r>
              <w:rPr>
                <w:w w:val="105"/>
                <w:sz w:val="19"/>
                <w:szCs w:val="19"/>
              </w:rPr>
              <w:t>l</w:t>
            </w:r>
            <w:r>
              <w:rPr>
                <w:spacing w:val="1"/>
                <w:w w:val="105"/>
                <w:sz w:val="19"/>
                <w:szCs w:val="19"/>
              </w:rPr>
              <w:t>ocker</w:t>
            </w:r>
            <w:r>
              <w:rPr>
                <w:w w:val="105"/>
                <w:sz w:val="19"/>
                <w:szCs w:val="19"/>
              </w:rPr>
              <w:t>s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2D" w:rsidRDefault="00B75861" w:rsidP="00E06806">
            <w:pPr>
              <w:pStyle w:val="ListParagraph"/>
              <w:numPr>
                <w:ilvl w:val="0"/>
                <w:numId w:val="5"/>
              </w:numPr>
              <w:tabs>
                <w:tab w:val="left" w:pos="417"/>
              </w:tabs>
              <w:kinsoku w:val="0"/>
              <w:overflowPunct w:val="0"/>
              <w:spacing w:before="75"/>
              <w:ind w:left="417"/>
            </w:pPr>
            <w:r>
              <w:rPr>
                <w:spacing w:val="2"/>
                <w:w w:val="105"/>
                <w:sz w:val="19"/>
                <w:szCs w:val="19"/>
              </w:rPr>
              <w:t>Birth Control</w:t>
            </w:r>
          </w:p>
        </w:tc>
      </w:tr>
      <w:tr w:rsidR="00B75861" w:rsidTr="00E06806">
        <w:trPr>
          <w:trHeight w:hRule="exact" w:val="586"/>
        </w:trPr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861" w:rsidRDefault="00B75861" w:rsidP="00E06806">
            <w:pPr>
              <w:pStyle w:val="ListParagraph"/>
              <w:numPr>
                <w:ilvl w:val="0"/>
                <w:numId w:val="6"/>
              </w:numPr>
              <w:tabs>
                <w:tab w:val="left" w:pos="417"/>
              </w:tabs>
              <w:kinsoku w:val="0"/>
              <w:overflowPunct w:val="0"/>
              <w:spacing w:before="75"/>
              <w:ind w:left="417"/>
              <w:rPr>
                <w:spacing w:val="2"/>
                <w:w w:val="105"/>
                <w:sz w:val="19"/>
                <w:szCs w:val="19"/>
              </w:rPr>
            </w:pPr>
            <w:r>
              <w:rPr>
                <w:spacing w:val="2"/>
                <w:w w:val="105"/>
                <w:sz w:val="19"/>
                <w:szCs w:val="19"/>
              </w:rPr>
              <w:t>O</w:t>
            </w:r>
            <w:r>
              <w:rPr>
                <w:w w:val="105"/>
                <w:sz w:val="19"/>
                <w:szCs w:val="19"/>
              </w:rPr>
              <w:t>t</w:t>
            </w:r>
            <w:r>
              <w:rPr>
                <w:spacing w:val="1"/>
                <w:w w:val="105"/>
                <w:sz w:val="19"/>
                <w:szCs w:val="19"/>
              </w:rPr>
              <w:t>he</w:t>
            </w:r>
            <w:r>
              <w:rPr>
                <w:w w:val="105"/>
                <w:sz w:val="19"/>
                <w:szCs w:val="19"/>
              </w:rPr>
              <w:t>r</w:t>
            </w:r>
            <w:r>
              <w:rPr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spacing w:val="2"/>
                <w:w w:val="105"/>
                <w:sz w:val="19"/>
                <w:szCs w:val="19"/>
              </w:rPr>
              <w:t>D</w:t>
            </w:r>
            <w:r>
              <w:rPr>
                <w:spacing w:val="1"/>
                <w:w w:val="105"/>
                <w:sz w:val="19"/>
                <w:szCs w:val="19"/>
              </w:rPr>
              <w:t>rug</w:t>
            </w:r>
            <w:r>
              <w:rPr>
                <w:w w:val="105"/>
                <w:sz w:val="19"/>
                <w:szCs w:val="19"/>
              </w:rPr>
              <w:t>s</w:t>
            </w:r>
            <w:r>
              <w:rPr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spacing w:val="1"/>
                <w:w w:val="105"/>
                <w:sz w:val="19"/>
                <w:szCs w:val="19"/>
              </w:rPr>
              <w:t>(recor</w:t>
            </w:r>
            <w:r>
              <w:rPr>
                <w:w w:val="105"/>
                <w:sz w:val="19"/>
                <w:szCs w:val="19"/>
              </w:rPr>
              <w:t>d</w:t>
            </w:r>
            <w:r>
              <w:rPr>
                <w:spacing w:val="-12"/>
                <w:w w:val="105"/>
                <w:sz w:val="19"/>
                <w:szCs w:val="19"/>
              </w:rPr>
              <w:t xml:space="preserve"> </w:t>
            </w:r>
            <w:r>
              <w:rPr>
                <w:spacing w:val="1"/>
                <w:w w:val="105"/>
                <w:sz w:val="19"/>
                <w:szCs w:val="19"/>
              </w:rPr>
              <w:t>belo</w:t>
            </w:r>
            <w:r>
              <w:rPr>
                <w:spacing w:val="2"/>
                <w:w w:val="105"/>
                <w:sz w:val="19"/>
                <w:szCs w:val="19"/>
              </w:rPr>
              <w:t>w</w:t>
            </w:r>
            <w:r>
              <w:rPr>
                <w:spacing w:val="1"/>
                <w:w w:val="105"/>
                <w:sz w:val="19"/>
                <w:szCs w:val="19"/>
              </w:rPr>
              <w:t>)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861" w:rsidRDefault="00B75861" w:rsidP="00B75861">
            <w:pPr>
              <w:pStyle w:val="ListParagraph"/>
              <w:tabs>
                <w:tab w:val="left" w:pos="417"/>
              </w:tabs>
              <w:kinsoku w:val="0"/>
              <w:overflowPunct w:val="0"/>
              <w:spacing w:before="75"/>
              <w:ind w:left="417"/>
              <w:rPr>
                <w:spacing w:val="2"/>
                <w:w w:val="105"/>
                <w:sz w:val="19"/>
                <w:szCs w:val="19"/>
              </w:rPr>
            </w:pPr>
          </w:p>
        </w:tc>
      </w:tr>
    </w:tbl>
    <w:p w:rsidR="009E172D" w:rsidRDefault="009E172D" w:rsidP="009E172D">
      <w:pPr>
        <w:kinsoku w:val="0"/>
        <w:overflowPunct w:val="0"/>
        <w:spacing w:before="3" w:line="190" w:lineRule="exact"/>
        <w:rPr>
          <w:sz w:val="19"/>
          <w:szCs w:val="19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156C1C">
      <w:pPr>
        <w:kinsoku w:val="0"/>
        <w:overflowPunct w:val="0"/>
        <w:spacing w:before="81"/>
        <w:rPr>
          <w:sz w:val="19"/>
          <w:szCs w:val="19"/>
        </w:rPr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3C9C4A10" wp14:editId="52D20AA6">
                <wp:simplePos x="0" y="0"/>
                <wp:positionH relativeFrom="page">
                  <wp:posOffset>1143000</wp:posOffset>
                </wp:positionH>
                <wp:positionV relativeFrom="paragraph">
                  <wp:posOffset>410845</wp:posOffset>
                </wp:positionV>
                <wp:extent cx="5460365" cy="12700"/>
                <wp:effectExtent l="9525" t="6985" r="6985" b="0"/>
                <wp:wrapNone/>
                <wp:docPr id="13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B4E0C3C" id="Freeform 13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32.35pt,519.95pt,32.35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5EEF5D0B" wp14:editId="1FD14790">
                <wp:simplePos x="0" y="0"/>
                <wp:positionH relativeFrom="page">
                  <wp:posOffset>1143000</wp:posOffset>
                </wp:positionH>
                <wp:positionV relativeFrom="paragraph">
                  <wp:posOffset>629920</wp:posOffset>
                </wp:positionV>
                <wp:extent cx="5460365" cy="12700"/>
                <wp:effectExtent l="9525" t="6985" r="6985" b="0"/>
                <wp:wrapNone/>
                <wp:docPr id="14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6A3A519" id="Freeform 14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49.6pt,519.95pt,49.6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>
        <w:rPr>
          <w:spacing w:val="1"/>
          <w:w w:val="105"/>
          <w:sz w:val="19"/>
          <w:szCs w:val="19"/>
        </w:rPr>
        <w:t>P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eas</w:t>
      </w:r>
      <w:r>
        <w:rPr>
          <w:w w:val="105"/>
          <w:sz w:val="19"/>
          <w:szCs w:val="19"/>
        </w:rPr>
        <w:t>e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li</w:t>
      </w:r>
      <w:r>
        <w:rPr>
          <w:spacing w:val="1"/>
          <w:w w:val="105"/>
          <w:sz w:val="19"/>
          <w:szCs w:val="19"/>
        </w:rPr>
        <w:t>s</w:t>
      </w:r>
      <w:r>
        <w:rPr>
          <w:w w:val="105"/>
          <w:sz w:val="19"/>
          <w:szCs w:val="19"/>
        </w:rPr>
        <w:t>t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h</w:t>
      </w:r>
      <w:r>
        <w:rPr>
          <w:w w:val="105"/>
          <w:sz w:val="19"/>
          <w:szCs w:val="19"/>
        </w:rPr>
        <w:t>e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spec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f</w:t>
      </w:r>
      <w:r>
        <w:rPr>
          <w:w w:val="105"/>
          <w:sz w:val="19"/>
          <w:szCs w:val="19"/>
        </w:rPr>
        <w:t>ic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ed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ca</w:t>
      </w:r>
      <w:r>
        <w:rPr>
          <w:w w:val="105"/>
          <w:sz w:val="19"/>
          <w:szCs w:val="19"/>
        </w:rPr>
        <w:t>ti</w:t>
      </w:r>
      <w:r>
        <w:rPr>
          <w:spacing w:val="1"/>
          <w:w w:val="105"/>
          <w:sz w:val="19"/>
          <w:szCs w:val="19"/>
        </w:rPr>
        <w:t>on</w:t>
      </w:r>
      <w:r>
        <w:rPr>
          <w:w w:val="105"/>
          <w:sz w:val="19"/>
          <w:szCs w:val="19"/>
        </w:rPr>
        <w:t>s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ha</w:t>
      </w:r>
      <w:r>
        <w:rPr>
          <w:w w:val="105"/>
          <w:sz w:val="19"/>
          <w:szCs w:val="19"/>
        </w:rPr>
        <w:t>t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curren</w:t>
      </w:r>
      <w:r>
        <w:rPr>
          <w:w w:val="105"/>
          <w:sz w:val="19"/>
          <w:szCs w:val="19"/>
        </w:rPr>
        <w:t>tly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ake</w:t>
      </w:r>
      <w:r>
        <w:rPr>
          <w:w w:val="105"/>
          <w:sz w:val="19"/>
          <w:szCs w:val="19"/>
        </w:rPr>
        <w:t>:</w:t>
      </w: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623C31" w:rsidRDefault="00623C31" w:rsidP="009E172D">
      <w:pPr>
        <w:kinsoku w:val="0"/>
        <w:overflowPunct w:val="0"/>
        <w:spacing w:before="19" w:line="240" w:lineRule="exact"/>
      </w:pPr>
      <w:r>
        <w:t xml:space="preserve"> </w:t>
      </w:r>
    </w:p>
    <w:p w:rsidR="00623C31" w:rsidRPr="00623C31" w:rsidRDefault="009E172D" w:rsidP="00623C31">
      <w:pPr>
        <w:kinsoku w:val="0"/>
        <w:overflowPunct w:val="0"/>
        <w:spacing w:before="81"/>
        <w:ind w:left="100"/>
        <w:rPr>
          <w:b/>
          <w:bCs/>
          <w:w w:val="105"/>
          <w:sz w:val="19"/>
          <w:szCs w:val="19"/>
        </w:rPr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-393065</wp:posOffset>
                </wp:positionV>
                <wp:extent cx="5460365" cy="12700"/>
                <wp:effectExtent l="9525" t="8890" r="6985" b="0"/>
                <wp:wrapNone/>
                <wp:docPr id="15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175F2A9" id="Freeform 15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-30.95pt,519.95pt,-30.95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-177165</wp:posOffset>
                </wp:positionV>
                <wp:extent cx="5460365" cy="12700"/>
                <wp:effectExtent l="9525" t="5715" r="6985" b="635"/>
                <wp:wrapNone/>
                <wp:docPr id="16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4C57B2D" id="Freeform 16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-13.95pt,519.95pt,-13.95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480695</wp:posOffset>
                </wp:positionV>
                <wp:extent cx="5460365" cy="12700"/>
                <wp:effectExtent l="9525" t="6350" r="6985" b="0"/>
                <wp:wrapNone/>
                <wp:docPr id="17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9929375" id="Freeform 17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37.85pt,519.95pt,37.85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700405</wp:posOffset>
                </wp:positionV>
                <wp:extent cx="5460365" cy="12700"/>
                <wp:effectExtent l="9525" t="6985" r="6985" b="0"/>
                <wp:wrapNone/>
                <wp:docPr id="18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4C629ED" id="Freeform 18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55.15pt,519.95pt,55.15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 w:rsidR="007775C7">
        <w:rPr>
          <w:b/>
          <w:bCs/>
          <w:spacing w:val="3"/>
          <w:w w:val="105"/>
          <w:sz w:val="19"/>
          <w:szCs w:val="19"/>
        </w:rPr>
        <w:t>Have you been participating in weightlifting consistently three times a week over the last two years? If so, what exercises are performed in your workout program?</w:t>
      </w: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before="5" w:line="280" w:lineRule="exact"/>
        <w:rPr>
          <w:sz w:val="28"/>
          <w:szCs w:val="28"/>
        </w:rPr>
      </w:pPr>
    </w:p>
    <w:p w:rsidR="009E172D" w:rsidRDefault="009E172D" w:rsidP="009E172D">
      <w:pPr>
        <w:kinsoku w:val="0"/>
        <w:overflowPunct w:val="0"/>
        <w:spacing w:before="81"/>
        <w:ind w:left="100"/>
        <w:rPr>
          <w:sz w:val="19"/>
          <w:szCs w:val="19"/>
        </w:rPr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-466725</wp:posOffset>
                </wp:positionV>
                <wp:extent cx="5460365" cy="12700"/>
                <wp:effectExtent l="9525" t="7620" r="6985" b="0"/>
                <wp:wrapNone/>
                <wp:docPr id="20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8CFF4C7" id="Freeform 20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-36.75pt,519.95pt,-36.75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-247015</wp:posOffset>
                </wp:positionV>
                <wp:extent cx="5460365" cy="12700"/>
                <wp:effectExtent l="9525" t="8255" r="6985" b="0"/>
                <wp:wrapNone/>
                <wp:docPr id="21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F71BA93" id="Freeform 21" o:spid="_x0000_s1026" style="position:absolute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-19.45pt,519.95pt,-19.45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>
        <w:rPr>
          <w:b/>
          <w:bCs/>
          <w:w w:val="105"/>
          <w:sz w:val="19"/>
          <w:szCs w:val="19"/>
        </w:rPr>
        <w:t>I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cert</w:t>
      </w:r>
      <w:r>
        <w:rPr>
          <w:b/>
          <w:bCs/>
          <w:w w:val="105"/>
          <w:sz w:val="19"/>
          <w:szCs w:val="19"/>
        </w:rPr>
        <w:t>i</w:t>
      </w:r>
      <w:r>
        <w:rPr>
          <w:b/>
          <w:bCs/>
          <w:spacing w:val="1"/>
          <w:w w:val="105"/>
          <w:sz w:val="19"/>
          <w:szCs w:val="19"/>
        </w:rPr>
        <w:t>f</w:t>
      </w:r>
      <w:r>
        <w:rPr>
          <w:b/>
          <w:bCs/>
          <w:w w:val="105"/>
          <w:sz w:val="19"/>
          <w:szCs w:val="19"/>
        </w:rPr>
        <w:t>y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tha</w:t>
      </w:r>
      <w:r>
        <w:rPr>
          <w:b/>
          <w:bCs/>
          <w:w w:val="105"/>
          <w:sz w:val="19"/>
          <w:szCs w:val="19"/>
        </w:rPr>
        <w:t>t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th</w:t>
      </w:r>
      <w:r>
        <w:rPr>
          <w:b/>
          <w:bCs/>
          <w:w w:val="105"/>
          <w:sz w:val="19"/>
          <w:szCs w:val="19"/>
        </w:rPr>
        <w:t>e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w w:val="105"/>
          <w:sz w:val="19"/>
          <w:szCs w:val="19"/>
        </w:rPr>
        <w:t>i</w:t>
      </w:r>
      <w:r>
        <w:rPr>
          <w:b/>
          <w:bCs/>
          <w:spacing w:val="1"/>
          <w:w w:val="105"/>
          <w:sz w:val="19"/>
          <w:szCs w:val="19"/>
        </w:rPr>
        <w:t>nfor</w:t>
      </w:r>
      <w:r>
        <w:rPr>
          <w:b/>
          <w:bCs/>
          <w:spacing w:val="2"/>
          <w:w w:val="105"/>
          <w:sz w:val="19"/>
          <w:szCs w:val="19"/>
        </w:rPr>
        <w:t>m</w:t>
      </w:r>
      <w:r>
        <w:rPr>
          <w:b/>
          <w:bCs/>
          <w:spacing w:val="1"/>
          <w:w w:val="105"/>
          <w:sz w:val="19"/>
          <w:szCs w:val="19"/>
        </w:rPr>
        <w:t>at</w:t>
      </w:r>
      <w:r>
        <w:rPr>
          <w:b/>
          <w:bCs/>
          <w:w w:val="105"/>
          <w:sz w:val="19"/>
          <w:szCs w:val="19"/>
        </w:rPr>
        <w:t>i</w:t>
      </w:r>
      <w:r>
        <w:rPr>
          <w:b/>
          <w:bCs/>
          <w:spacing w:val="1"/>
          <w:w w:val="105"/>
          <w:sz w:val="19"/>
          <w:szCs w:val="19"/>
        </w:rPr>
        <w:t>o</w:t>
      </w:r>
      <w:r>
        <w:rPr>
          <w:b/>
          <w:bCs/>
          <w:w w:val="105"/>
          <w:sz w:val="19"/>
          <w:szCs w:val="19"/>
        </w:rPr>
        <w:t>n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w w:val="105"/>
          <w:sz w:val="19"/>
          <w:szCs w:val="19"/>
        </w:rPr>
        <w:t>I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hav</w:t>
      </w:r>
      <w:r>
        <w:rPr>
          <w:b/>
          <w:bCs/>
          <w:w w:val="105"/>
          <w:sz w:val="19"/>
          <w:szCs w:val="19"/>
        </w:rPr>
        <w:t>e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prov</w:t>
      </w:r>
      <w:r>
        <w:rPr>
          <w:b/>
          <w:bCs/>
          <w:w w:val="105"/>
          <w:sz w:val="19"/>
          <w:szCs w:val="19"/>
        </w:rPr>
        <w:t>i</w:t>
      </w:r>
      <w:r>
        <w:rPr>
          <w:b/>
          <w:bCs/>
          <w:spacing w:val="1"/>
          <w:w w:val="105"/>
          <w:sz w:val="19"/>
          <w:szCs w:val="19"/>
        </w:rPr>
        <w:t>de</w:t>
      </w:r>
      <w:r>
        <w:rPr>
          <w:b/>
          <w:bCs/>
          <w:w w:val="105"/>
          <w:sz w:val="19"/>
          <w:szCs w:val="19"/>
        </w:rPr>
        <w:t>d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w w:val="105"/>
          <w:sz w:val="19"/>
          <w:szCs w:val="19"/>
        </w:rPr>
        <w:t>is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co</w:t>
      </w:r>
      <w:r>
        <w:rPr>
          <w:b/>
          <w:bCs/>
          <w:spacing w:val="2"/>
          <w:w w:val="105"/>
          <w:sz w:val="19"/>
          <w:szCs w:val="19"/>
        </w:rPr>
        <w:t>m</w:t>
      </w:r>
      <w:r>
        <w:rPr>
          <w:b/>
          <w:bCs/>
          <w:spacing w:val="1"/>
          <w:w w:val="105"/>
          <w:sz w:val="19"/>
          <w:szCs w:val="19"/>
        </w:rPr>
        <w:t>p</w:t>
      </w:r>
      <w:r>
        <w:rPr>
          <w:b/>
          <w:bCs/>
          <w:w w:val="105"/>
          <w:sz w:val="19"/>
          <w:szCs w:val="19"/>
        </w:rPr>
        <w:t>l</w:t>
      </w:r>
      <w:r>
        <w:rPr>
          <w:b/>
          <w:bCs/>
          <w:spacing w:val="1"/>
          <w:w w:val="105"/>
          <w:sz w:val="19"/>
          <w:szCs w:val="19"/>
        </w:rPr>
        <w:t>et</w:t>
      </w:r>
      <w:r>
        <w:rPr>
          <w:b/>
          <w:bCs/>
          <w:w w:val="105"/>
          <w:sz w:val="19"/>
          <w:szCs w:val="19"/>
        </w:rPr>
        <w:t>e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an</w:t>
      </w:r>
      <w:r>
        <w:rPr>
          <w:b/>
          <w:bCs/>
          <w:w w:val="105"/>
          <w:sz w:val="19"/>
          <w:szCs w:val="19"/>
        </w:rPr>
        <w:t>d</w:t>
      </w:r>
      <w:r>
        <w:rPr>
          <w:b/>
          <w:bCs/>
          <w:spacing w:val="-6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accurat</w:t>
      </w:r>
      <w:r>
        <w:rPr>
          <w:b/>
          <w:bCs/>
          <w:w w:val="105"/>
          <w:sz w:val="19"/>
          <w:szCs w:val="19"/>
        </w:rPr>
        <w:t>e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t</w:t>
      </w:r>
      <w:r>
        <w:rPr>
          <w:b/>
          <w:bCs/>
          <w:w w:val="105"/>
          <w:sz w:val="19"/>
          <w:szCs w:val="19"/>
        </w:rPr>
        <w:t>o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th</w:t>
      </w:r>
      <w:r>
        <w:rPr>
          <w:b/>
          <w:bCs/>
          <w:w w:val="105"/>
          <w:sz w:val="19"/>
          <w:szCs w:val="19"/>
        </w:rPr>
        <w:t>e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bes</w:t>
      </w:r>
      <w:r>
        <w:rPr>
          <w:b/>
          <w:bCs/>
          <w:w w:val="105"/>
          <w:sz w:val="19"/>
          <w:szCs w:val="19"/>
        </w:rPr>
        <w:t>t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o</w:t>
      </w:r>
      <w:r>
        <w:rPr>
          <w:b/>
          <w:bCs/>
          <w:w w:val="105"/>
          <w:sz w:val="19"/>
          <w:szCs w:val="19"/>
        </w:rPr>
        <w:t>f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2"/>
          <w:w w:val="105"/>
          <w:sz w:val="19"/>
          <w:szCs w:val="19"/>
        </w:rPr>
        <w:t>m</w:t>
      </w:r>
      <w:r>
        <w:rPr>
          <w:b/>
          <w:bCs/>
          <w:w w:val="105"/>
          <w:sz w:val="19"/>
          <w:szCs w:val="19"/>
        </w:rPr>
        <w:t>y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kno</w:t>
      </w:r>
      <w:r>
        <w:rPr>
          <w:b/>
          <w:bCs/>
          <w:spacing w:val="2"/>
          <w:w w:val="105"/>
          <w:sz w:val="19"/>
          <w:szCs w:val="19"/>
        </w:rPr>
        <w:t>w</w:t>
      </w:r>
      <w:r>
        <w:rPr>
          <w:b/>
          <w:bCs/>
          <w:w w:val="105"/>
          <w:sz w:val="19"/>
          <w:szCs w:val="19"/>
        </w:rPr>
        <w:t>l</w:t>
      </w:r>
      <w:r>
        <w:rPr>
          <w:b/>
          <w:bCs/>
          <w:spacing w:val="1"/>
          <w:w w:val="105"/>
          <w:sz w:val="19"/>
          <w:szCs w:val="19"/>
        </w:rPr>
        <w:t>edge</w:t>
      </w:r>
      <w:r>
        <w:rPr>
          <w:b/>
          <w:bCs/>
          <w:w w:val="105"/>
          <w:sz w:val="19"/>
          <w:szCs w:val="19"/>
        </w:rPr>
        <w:t>.</w:t>
      </w:r>
    </w:p>
    <w:p w:rsidR="009E172D" w:rsidRDefault="009E172D" w:rsidP="009E172D">
      <w:pPr>
        <w:kinsoku w:val="0"/>
        <w:overflowPunct w:val="0"/>
        <w:spacing w:before="7" w:line="100" w:lineRule="exact"/>
        <w:rPr>
          <w:sz w:val="10"/>
          <w:szCs w:val="1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  <w:sectPr w:rsidR="009E172D">
          <w:pgSz w:w="12240" w:h="15840"/>
          <w:pgMar w:top="1380" w:right="1580" w:bottom="960" w:left="1700" w:header="0" w:footer="751" w:gutter="0"/>
          <w:cols w:space="720" w:equalWidth="0">
            <w:col w:w="8960"/>
          </w:cols>
          <w:noEndnote/>
        </w:sectPr>
      </w:pPr>
    </w:p>
    <w:p w:rsidR="009E172D" w:rsidRDefault="009E172D" w:rsidP="009E172D">
      <w:pPr>
        <w:tabs>
          <w:tab w:val="left" w:pos="2025"/>
        </w:tabs>
        <w:kinsoku w:val="0"/>
        <w:overflowPunct w:val="0"/>
        <w:spacing w:before="81"/>
        <w:ind w:left="100"/>
        <w:rPr>
          <w:sz w:val="19"/>
          <w:szCs w:val="19"/>
        </w:rPr>
      </w:pPr>
      <w:r>
        <w:rPr>
          <w:spacing w:val="2"/>
          <w:w w:val="105"/>
          <w:sz w:val="19"/>
          <w:szCs w:val="19"/>
        </w:rPr>
        <w:t>D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te</w:t>
      </w:r>
      <w:r>
        <w:rPr>
          <w:spacing w:val="3"/>
          <w:sz w:val="19"/>
          <w:szCs w:val="19"/>
        </w:rPr>
        <w:t xml:space="preserve"> </w:t>
      </w:r>
      <w:r>
        <w:rPr>
          <w:w w:val="103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</w:p>
    <w:p w:rsidR="009E172D" w:rsidRDefault="009E172D" w:rsidP="009E172D">
      <w:pPr>
        <w:tabs>
          <w:tab w:val="left" w:pos="6446"/>
        </w:tabs>
        <w:kinsoku w:val="0"/>
        <w:overflowPunct w:val="0"/>
        <w:spacing w:before="81"/>
        <w:ind w:left="61"/>
        <w:rPr>
          <w:sz w:val="19"/>
          <w:szCs w:val="19"/>
        </w:rPr>
      </w:pPr>
      <w:r>
        <w:rPr>
          <w:w w:val="105"/>
        </w:rPr>
        <w:br w:type="column"/>
      </w:r>
      <w:r>
        <w:rPr>
          <w:spacing w:val="1"/>
          <w:w w:val="105"/>
          <w:sz w:val="19"/>
          <w:szCs w:val="19"/>
        </w:rPr>
        <w:t>Signa</w:t>
      </w:r>
      <w:r>
        <w:rPr>
          <w:w w:val="105"/>
          <w:sz w:val="19"/>
          <w:szCs w:val="19"/>
        </w:rPr>
        <w:t>t</w:t>
      </w:r>
      <w:r>
        <w:rPr>
          <w:spacing w:val="2"/>
          <w:w w:val="105"/>
          <w:sz w:val="19"/>
          <w:szCs w:val="19"/>
        </w:rPr>
        <w:t>u</w:t>
      </w:r>
      <w:r>
        <w:rPr>
          <w:spacing w:val="1"/>
          <w:w w:val="105"/>
          <w:sz w:val="19"/>
          <w:szCs w:val="19"/>
        </w:rPr>
        <w:t>r</w:t>
      </w:r>
      <w:r>
        <w:rPr>
          <w:w w:val="105"/>
          <w:sz w:val="19"/>
          <w:szCs w:val="19"/>
        </w:rPr>
        <w:t>e</w:t>
      </w:r>
      <w:r>
        <w:rPr>
          <w:spacing w:val="-1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f</w:t>
      </w:r>
      <w:r>
        <w:rPr>
          <w:spacing w:val="-13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Sub</w:t>
      </w:r>
      <w:r>
        <w:rPr>
          <w:w w:val="105"/>
          <w:sz w:val="19"/>
          <w:szCs w:val="19"/>
        </w:rPr>
        <w:t>j</w:t>
      </w:r>
      <w:r>
        <w:rPr>
          <w:spacing w:val="1"/>
          <w:w w:val="105"/>
          <w:sz w:val="19"/>
          <w:szCs w:val="19"/>
        </w:rPr>
        <w:t>ec</w:t>
      </w:r>
      <w:r>
        <w:rPr>
          <w:w w:val="105"/>
          <w:sz w:val="19"/>
          <w:szCs w:val="19"/>
        </w:rPr>
        <w:t>t</w:t>
      </w:r>
      <w:r>
        <w:rPr>
          <w:spacing w:val="3"/>
          <w:sz w:val="19"/>
          <w:szCs w:val="19"/>
        </w:rPr>
        <w:t xml:space="preserve"> </w:t>
      </w:r>
      <w:r>
        <w:rPr>
          <w:w w:val="103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</w:p>
    <w:p w:rsidR="009E172D" w:rsidRDefault="009E172D" w:rsidP="009E172D">
      <w:pPr>
        <w:tabs>
          <w:tab w:val="left" w:pos="6446"/>
        </w:tabs>
        <w:kinsoku w:val="0"/>
        <w:overflowPunct w:val="0"/>
        <w:spacing w:before="81"/>
        <w:ind w:left="61"/>
        <w:rPr>
          <w:sz w:val="19"/>
          <w:szCs w:val="19"/>
        </w:rPr>
        <w:sectPr w:rsidR="009E172D">
          <w:type w:val="continuous"/>
          <w:pgSz w:w="12240" w:h="15840"/>
          <w:pgMar w:top="1360" w:right="1580" w:bottom="940" w:left="1700" w:header="720" w:footer="720" w:gutter="0"/>
          <w:cols w:num="2" w:space="720" w:equalWidth="0">
            <w:col w:w="2026" w:space="40"/>
            <w:col w:w="6894"/>
          </w:cols>
          <w:noEndnote/>
        </w:sectPr>
      </w:pPr>
    </w:p>
    <w:p w:rsidR="009E172D" w:rsidRDefault="009E172D" w:rsidP="009E172D">
      <w:pPr>
        <w:kinsoku w:val="0"/>
        <w:overflowPunct w:val="0"/>
        <w:spacing w:before="2" w:line="190" w:lineRule="exact"/>
        <w:rPr>
          <w:sz w:val="19"/>
          <w:szCs w:val="19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  <w:sectPr w:rsidR="009E172D">
          <w:type w:val="continuous"/>
          <w:pgSz w:w="12240" w:h="15840"/>
          <w:pgMar w:top="1360" w:right="1580" w:bottom="940" w:left="1700" w:header="720" w:footer="720" w:gutter="0"/>
          <w:cols w:space="720" w:equalWidth="0">
            <w:col w:w="8960"/>
          </w:cols>
          <w:noEndnote/>
        </w:sectPr>
      </w:pPr>
    </w:p>
    <w:p w:rsidR="009E172D" w:rsidRDefault="009E172D" w:rsidP="009E172D">
      <w:pPr>
        <w:tabs>
          <w:tab w:val="left" w:pos="2025"/>
        </w:tabs>
        <w:kinsoku w:val="0"/>
        <w:overflowPunct w:val="0"/>
        <w:spacing w:before="81"/>
        <w:ind w:left="100"/>
        <w:rPr>
          <w:sz w:val="19"/>
          <w:szCs w:val="19"/>
        </w:rPr>
      </w:pPr>
      <w:r>
        <w:rPr>
          <w:noProof/>
          <w:lang w:eastAsia="ko-KR"/>
        </w:rPr>
        <mc:AlternateContent>
          <mc:Choice Requires="wpg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page">
                  <wp:posOffset>1136650</wp:posOffset>
                </wp:positionH>
                <wp:positionV relativeFrom="paragraph">
                  <wp:posOffset>598805</wp:posOffset>
                </wp:positionV>
                <wp:extent cx="5384800" cy="926465"/>
                <wp:effectExtent l="3175" t="5080" r="3175" b="1905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84800" cy="926465"/>
                          <a:chOff x="1790" y="943"/>
                          <a:chExt cx="8480" cy="1459"/>
                        </a:xfrm>
                      </wpg:grpSpPr>
                      <wps:wsp>
                        <wps:cNvPr id="50" name="Rectangle 33"/>
                        <wps:cNvSpPr>
                          <a:spLocks/>
                        </wps:cNvSpPr>
                        <wps:spPr bwMode="auto">
                          <a:xfrm>
                            <a:off x="1800" y="953"/>
                            <a:ext cx="8460" cy="1439"/>
                          </a:xfrm>
                          <a:prstGeom prst="rect">
                            <a:avLst/>
                          </a:prstGeom>
                          <a:solidFill>
                            <a:srgbClr val="CBC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34"/>
                        <wps:cNvSpPr>
                          <a:spLocks/>
                        </wps:cNvSpPr>
                        <wps:spPr bwMode="auto">
                          <a:xfrm>
                            <a:off x="1800" y="953"/>
                            <a:ext cx="8460" cy="14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93049B" id="Group 22" o:spid="_x0000_s1026" style="position:absolute;margin-left:89.5pt;margin-top:47.15pt;width:424pt;height:72.95pt;z-index:-251642880;mso-position-horizontal-relative:page" coordorigin="1790,943" coordsize="8480,1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" o:allowincell="f">
                <v:rect id="Rectangle 33" o:spid="_x0000_s1027" style="position:absolute;left:1800;top:953;width:8460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" fillcolor="#cbcbcb" stroked="f">
                  <v:path arrowok="t"/>
                </v:rect>
                <v:rect id="Rectangle 34" o:spid="_x0000_s1028" style="position:absolute;left:1800;top:953;width:8460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" filled="f">
                  <v:path arrowok="t"/>
                </v:rect>
                <w10:wrap anchorx="page"/>
              </v:group>
            </w:pict>
          </mc:Fallback>
        </mc:AlternateContent>
      </w:r>
      <w:r>
        <w:rPr>
          <w:spacing w:val="2"/>
          <w:w w:val="105"/>
          <w:sz w:val="19"/>
          <w:szCs w:val="19"/>
        </w:rPr>
        <w:t>D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te</w:t>
      </w:r>
      <w:r>
        <w:rPr>
          <w:spacing w:val="3"/>
          <w:sz w:val="19"/>
          <w:szCs w:val="19"/>
        </w:rPr>
        <w:t xml:space="preserve"> </w:t>
      </w:r>
      <w:r>
        <w:rPr>
          <w:w w:val="103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</w:p>
    <w:p w:rsidR="009E172D" w:rsidRDefault="009E172D" w:rsidP="009E172D">
      <w:pPr>
        <w:tabs>
          <w:tab w:val="left" w:pos="6485"/>
        </w:tabs>
        <w:kinsoku w:val="0"/>
        <w:overflowPunct w:val="0"/>
        <w:spacing w:before="81"/>
        <w:ind w:left="61"/>
        <w:rPr>
          <w:sz w:val="19"/>
          <w:szCs w:val="19"/>
        </w:rPr>
      </w:pPr>
      <w:r>
        <w:rPr>
          <w:w w:val="105"/>
        </w:rPr>
        <w:br w:type="column"/>
      </w:r>
      <w:r>
        <w:rPr>
          <w:spacing w:val="1"/>
          <w:w w:val="105"/>
          <w:sz w:val="19"/>
          <w:szCs w:val="19"/>
        </w:rPr>
        <w:t>Signa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ur</w:t>
      </w:r>
      <w:r>
        <w:rPr>
          <w:w w:val="105"/>
          <w:sz w:val="19"/>
          <w:szCs w:val="19"/>
        </w:rPr>
        <w:t>e</w:t>
      </w:r>
      <w:r>
        <w:rPr>
          <w:spacing w:val="-1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f</w:t>
      </w:r>
      <w:r>
        <w:rPr>
          <w:spacing w:val="-14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W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tnes</w:t>
      </w:r>
      <w:r>
        <w:rPr>
          <w:w w:val="105"/>
          <w:sz w:val="19"/>
          <w:szCs w:val="19"/>
        </w:rPr>
        <w:t>s</w:t>
      </w:r>
      <w:r>
        <w:rPr>
          <w:spacing w:val="3"/>
          <w:sz w:val="19"/>
          <w:szCs w:val="19"/>
        </w:rPr>
        <w:t xml:space="preserve"> </w:t>
      </w:r>
      <w:r>
        <w:rPr>
          <w:w w:val="103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</w:p>
    <w:p w:rsidR="009E172D" w:rsidRDefault="009E172D" w:rsidP="009E172D">
      <w:pPr>
        <w:tabs>
          <w:tab w:val="left" w:pos="6485"/>
        </w:tabs>
        <w:kinsoku w:val="0"/>
        <w:overflowPunct w:val="0"/>
        <w:spacing w:before="81"/>
        <w:ind w:left="61"/>
        <w:rPr>
          <w:sz w:val="19"/>
          <w:szCs w:val="19"/>
        </w:rPr>
        <w:sectPr w:rsidR="009E172D">
          <w:type w:val="continuous"/>
          <w:pgSz w:w="12240" w:h="15840"/>
          <w:pgMar w:top="1360" w:right="1580" w:bottom="940" w:left="1700" w:header="720" w:footer="720" w:gutter="0"/>
          <w:cols w:num="2" w:space="720" w:equalWidth="0">
            <w:col w:w="2026" w:space="40"/>
            <w:col w:w="6894"/>
          </w:cols>
          <w:noEndnote/>
        </w:sectPr>
      </w:pPr>
    </w:p>
    <w:p w:rsidR="009E172D" w:rsidRDefault="009E172D" w:rsidP="009E172D">
      <w:pPr>
        <w:kinsoku w:val="0"/>
        <w:overflowPunct w:val="0"/>
        <w:spacing w:before="6" w:line="130" w:lineRule="exact"/>
        <w:rPr>
          <w:sz w:val="13"/>
          <w:szCs w:val="13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pStyle w:val="Heading2"/>
        <w:kinsoku w:val="0"/>
        <w:overflowPunct w:val="0"/>
        <w:spacing w:before="69"/>
        <w:ind w:left="0" w:right="120"/>
        <w:jc w:val="center"/>
        <w:rPr>
          <w:b w:val="0"/>
          <w:bCs w:val="0"/>
        </w:rPr>
      </w:pPr>
      <w:r>
        <w:t>Office</w:t>
      </w:r>
      <w:r>
        <w:rPr>
          <w:spacing w:val="-5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t>Only</w:t>
      </w:r>
    </w:p>
    <w:p w:rsidR="009E172D" w:rsidRDefault="009E172D" w:rsidP="009E172D">
      <w:pPr>
        <w:kinsoku w:val="0"/>
        <w:overflowPunct w:val="0"/>
        <w:spacing w:before="7" w:line="200" w:lineRule="exact"/>
        <w:rPr>
          <w:sz w:val="20"/>
          <w:szCs w:val="20"/>
        </w:rPr>
      </w:pPr>
    </w:p>
    <w:p w:rsidR="009E172D" w:rsidRDefault="009E172D" w:rsidP="009E172D">
      <w:pPr>
        <w:tabs>
          <w:tab w:val="left" w:pos="1593"/>
          <w:tab w:val="left" w:pos="3273"/>
          <w:tab w:val="left" w:pos="3753"/>
          <w:tab w:val="left" w:pos="6153"/>
          <w:tab w:val="left" w:pos="6633"/>
        </w:tabs>
        <w:kinsoku w:val="0"/>
        <w:overflowPunct w:val="0"/>
        <w:spacing w:before="69"/>
        <w:ind w:left="1113"/>
      </w:pPr>
      <w:r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ab/>
      </w:r>
      <w:r>
        <w:rPr>
          <w:b/>
          <w:bCs/>
        </w:rPr>
        <w:t xml:space="preserve"> Low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Risk</w:t>
      </w:r>
      <w:r>
        <w:rPr>
          <w:b/>
          <w:bCs/>
        </w:rPr>
        <w:tab/>
      </w:r>
      <w:r>
        <w:rPr>
          <w:b/>
          <w:bCs/>
          <w:u w:val="single"/>
        </w:rPr>
        <w:tab/>
      </w:r>
      <w:r>
        <w:rPr>
          <w:b/>
          <w:bCs/>
        </w:rPr>
        <w:t>Moderate Risk</w:t>
      </w:r>
      <w:r>
        <w:rPr>
          <w:b/>
          <w:bCs/>
        </w:rPr>
        <w:tab/>
      </w:r>
      <w:r>
        <w:rPr>
          <w:b/>
          <w:bCs/>
          <w:u w:val="single"/>
        </w:rPr>
        <w:tab/>
      </w:r>
      <w:r>
        <w:rPr>
          <w:b/>
          <w:bCs/>
        </w:rPr>
        <w:t>High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Risk</w:t>
      </w:r>
    </w:p>
    <w:p w:rsidR="009E172D" w:rsidRDefault="009E172D" w:rsidP="003C4830">
      <w:pPr>
        <w:tabs>
          <w:tab w:val="left" w:pos="1593"/>
          <w:tab w:val="left" w:pos="3273"/>
          <w:tab w:val="left" w:pos="3753"/>
          <w:tab w:val="left" w:pos="6153"/>
          <w:tab w:val="left" w:pos="6633"/>
        </w:tabs>
        <w:kinsoku w:val="0"/>
        <w:overflowPunct w:val="0"/>
        <w:spacing w:before="69"/>
        <w:sectPr w:rsidR="009E172D">
          <w:type w:val="continuous"/>
          <w:pgSz w:w="12240" w:h="15840"/>
          <w:pgMar w:top="1360" w:right="1580" w:bottom="940" w:left="1700" w:header="720" w:footer="720" w:gutter="0"/>
          <w:cols w:space="720" w:equalWidth="0">
            <w:col w:w="8960"/>
          </w:cols>
          <w:noEndnote/>
        </w:sectPr>
      </w:pPr>
    </w:p>
    <w:p w:rsidR="009E172D" w:rsidRDefault="009E172D" w:rsidP="003C4830">
      <w:pPr>
        <w:pStyle w:val="BodyText"/>
        <w:kinsoku w:val="0"/>
        <w:overflowPunct w:val="0"/>
        <w:spacing w:line="242" w:lineRule="auto"/>
        <w:ind w:left="0" w:right="226"/>
        <w:jc w:val="center"/>
      </w:pPr>
      <w:r>
        <w:rPr>
          <w:u w:val="single"/>
        </w:rPr>
        <w:lastRenderedPageBreak/>
        <w:t>HUMBOLDT</w:t>
      </w:r>
      <w:r>
        <w:rPr>
          <w:spacing w:val="-5"/>
          <w:u w:val="single"/>
        </w:rPr>
        <w:t xml:space="preserve"> </w:t>
      </w:r>
      <w:r>
        <w:rPr>
          <w:u w:val="single"/>
        </w:rPr>
        <w:t>STATE</w:t>
      </w:r>
      <w:r>
        <w:rPr>
          <w:spacing w:val="-4"/>
          <w:u w:val="single"/>
        </w:rPr>
        <w:t xml:space="preserve"> </w:t>
      </w:r>
      <w:r>
        <w:rPr>
          <w:u w:val="single"/>
        </w:rPr>
        <w:t>UNIVERSITYRELEASE</w:t>
      </w:r>
      <w:r>
        <w:rPr>
          <w:spacing w:val="-5"/>
          <w:u w:val="single"/>
        </w:rPr>
        <w:t xml:space="preserve"> </w:t>
      </w:r>
      <w:r>
        <w:rPr>
          <w:u w:val="single"/>
        </w:rPr>
        <w:t>OF</w:t>
      </w:r>
      <w:r>
        <w:rPr>
          <w:spacing w:val="-4"/>
          <w:u w:val="single"/>
        </w:rPr>
        <w:t xml:space="preserve"> </w:t>
      </w:r>
      <w:r>
        <w:rPr>
          <w:u w:val="single"/>
        </w:rPr>
        <w:t>LIABILITY,</w:t>
      </w:r>
      <w:r>
        <w:rPr>
          <w:spacing w:val="-4"/>
          <w:u w:val="single"/>
        </w:rPr>
        <w:t xml:space="preserve"> </w:t>
      </w:r>
      <w:r>
        <w:rPr>
          <w:u w:val="single"/>
        </w:rPr>
        <w:t>PROMISE</w:t>
      </w:r>
      <w:r>
        <w:rPr>
          <w:spacing w:val="-5"/>
          <w:u w:val="single"/>
        </w:rPr>
        <w:t xml:space="preserve"> </w:t>
      </w:r>
      <w:r>
        <w:rPr>
          <w:u w:val="single"/>
        </w:rPr>
        <w:t>NOT</w:t>
      </w:r>
      <w:r>
        <w:rPr>
          <w:spacing w:val="-4"/>
          <w:u w:val="single"/>
        </w:rPr>
        <w:t xml:space="preserve"> </w:t>
      </w:r>
      <w:r>
        <w:rPr>
          <w:u w:val="single"/>
        </w:rPr>
        <w:t>TO</w:t>
      </w:r>
      <w:r>
        <w:t xml:space="preserve"> </w:t>
      </w:r>
      <w:r>
        <w:rPr>
          <w:u w:val="single"/>
        </w:rPr>
        <w:t>SUE,</w:t>
      </w:r>
      <w:r>
        <w:rPr>
          <w:spacing w:val="-2"/>
          <w:u w:val="single"/>
        </w:rPr>
        <w:t xml:space="preserve"> </w:t>
      </w:r>
      <w:r>
        <w:rPr>
          <w:u w:val="single"/>
        </w:rPr>
        <w:t>ASSUMPTION</w:t>
      </w:r>
      <w:r>
        <w:rPr>
          <w:spacing w:val="-2"/>
          <w:u w:val="single"/>
        </w:rPr>
        <w:t xml:space="preserve"> </w:t>
      </w:r>
      <w:r>
        <w:rPr>
          <w:u w:val="single"/>
        </w:rPr>
        <w:t>OF</w:t>
      </w:r>
      <w:r>
        <w:rPr>
          <w:spacing w:val="-2"/>
          <w:u w:val="single"/>
        </w:rPr>
        <w:t xml:space="preserve"> </w:t>
      </w:r>
      <w:r>
        <w:rPr>
          <w:u w:val="single"/>
        </w:rPr>
        <w:t>RISK</w:t>
      </w:r>
      <w:r>
        <w:rPr>
          <w:spacing w:val="-2"/>
          <w:u w:val="single"/>
        </w:rPr>
        <w:t xml:space="preserve"> </w:t>
      </w:r>
      <w:r>
        <w:rPr>
          <w:u w:val="single"/>
        </w:rPr>
        <w:t>AND</w:t>
      </w:r>
      <w:r>
        <w:rPr>
          <w:spacing w:val="-2"/>
          <w:u w:val="single"/>
        </w:rPr>
        <w:t xml:space="preserve"> </w:t>
      </w:r>
      <w:r>
        <w:rPr>
          <w:u w:val="single"/>
        </w:rPr>
        <w:t>AGREEMENT</w:t>
      </w:r>
      <w:r>
        <w:rPr>
          <w:spacing w:val="-2"/>
          <w:u w:val="single"/>
        </w:rPr>
        <w:t xml:space="preserve"> </w:t>
      </w:r>
      <w:r>
        <w:rPr>
          <w:u w:val="single"/>
        </w:rPr>
        <w:t>TO</w:t>
      </w:r>
      <w:r>
        <w:rPr>
          <w:spacing w:val="-2"/>
          <w:u w:val="single"/>
        </w:rPr>
        <w:t xml:space="preserve"> </w:t>
      </w:r>
      <w:r>
        <w:rPr>
          <w:u w:val="single"/>
        </w:rPr>
        <w:t>PAY</w:t>
      </w:r>
      <w:r>
        <w:rPr>
          <w:spacing w:val="-1"/>
          <w:u w:val="single"/>
        </w:rPr>
        <w:t xml:space="preserve"> </w:t>
      </w:r>
      <w:r>
        <w:rPr>
          <w:u w:val="single"/>
        </w:rPr>
        <w:t>CLAIMS</w:t>
      </w:r>
    </w:p>
    <w:p w:rsidR="009E172D" w:rsidRDefault="009E172D" w:rsidP="009E172D">
      <w:pPr>
        <w:kinsoku w:val="0"/>
        <w:overflowPunct w:val="0"/>
        <w:spacing w:before="5" w:line="170" w:lineRule="exact"/>
        <w:rPr>
          <w:sz w:val="17"/>
          <w:szCs w:val="17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pStyle w:val="Heading1"/>
        <w:kinsoku w:val="0"/>
        <w:overflowPunct w:val="0"/>
        <w:ind w:right="90"/>
        <w:rPr>
          <w:b w:val="0"/>
          <w:bCs w:val="0"/>
        </w:rPr>
      </w:pPr>
      <w:r>
        <w:t>I</w:t>
      </w:r>
      <w:r>
        <w:rPr>
          <w:spacing w:val="-6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re</w:t>
      </w:r>
      <w:r>
        <w:rPr>
          <w:spacing w:val="1"/>
        </w:rPr>
        <w:t>a</w:t>
      </w:r>
      <w:r>
        <w:t>d</w:t>
      </w:r>
      <w:r>
        <w:rPr>
          <w:spacing w:val="-6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for</w:t>
      </w:r>
      <w:r>
        <w:rPr>
          <w:spacing w:val="1"/>
        </w:rPr>
        <w:t>m</w:t>
      </w:r>
      <w:r>
        <w:t>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understand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test</w:t>
      </w:r>
      <w:r>
        <w:rPr>
          <w:spacing w:val="-5"/>
        </w:rPr>
        <w:t xml:space="preserve"> </w:t>
      </w:r>
      <w:r>
        <w:t>pr</w:t>
      </w:r>
      <w:r>
        <w:rPr>
          <w:spacing w:val="1"/>
        </w:rPr>
        <w:t>o</w:t>
      </w:r>
      <w:r>
        <w:t>ce</w:t>
      </w:r>
      <w:r>
        <w:rPr>
          <w:spacing w:val="1"/>
        </w:rPr>
        <w:t>d</w:t>
      </w:r>
      <w:r>
        <w:t>ures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t>ill</w:t>
      </w:r>
      <w:r>
        <w:rPr>
          <w:w w:val="99"/>
        </w:rPr>
        <w:t xml:space="preserve"> </w:t>
      </w:r>
      <w:r>
        <w:t>perform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attendant</w:t>
      </w:r>
      <w:r>
        <w:rPr>
          <w:spacing w:val="-8"/>
        </w:rPr>
        <w:t xml:space="preserve"> </w:t>
      </w:r>
      <w:r>
        <w:t>risks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disco</w:t>
      </w:r>
      <w:r>
        <w:rPr>
          <w:spacing w:val="1"/>
        </w:rPr>
        <w:t>m</w:t>
      </w:r>
      <w:r>
        <w:t>forts.</w:t>
      </w:r>
      <w:r>
        <w:rPr>
          <w:spacing w:val="54"/>
        </w:rPr>
        <w:t xml:space="preserve"> </w:t>
      </w:r>
      <w:r>
        <w:rPr>
          <w:spacing w:val="1"/>
        </w:rPr>
        <w:t>K</w:t>
      </w:r>
      <w:r>
        <w:t>no</w:t>
      </w:r>
      <w:r>
        <w:rPr>
          <w:spacing w:val="1"/>
        </w:rPr>
        <w:t>w</w:t>
      </w:r>
      <w:r>
        <w:t>ing</w:t>
      </w:r>
      <w:r>
        <w:rPr>
          <w:spacing w:val="-8"/>
        </w:rPr>
        <w:t xml:space="preserve"> </w:t>
      </w:r>
      <w:r>
        <w:t>these</w:t>
      </w:r>
      <w:r>
        <w:rPr>
          <w:spacing w:val="-8"/>
        </w:rPr>
        <w:t xml:space="preserve"> </w:t>
      </w:r>
      <w:r>
        <w:t>risks</w:t>
      </w:r>
      <w:r>
        <w:rPr>
          <w:w w:val="99"/>
        </w:rPr>
        <w:t xml:space="preserve"> </w:t>
      </w:r>
      <w:r>
        <w:t>and</w:t>
      </w:r>
      <w:r>
        <w:rPr>
          <w:spacing w:val="-8"/>
        </w:rPr>
        <w:t xml:space="preserve"> </w:t>
      </w:r>
      <w:r w:rsidR="00623C31">
        <w:t>disco</w:t>
      </w:r>
      <w:r w:rsidR="00623C31">
        <w:rPr>
          <w:spacing w:val="1"/>
        </w:rPr>
        <w:t>m</w:t>
      </w:r>
      <w:r w:rsidR="00623C31">
        <w:t>forts and</w:t>
      </w:r>
      <w:r>
        <w:rPr>
          <w:spacing w:val="-7"/>
        </w:rPr>
        <w:t xml:space="preserve"> </w:t>
      </w:r>
      <w:r>
        <w:t>having</w:t>
      </w:r>
      <w:r>
        <w:rPr>
          <w:spacing w:val="-8"/>
        </w:rPr>
        <w:t xml:space="preserve"> </w:t>
      </w:r>
      <w:r>
        <w:t>had</w:t>
      </w:r>
      <w:r>
        <w:rPr>
          <w:spacing w:val="-7"/>
        </w:rPr>
        <w:t xml:space="preserve"> </w:t>
      </w:r>
      <w:r>
        <w:t>an</w:t>
      </w:r>
      <w:r>
        <w:rPr>
          <w:spacing w:val="-8"/>
        </w:rPr>
        <w:t xml:space="preserve"> </w:t>
      </w:r>
      <w:r>
        <w:t>opportunity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ask</w:t>
      </w:r>
      <w:r>
        <w:rPr>
          <w:spacing w:val="-8"/>
        </w:rPr>
        <w:t xml:space="preserve"> </w:t>
      </w:r>
      <w:r>
        <w:t>questions</w:t>
      </w:r>
      <w:r>
        <w:rPr>
          <w:spacing w:val="-7"/>
        </w:rPr>
        <w:t xml:space="preserve"> </w:t>
      </w:r>
      <w:r>
        <w:t>that</w:t>
      </w:r>
      <w:r>
        <w:rPr>
          <w:w w:val="99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t>ans</w:t>
      </w:r>
      <w:r>
        <w:rPr>
          <w:spacing w:val="1"/>
        </w:rPr>
        <w:t>w</w:t>
      </w:r>
      <w:r>
        <w:t>ered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1"/>
        </w:rPr>
        <w:t>m</w:t>
      </w:r>
      <w:r>
        <w:t>y</w:t>
      </w:r>
      <w:r>
        <w:rPr>
          <w:spacing w:val="-7"/>
        </w:rPr>
        <w:t xml:space="preserve"> </w:t>
      </w:r>
      <w:r>
        <w:t>satisfaction,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consent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participate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this</w:t>
      </w:r>
      <w:r>
        <w:rPr>
          <w:w w:val="99"/>
        </w:rPr>
        <w:t xml:space="preserve"> </w:t>
      </w:r>
      <w:r>
        <w:t>test.</w:t>
      </w:r>
    </w:p>
    <w:p w:rsidR="003C4830" w:rsidRDefault="003C4830" w:rsidP="003C4830">
      <w:pPr>
        <w:pStyle w:val="BodyText"/>
        <w:kinsoku w:val="0"/>
        <w:overflowPunct w:val="0"/>
        <w:ind w:left="0" w:right="241"/>
      </w:pPr>
    </w:p>
    <w:p w:rsidR="003C4830" w:rsidRDefault="003C4830" w:rsidP="003C4830">
      <w:pPr>
        <w:pStyle w:val="BodyText"/>
        <w:kinsoku w:val="0"/>
        <w:overflowPunct w:val="0"/>
        <w:ind w:left="0" w:right="241"/>
      </w:pPr>
      <w:r>
        <w:t>In</w:t>
      </w:r>
      <w:r>
        <w:rPr>
          <w:spacing w:val="-4"/>
        </w:rPr>
        <w:t xml:space="preserve"> </w:t>
      </w:r>
      <w:r>
        <w:t>consideration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being</w:t>
      </w:r>
      <w:r>
        <w:rPr>
          <w:spacing w:val="-3"/>
        </w:rPr>
        <w:t xml:space="preserve"> </w:t>
      </w:r>
      <w:r>
        <w:t>allowed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participate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Activity,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behalf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myself</w:t>
      </w:r>
      <w:r>
        <w:rPr>
          <w:spacing w:val="-3"/>
        </w:rPr>
        <w:t xml:space="preserve"> </w:t>
      </w:r>
      <w:r>
        <w:t>and my</w:t>
      </w:r>
      <w:r>
        <w:rPr>
          <w:spacing w:val="-3"/>
        </w:rPr>
        <w:t xml:space="preserve"> </w:t>
      </w:r>
      <w:r>
        <w:t>next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kin,</w:t>
      </w:r>
      <w:r>
        <w:rPr>
          <w:spacing w:val="-3"/>
        </w:rPr>
        <w:t xml:space="preserve"> </w:t>
      </w:r>
      <w:r>
        <w:t>heirs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representatives,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rPr>
          <w:b/>
          <w:bCs/>
        </w:rPr>
        <w:t>release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from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all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liability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and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promise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not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to sue</w:t>
      </w:r>
      <w:r>
        <w:rPr>
          <w:b/>
          <w:bCs/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State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California,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Trustees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California</w:t>
      </w:r>
      <w:r>
        <w:rPr>
          <w:spacing w:val="-5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t>University,</w:t>
      </w:r>
      <w:r>
        <w:rPr>
          <w:spacing w:val="-5"/>
        </w:rPr>
        <w:t xml:space="preserve"> </w:t>
      </w:r>
      <w:r>
        <w:t>California</w:t>
      </w:r>
      <w:r>
        <w:rPr>
          <w:w w:val="99"/>
        </w:rPr>
        <w:t xml:space="preserve"> </w:t>
      </w:r>
      <w:r>
        <w:t>State</w:t>
      </w:r>
      <w:r>
        <w:rPr>
          <w:spacing w:val="-6"/>
        </w:rPr>
        <w:t xml:space="preserve"> </w:t>
      </w:r>
      <w:r>
        <w:t>University,</w:t>
      </w:r>
      <w:r>
        <w:rPr>
          <w:spacing w:val="-5"/>
        </w:rPr>
        <w:t xml:space="preserve"> </w:t>
      </w:r>
      <w:r>
        <w:t>Humboldt</w:t>
      </w:r>
      <w:r>
        <w:rPr>
          <w:spacing w:val="-6"/>
        </w:rPr>
        <w:t xml:space="preserve"> </w:t>
      </w:r>
      <w:r>
        <w:t>State</w:t>
      </w:r>
      <w:r>
        <w:rPr>
          <w:spacing w:val="-5"/>
        </w:rPr>
        <w:t xml:space="preserve"> </w:t>
      </w:r>
      <w:r>
        <w:t>University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their</w:t>
      </w:r>
      <w:r>
        <w:rPr>
          <w:spacing w:val="-5"/>
        </w:rPr>
        <w:t xml:space="preserve"> </w:t>
      </w:r>
      <w:r>
        <w:t>employees,</w:t>
      </w:r>
      <w:r>
        <w:rPr>
          <w:spacing w:val="-5"/>
        </w:rPr>
        <w:t xml:space="preserve"> </w:t>
      </w:r>
      <w:r>
        <w:t>officers,</w:t>
      </w:r>
      <w:r>
        <w:rPr>
          <w:spacing w:val="-6"/>
        </w:rPr>
        <w:t xml:space="preserve"> </w:t>
      </w:r>
      <w:r>
        <w:t>directors, volunteers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agents</w:t>
      </w:r>
      <w:r>
        <w:rPr>
          <w:spacing w:val="-5"/>
        </w:rPr>
        <w:t xml:space="preserve"> </w:t>
      </w:r>
      <w:r>
        <w:t>(collectively</w:t>
      </w:r>
      <w:r>
        <w:rPr>
          <w:spacing w:val="-5"/>
        </w:rPr>
        <w:t xml:space="preserve"> </w:t>
      </w:r>
      <w:r>
        <w:t>“University”)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claims,</w:t>
      </w:r>
      <w:r>
        <w:rPr>
          <w:spacing w:val="-5"/>
        </w:rPr>
        <w:t xml:space="preserve"> </w:t>
      </w:r>
      <w:r>
        <w:rPr>
          <w:b/>
          <w:bCs/>
        </w:rPr>
        <w:t>including claims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of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the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University’s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negligence,</w:t>
      </w:r>
      <w:r>
        <w:rPr>
          <w:b/>
          <w:bCs/>
          <w:spacing w:val="-3"/>
        </w:rPr>
        <w:t xml:space="preserve"> </w:t>
      </w:r>
      <w:r>
        <w:t>resulting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physical</w:t>
      </w:r>
      <w:r>
        <w:rPr>
          <w:spacing w:val="-3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psychological</w:t>
      </w:r>
      <w:r>
        <w:rPr>
          <w:spacing w:val="-4"/>
        </w:rPr>
        <w:t xml:space="preserve"> </w:t>
      </w:r>
      <w:r>
        <w:t>injury (including</w:t>
      </w:r>
      <w:r>
        <w:rPr>
          <w:spacing w:val="-5"/>
        </w:rPr>
        <w:t xml:space="preserve"> </w:t>
      </w:r>
      <w:r>
        <w:t>paralysis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death),</w:t>
      </w:r>
      <w:r>
        <w:rPr>
          <w:spacing w:val="-4"/>
        </w:rPr>
        <w:t xml:space="preserve"> </w:t>
      </w:r>
      <w:r>
        <w:t>illness,</w:t>
      </w:r>
      <w:r>
        <w:rPr>
          <w:spacing w:val="-4"/>
        </w:rPr>
        <w:t xml:space="preserve"> </w:t>
      </w:r>
      <w:r>
        <w:t>damages,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economic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emotional</w:t>
      </w:r>
      <w:r>
        <w:rPr>
          <w:spacing w:val="-4"/>
        </w:rPr>
        <w:t xml:space="preserve"> </w:t>
      </w:r>
      <w:r>
        <w:t>loss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may suffer</w:t>
      </w:r>
      <w:r>
        <w:rPr>
          <w:spacing w:val="-4"/>
        </w:rPr>
        <w:t xml:space="preserve"> </w:t>
      </w:r>
      <w:r>
        <w:t>because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participation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Activity,</w:t>
      </w:r>
      <w:r>
        <w:rPr>
          <w:spacing w:val="-4"/>
        </w:rPr>
        <w:t xml:space="preserve"> </w:t>
      </w:r>
      <w:r>
        <w:t>including</w:t>
      </w:r>
      <w:r>
        <w:rPr>
          <w:spacing w:val="-4"/>
        </w:rPr>
        <w:t xml:space="preserve"> </w:t>
      </w:r>
      <w:r>
        <w:t>travel</w:t>
      </w:r>
      <w:r>
        <w:rPr>
          <w:spacing w:val="-3"/>
        </w:rPr>
        <w:t xml:space="preserve"> </w:t>
      </w:r>
      <w:r>
        <w:t>to,</w:t>
      </w:r>
      <w:r>
        <w:rPr>
          <w:spacing w:val="-4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during the</w:t>
      </w:r>
      <w:r>
        <w:rPr>
          <w:spacing w:val="-8"/>
        </w:rPr>
        <w:t xml:space="preserve"> </w:t>
      </w:r>
      <w:r>
        <w:t>Activity.</w:t>
      </w:r>
    </w:p>
    <w:p w:rsidR="003C4830" w:rsidRDefault="003C4830" w:rsidP="003C4830">
      <w:pPr>
        <w:kinsoku w:val="0"/>
        <w:overflowPunct w:val="0"/>
        <w:spacing w:before="9" w:line="200" w:lineRule="exact"/>
        <w:rPr>
          <w:sz w:val="20"/>
          <w:szCs w:val="20"/>
        </w:rPr>
      </w:pPr>
    </w:p>
    <w:p w:rsidR="003C4830" w:rsidRDefault="003C4830" w:rsidP="003C4830">
      <w:pPr>
        <w:pStyle w:val="BodyText"/>
        <w:kinsoku w:val="0"/>
        <w:overflowPunct w:val="0"/>
        <w:ind w:right="399"/>
      </w:pPr>
      <w:r>
        <w:t>I</w:t>
      </w:r>
      <w:r>
        <w:rPr>
          <w:spacing w:val="-4"/>
        </w:rPr>
        <w:t xml:space="preserve"> </w:t>
      </w:r>
      <w:r>
        <w:t>am</w:t>
      </w:r>
      <w:r>
        <w:rPr>
          <w:spacing w:val="-3"/>
        </w:rPr>
        <w:t xml:space="preserve"> </w:t>
      </w:r>
      <w:r>
        <w:t>voluntarily</w:t>
      </w:r>
      <w:r>
        <w:rPr>
          <w:spacing w:val="-3"/>
        </w:rPr>
        <w:t xml:space="preserve"> </w:t>
      </w:r>
      <w:r>
        <w:t>participating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Activity.</w:t>
      </w:r>
      <w:r>
        <w:rPr>
          <w:spacing w:val="5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am</w:t>
      </w:r>
      <w:r>
        <w:rPr>
          <w:spacing w:val="-4"/>
        </w:rPr>
        <w:t xml:space="preserve"> </w:t>
      </w:r>
      <w:r>
        <w:t>aware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risks</w:t>
      </w:r>
      <w:r>
        <w:rPr>
          <w:spacing w:val="-4"/>
        </w:rPr>
        <w:t xml:space="preserve"> </w:t>
      </w:r>
      <w:r>
        <w:t>associated</w:t>
      </w:r>
      <w:r>
        <w:rPr>
          <w:spacing w:val="-3"/>
        </w:rPr>
        <w:t xml:space="preserve"> </w:t>
      </w:r>
      <w:r>
        <w:t>with traveling</w:t>
      </w:r>
      <w:r>
        <w:rPr>
          <w:spacing w:val="-5"/>
        </w:rPr>
        <w:t xml:space="preserve"> </w:t>
      </w:r>
      <w:r>
        <w:t>to/from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participating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Activity,</w:t>
      </w:r>
      <w:r>
        <w:rPr>
          <w:spacing w:val="-4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t>include</w:t>
      </w:r>
      <w:r>
        <w:rPr>
          <w:spacing w:val="-5"/>
        </w:rPr>
        <w:t xml:space="preserve"> </w:t>
      </w:r>
      <w:r>
        <w:t>but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limited</w:t>
      </w:r>
      <w:r>
        <w:rPr>
          <w:spacing w:val="-4"/>
        </w:rPr>
        <w:t xml:space="preserve"> </w:t>
      </w:r>
      <w:r>
        <w:t>to physical</w:t>
      </w:r>
      <w:r>
        <w:rPr>
          <w:spacing w:val="-6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psychological</w:t>
      </w:r>
      <w:r>
        <w:rPr>
          <w:spacing w:val="-5"/>
        </w:rPr>
        <w:t xml:space="preserve"> </w:t>
      </w:r>
      <w:r>
        <w:t>injury,</w:t>
      </w:r>
      <w:r>
        <w:rPr>
          <w:spacing w:val="-5"/>
        </w:rPr>
        <w:t xml:space="preserve"> </w:t>
      </w:r>
      <w:r>
        <w:t>pain,</w:t>
      </w:r>
      <w:r>
        <w:rPr>
          <w:spacing w:val="-5"/>
        </w:rPr>
        <w:t xml:space="preserve"> </w:t>
      </w:r>
      <w:r>
        <w:t>suffering,</w:t>
      </w:r>
      <w:r>
        <w:rPr>
          <w:spacing w:val="-5"/>
        </w:rPr>
        <w:t xml:space="preserve"> </w:t>
      </w:r>
      <w:r>
        <w:t>illness,</w:t>
      </w:r>
      <w:r>
        <w:rPr>
          <w:spacing w:val="-6"/>
        </w:rPr>
        <w:t xml:space="preserve"> </w:t>
      </w:r>
      <w:r>
        <w:t>disfigurement,</w:t>
      </w:r>
      <w:r>
        <w:rPr>
          <w:spacing w:val="-5"/>
        </w:rPr>
        <w:t xml:space="preserve"> </w:t>
      </w:r>
      <w:r>
        <w:t>temporary</w:t>
      </w:r>
      <w:r>
        <w:rPr>
          <w:spacing w:val="-5"/>
        </w:rPr>
        <w:t xml:space="preserve"> </w:t>
      </w:r>
      <w:r>
        <w:t>or permanent</w:t>
      </w:r>
      <w:r>
        <w:rPr>
          <w:spacing w:val="-6"/>
        </w:rPr>
        <w:t xml:space="preserve"> </w:t>
      </w:r>
      <w:r>
        <w:t>disability</w:t>
      </w:r>
      <w:r>
        <w:rPr>
          <w:spacing w:val="-5"/>
        </w:rPr>
        <w:t xml:space="preserve"> </w:t>
      </w:r>
      <w:r>
        <w:t>(including</w:t>
      </w:r>
      <w:r>
        <w:rPr>
          <w:spacing w:val="-5"/>
        </w:rPr>
        <w:t xml:space="preserve"> </w:t>
      </w:r>
      <w:r>
        <w:t>paralysis),</w:t>
      </w:r>
      <w:r>
        <w:rPr>
          <w:spacing w:val="-5"/>
        </w:rPr>
        <w:t xml:space="preserve"> </w:t>
      </w:r>
      <w:r>
        <w:t>economic</w:t>
      </w:r>
      <w:r>
        <w:rPr>
          <w:spacing w:val="-6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emotional</w:t>
      </w:r>
      <w:r>
        <w:rPr>
          <w:spacing w:val="-5"/>
        </w:rPr>
        <w:t xml:space="preserve"> </w:t>
      </w:r>
      <w:r>
        <w:t>loss,</w:t>
      </w:r>
      <w:r>
        <w:rPr>
          <w:spacing w:val="-5"/>
        </w:rPr>
        <w:t xml:space="preserve"> </w:t>
      </w:r>
      <w:r>
        <w:t>and/or</w:t>
      </w:r>
      <w:r>
        <w:rPr>
          <w:spacing w:val="-6"/>
        </w:rPr>
        <w:t xml:space="preserve"> </w:t>
      </w:r>
      <w:r>
        <w:t>death.</w:t>
      </w:r>
      <w:r>
        <w:rPr>
          <w:spacing w:val="50"/>
        </w:rPr>
        <w:t xml:space="preserve"> </w:t>
      </w:r>
      <w:r>
        <w:t>I understand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t>injuries</w:t>
      </w:r>
      <w:r>
        <w:rPr>
          <w:spacing w:val="-3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outcomes</w:t>
      </w:r>
      <w:r>
        <w:rPr>
          <w:spacing w:val="-4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arise</w:t>
      </w:r>
      <w:r>
        <w:rPr>
          <w:spacing w:val="-3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my</w:t>
      </w:r>
      <w:r>
        <w:rPr>
          <w:spacing w:val="-4"/>
        </w:rPr>
        <w:t xml:space="preserve"> </w:t>
      </w:r>
      <w:r>
        <w:t>own</w:t>
      </w:r>
      <w:r>
        <w:rPr>
          <w:spacing w:val="-3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other’s</w:t>
      </w:r>
      <w:r>
        <w:rPr>
          <w:spacing w:val="-4"/>
        </w:rPr>
        <w:t xml:space="preserve"> </w:t>
      </w:r>
      <w:r>
        <w:t>actions, inaction,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negligence;</w:t>
      </w:r>
      <w:r>
        <w:rPr>
          <w:spacing w:val="-5"/>
        </w:rPr>
        <w:t xml:space="preserve"> </w:t>
      </w:r>
      <w:r>
        <w:t>conditions</w:t>
      </w:r>
      <w:r>
        <w:rPr>
          <w:spacing w:val="-4"/>
        </w:rPr>
        <w:t xml:space="preserve"> </w:t>
      </w:r>
      <w:r>
        <w:t>related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travel;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condition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Activity location(s).</w:t>
      </w:r>
      <w:r>
        <w:rPr>
          <w:spacing w:val="55"/>
        </w:rPr>
        <w:t xml:space="preserve"> </w:t>
      </w:r>
      <w:r>
        <w:rPr>
          <w:b/>
          <w:bCs/>
        </w:rPr>
        <w:t>Nonetheless,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I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assume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all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related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risks,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both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known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or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unknown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to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me,</w:t>
      </w:r>
    </w:p>
    <w:p w:rsidR="003C4830" w:rsidRDefault="003C4830" w:rsidP="003C4830">
      <w:pPr>
        <w:pStyle w:val="Heading2"/>
        <w:kinsoku w:val="0"/>
        <w:overflowPunct w:val="0"/>
        <w:spacing w:line="274" w:lineRule="exact"/>
        <w:rPr>
          <w:b w:val="0"/>
          <w:bCs w:val="0"/>
        </w:rPr>
      </w:pPr>
      <w:r>
        <w:t>of</w:t>
      </w:r>
      <w:r>
        <w:rPr>
          <w:spacing w:val="-2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participation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Activity,</w:t>
      </w:r>
      <w:r>
        <w:rPr>
          <w:spacing w:val="-1"/>
        </w:rPr>
        <w:t xml:space="preserve"> </w:t>
      </w:r>
      <w:r>
        <w:t>including</w:t>
      </w:r>
      <w:r>
        <w:rPr>
          <w:spacing w:val="-2"/>
        </w:rPr>
        <w:t xml:space="preserve"> </w:t>
      </w:r>
      <w:r>
        <w:t>travel</w:t>
      </w:r>
      <w:r>
        <w:rPr>
          <w:spacing w:val="-1"/>
        </w:rPr>
        <w:t xml:space="preserve"> </w:t>
      </w:r>
      <w:r>
        <w:t>to,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during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Activity.</w:t>
      </w:r>
    </w:p>
    <w:p w:rsidR="003C4830" w:rsidRDefault="003C4830" w:rsidP="003C4830">
      <w:pPr>
        <w:kinsoku w:val="0"/>
        <w:overflowPunct w:val="0"/>
        <w:spacing w:before="9" w:line="200" w:lineRule="exact"/>
        <w:rPr>
          <w:sz w:val="20"/>
          <w:szCs w:val="20"/>
        </w:rPr>
      </w:pPr>
    </w:p>
    <w:p w:rsidR="003C4830" w:rsidRDefault="003C4830" w:rsidP="003C4830">
      <w:pPr>
        <w:pStyle w:val="BodyText"/>
        <w:kinsoku w:val="0"/>
        <w:overflowPunct w:val="0"/>
        <w:spacing w:line="239" w:lineRule="auto"/>
        <w:ind w:right="356"/>
      </w:pPr>
      <w:r>
        <w:t>I</w:t>
      </w:r>
      <w:r>
        <w:rPr>
          <w:spacing w:val="-4"/>
        </w:rPr>
        <w:t xml:space="preserve"> </w:t>
      </w:r>
      <w:r>
        <w:t>agree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b/>
          <w:bCs/>
        </w:rPr>
        <w:t>hold</w:t>
      </w:r>
      <w:r>
        <w:rPr>
          <w:b/>
          <w:bCs/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University</w:t>
      </w:r>
      <w:r>
        <w:rPr>
          <w:spacing w:val="-4"/>
        </w:rPr>
        <w:t xml:space="preserve"> </w:t>
      </w:r>
      <w:r>
        <w:rPr>
          <w:b/>
          <w:bCs/>
        </w:rPr>
        <w:t>harmless</w:t>
      </w:r>
      <w:r>
        <w:rPr>
          <w:b/>
          <w:bCs/>
          <w:spacing w:val="-4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claims,</w:t>
      </w:r>
      <w:r>
        <w:rPr>
          <w:spacing w:val="-4"/>
        </w:rPr>
        <w:t xml:space="preserve"> </w:t>
      </w:r>
      <w:r>
        <w:t>including</w:t>
      </w:r>
      <w:r>
        <w:rPr>
          <w:spacing w:val="-4"/>
        </w:rPr>
        <w:t xml:space="preserve"> </w:t>
      </w:r>
      <w:r>
        <w:t>attorney’s fees</w:t>
      </w:r>
      <w:r>
        <w:rPr>
          <w:spacing w:val="-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damage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personal</w:t>
      </w:r>
      <w:r>
        <w:rPr>
          <w:spacing w:val="-4"/>
        </w:rPr>
        <w:t xml:space="preserve"> </w:t>
      </w:r>
      <w:r>
        <w:t>property</w:t>
      </w:r>
      <w:r>
        <w:rPr>
          <w:spacing w:val="-3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occur</w:t>
      </w:r>
      <w:r>
        <w:rPr>
          <w:spacing w:val="-3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result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participation</w:t>
      </w:r>
      <w:r>
        <w:rPr>
          <w:spacing w:val="-4"/>
        </w:rPr>
        <w:t xml:space="preserve"> </w:t>
      </w:r>
      <w:r>
        <w:t>in this</w:t>
      </w:r>
      <w:r>
        <w:rPr>
          <w:spacing w:val="-4"/>
        </w:rPr>
        <w:t xml:space="preserve"> </w:t>
      </w:r>
      <w:r>
        <w:t>activity,</w:t>
      </w:r>
      <w:r>
        <w:rPr>
          <w:spacing w:val="-4"/>
        </w:rPr>
        <w:t xml:space="preserve"> </w:t>
      </w:r>
      <w:r>
        <w:t>including</w:t>
      </w:r>
      <w:r>
        <w:rPr>
          <w:spacing w:val="-3"/>
        </w:rPr>
        <w:t xml:space="preserve"> </w:t>
      </w:r>
      <w:r>
        <w:t>travel</w:t>
      </w:r>
      <w:r>
        <w:rPr>
          <w:spacing w:val="-4"/>
        </w:rPr>
        <w:t xml:space="preserve"> </w:t>
      </w:r>
      <w:r>
        <w:t>to,</w:t>
      </w:r>
      <w:r>
        <w:rPr>
          <w:spacing w:val="-3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during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Activity.</w:t>
      </w:r>
      <w:r>
        <w:rPr>
          <w:spacing w:val="53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University</w:t>
      </w:r>
      <w:r>
        <w:rPr>
          <w:spacing w:val="-4"/>
        </w:rPr>
        <w:t xml:space="preserve"> </w:t>
      </w:r>
      <w:r>
        <w:t>incurs any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these</w:t>
      </w:r>
      <w:r>
        <w:rPr>
          <w:spacing w:val="-3"/>
        </w:rPr>
        <w:t xml:space="preserve"> </w:t>
      </w:r>
      <w:r>
        <w:t>types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expenses,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agree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reimburse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University.</w:t>
      </w:r>
      <w:r>
        <w:rPr>
          <w:spacing w:val="55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need</w:t>
      </w:r>
      <w:r>
        <w:rPr>
          <w:spacing w:val="-3"/>
        </w:rPr>
        <w:t xml:space="preserve"> </w:t>
      </w:r>
      <w:r>
        <w:t>medical</w:t>
      </w:r>
      <w:r>
        <w:rPr>
          <w:w w:val="99"/>
        </w:rPr>
        <w:t xml:space="preserve"> </w:t>
      </w:r>
      <w:r>
        <w:t>treatment,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agree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financially</w:t>
      </w:r>
      <w:r>
        <w:rPr>
          <w:spacing w:val="-3"/>
        </w:rPr>
        <w:t xml:space="preserve"> </w:t>
      </w:r>
      <w:r>
        <w:t>responsible</w:t>
      </w:r>
      <w:r>
        <w:rPr>
          <w:spacing w:val="-3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costs</w:t>
      </w:r>
      <w:r>
        <w:rPr>
          <w:spacing w:val="-3"/>
        </w:rPr>
        <w:t xml:space="preserve"> </w:t>
      </w:r>
      <w:r>
        <w:t>incurred</w:t>
      </w:r>
      <w:r>
        <w:rPr>
          <w:spacing w:val="-4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result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such treatment.</w:t>
      </w:r>
      <w:r>
        <w:rPr>
          <w:spacing w:val="5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am</w:t>
      </w:r>
      <w:r>
        <w:rPr>
          <w:spacing w:val="-3"/>
        </w:rPr>
        <w:t xml:space="preserve"> </w:t>
      </w:r>
      <w:r>
        <w:t>aware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carry</w:t>
      </w:r>
      <w:r>
        <w:rPr>
          <w:spacing w:val="-3"/>
        </w:rPr>
        <w:t xml:space="preserve"> </w:t>
      </w:r>
      <w:r>
        <w:t>my</w:t>
      </w:r>
      <w:r>
        <w:rPr>
          <w:spacing w:val="-4"/>
        </w:rPr>
        <w:t xml:space="preserve"> </w:t>
      </w:r>
      <w:r>
        <w:t>own</w:t>
      </w:r>
      <w:r>
        <w:rPr>
          <w:spacing w:val="-3"/>
        </w:rPr>
        <w:t xml:space="preserve"> </w:t>
      </w:r>
      <w:r>
        <w:t>health</w:t>
      </w:r>
      <w:r>
        <w:rPr>
          <w:spacing w:val="-4"/>
        </w:rPr>
        <w:t xml:space="preserve"> </w:t>
      </w:r>
      <w:r>
        <w:t>insurance.</w:t>
      </w:r>
    </w:p>
    <w:p w:rsidR="003C4830" w:rsidRDefault="003C4830" w:rsidP="003C4830">
      <w:pPr>
        <w:kinsoku w:val="0"/>
        <w:overflowPunct w:val="0"/>
        <w:spacing w:before="1" w:line="160" w:lineRule="exact"/>
        <w:rPr>
          <w:sz w:val="16"/>
          <w:szCs w:val="16"/>
        </w:rPr>
      </w:pPr>
    </w:p>
    <w:p w:rsidR="003C4830" w:rsidRDefault="003C4830" w:rsidP="003C4830">
      <w:pPr>
        <w:kinsoku w:val="0"/>
        <w:overflowPunct w:val="0"/>
        <w:spacing w:line="200" w:lineRule="exact"/>
        <w:rPr>
          <w:sz w:val="20"/>
          <w:szCs w:val="20"/>
        </w:rPr>
      </w:pPr>
    </w:p>
    <w:p w:rsidR="003C4830" w:rsidRDefault="003C4830" w:rsidP="003C4830">
      <w:pPr>
        <w:kinsoku w:val="0"/>
        <w:overflowPunct w:val="0"/>
        <w:spacing w:line="200" w:lineRule="exact"/>
        <w:rPr>
          <w:sz w:val="20"/>
          <w:szCs w:val="20"/>
        </w:rPr>
      </w:pPr>
    </w:p>
    <w:p w:rsidR="003C4830" w:rsidRDefault="003C4830" w:rsidP="003C4830">
      <w:pPr>
        <w:kinsoku w:val="0"/>
        <w:overflowPunct w:val="0"/>
        <w:spacing w:line="200" w:lineRule="exact"/>
        <w:rPr>
          <w:sz w:val="20"/>
          <w:szCs w:val="20"/>
        </w:rPr>
      </w:pPr>
    </w:p>
    <w:p w:rsidR="003C4830" w:rsidRDefault="003C4830" w:rsidP="003C4830">
      <w:pPr>
        <w:pStyle w:val="BodyText"/>
        <w:tabs>
          <w:tab w:val="left" w:pos="1459"/>
          <w:tab w:val="left" w:pos="8706"/>
        </w:tabs>
        <w:kinsoku w:val="0"/>
        <w:overflowPunct w:val="0"/>
      </w:pPr>
      <w:r>
        <w:t>Date:</w:t>
      </w:r>
      <w:r>
        <w:rPr>
          <w:u w:val="single"/>
        </w:rPr>
        <w:tab/>
      </w:r>
      <w:r>
        <w:t>Signature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Subject: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C4830" w:rsidRDefault="003C4830" w:rsidP="003C4830">
      <w:pPr>
        <w:kinsoku w:val="0"/>
        <w:overflowPunct w:val="0"/>
        <w:spacing w:before="6" w:line="140" w:lineRule="exact"/>
        <w:rPr>
          <w:sz w:val="14"/>
          <w:szCs w:val="14"/>
        </w:rPr>
      </w:pPr>
    </w:p>
    <w:p w:rsidR="003C4830" w:rsidRDefault="003C4830" w:rsidP="003C4830">
      <w:pPr>
        <w:kinsoku w:val="0"/>
        <w:overflowPunct w:val="0"/>
        <w:spacing w:line="200" w:lineRule="exact"/>
        <w:rPr>
          <w:sz w:val="20"/>
          <w:szCs w:val="20"/>
        </w:rPr>
      </w:pPr>
    </w:p>
    <w:p w:rsidR="00DE7C40" w:rsidRPr="003C4830" w:rsidRDefault="003C4830" w:rsidP="003C4830">
      <w:pPr>
        <w:pStyle w:val="BodyText"/>
        <w:tabs>
          <w:tab w:val="left" w:pos="1459"/>
          <w:tab w:val="left" w:pos="8639"/>
        </w:tabs>
        <w:kinsoku w:val="0"/>
        <w:overflowPunct w:val="0"/>
        <w:spacing w:before="69"/>
      </w:pPr>
      <w:r>
        <w:t>Dat</w:t>
      </w:r>
      <w:r>
        <w:rPr>
          <w:spacing w:val="-1"/>
        </w:rPr>
        <w:t>e</w:t>
      </w:r>
      <w:r>
        <w:t>:</w:t>
      </w:r>
      <w:r>
        <w:rPr>
          <w:u w:val="single"/>
        </w:rPr>
        <w:tab/>
      </w:r>
      <w:r>
        <w:t>Signature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Witness: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DE7C40" w:rsidRPr="003C48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1"/>
      <w:numFmt w:val="lowerLetter"/>
      <w:lvlText w:val="%1)"/>
      <w:lvlJc w:val="left"/>
      <w:pPr>
        <w:ind w:hanging="260"/>
      </w:pPr>
      <w:rPr>
        <w:rFonts w:ascii="Times New Roman" w:hAnsi="Times New Roman" w:cs="Times New Roman"/>
        <w:b/>
        <w:bCs/>
        <w:i/>
        <w:iCs/>
        <w:sz w:val="24"/>
        <w:szCs w:val="24"/>
      </w:rPr>
    </w:lvl>
    <w:lvl w:ilvl="1">
      <w:start w:val="1"/>
      <w:numFmt w:val="decimal"/>
      <w:lvlText w:val="%2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□"/>
      <w:lvlJc w:val="left"/>
      <w:pPr>
        <w:ind w:hanging="318"/>
      </w:pPr>
      <w:rPr>
        <w:rFonts w:ascii="Times New Roman" w:hAnsi="Times New Roman" w:cs="Times New Roman"/>
        <w:b/>
        <w:bCs/>
        <w:sz w:val="36"/>
        <w:szCs w:val="3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□"/>
      <w:lvlJc w:val="left"/>
      <w:pPr>
        <w:ind w:hanging="318"/>
      </w:pPr>
      <w:rPr>
        <w:rFonts w:ascii="Times New Roman" w:hAnsi="Times New Roman" w:cs="Times New Roman"/>
        <w:b/>
        <w:bCs/>
        <w:sz w:val="36"/>
        <w:szCs w:val="3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□"/>
      <w:lvlJc w:val="left"/>
      <w:pPr>
        <w:ind w:hanging="318"/>
      </w:pPr>
      <w:rPr>
        <w:rFonts w:ascii="Times New Roman" w:hAnsi="Times New Roman" w:cs="Times New Roman"/>
        <w:b/>
        <w:bCs/>
        <w:sz w:val="36"/>
        <w:szCs w:val="3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8"/>
    <w:multiLevelType w:val="multilevel"/>
    <w:tmpl w:val="0000088B"/>
    <w:lvl w:ilvl="0">
      <w:numFmt w:val="bullet"/>
      <w:lvlText w:val="□"/>
      <w:lvlJc w:val="left"/>
      <w:pPr>
        <w:ind w:hanging="318"/>
      </w:pPr>
      <w:rPr>
        <w:rFonts w:ascii="Times New Roman" w:hAnsi="Times New Roman" w:cs="Times New Roman"/>
        <w:b/>
        <w:bCs/>
        <w:sz w:val="36"/>
        <w:szCs w:val="3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09"/>
    <w:multiLevelType w:val="multilevel"/>
    <w:tmpl w:val="0000088C"/>
    <w:lvl w:ilvl="0">
      <w:numFmt w:val="bullet"/>
      <w:lvlText w:val="□"/>
      <w:lvlJc w:val="left"/>
      <w:pPr>
        <w:ind w:hanging="318"/>
      </w:pPr>
      <w:rPr>
        <w:rFonts w:ascii="Times New Roman" w:hAnsi="Times New Roman" w:cs="Times New Roman"/>
        <w:b/>
        <w:bCs/>
        <w:sz w:val="36"/>
        <w:szCs w:val="3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00040A"/>
    <w:multiLevelType w:val="multilevel"/>
    <w:tmpl w:val="0000088D"/>
    <w:lvl w:ilvl="0">
      <w:numFmt w:val="bullet"/>
      <w:lvlText w:val="□"/>
      <w:lvlJc w:val="left"/>
      <w:pPr>
        <w:ind w:hanging="318"/>
      </w:pPr>
      <w:rPr>
        <w:rFonts w:ascii="Times New Roman" w:hAnsi="Times New Roman" w:cs="Times New Roman"/>
        <w:b/>
        <w:bCs/>
        <w:sz w:val="36"/>
        <w:szCs w:val="3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 w15:restartNumberingAfterBreak="0">
    <w:nsid w:val="0000040B"/>
    <w:multiLevelType w:val="multilevel"/>
    <w:tmpl w:val="0000088E"/>
    <w:lvl w:ilvl="0">
      <w:numFmt w:val="bullet"/>
      <w:lvlText w:val="□"/>
      <w:lvlJc w:val="left"/>
      <w:pPr>
        <w:ind w:hanging="318"/>
      </w:pPr>
      <w:rPr>
        <w:rFonts w:ascii="Times New Roman" w:hAnsi="Times New Roman" w:cs="Times New Roman"/>
        <w:b/>
        <w:bCs/>
        <w:sz w:val="36"/>
        <w:szCs w:val="3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 w15:restartNumberingAfterBreak="0">
    <w:nsid w:val="0000040C"/>
    <w:multiLevelType w:val="multilevel"/>
    <w:tmpl w:val="0000088F"/>
    <w:lvl w:ilvl="0">
      <w:numFmt w:val="bullet"/>
      <w:lvlText w:val="□"/>
      <w:lvlJc w:val="left"/>
      <w:pPr>
        <w:ind w:hanging="318"/>
      </w:pPr>
      <w:rPr>
        <w:rFonts w:ascii="Times New Roman" w:hAnsi="Times New Roman" w:cs="Times New Roman"/>
        <w:b/>
        <w:bCs/>
        <w:sz w:val="36"/>
        <w:szCs w:val="3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 w15:restartNumberingAfterBreak="0">
    <w:nsid w:val="0000040D"/>
    <w:multiLevelType w:val="multilevel"/>
    <w:tmpl w:val="00000890"/>
    <w:lvl w:ilvl="0">
      <w:numFmt w:val="bullet"/>
      <w:lvlText w:val="□"/>
      <w:lvlJc w:val="left"/>
      <w:pPr>
        <w:ind w:hanging="318"/>
      </w:pPr>
      <w:rPr>
        <w:rFonts w:ascii="Times New Roman" w:hAnsi="Times New Roman" w:cs="Times New Roman"/>
        <w:b/>
        <w:bCs/>
        <w:sz w:val="36"/>
        <w:szCs w:val="3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 w15:restartNumberingAfterBreak="0">
    <w:nsid w:val="0000040E"/>
    <w:multiLevelType w:val="multilevel"/>
    <w:tmpl w:val="00000891"/>
    <w:lvl w:ilvl="0">
      <w:numFmt w:val="bullet"/>
      <w:lvlText w:val="□"/>
      <w:lvlJc w:val="left"/>
      <w:pPr>
        <w:ind w:hanging="318"/>
      </w:pPr>
      <w:rPr>
        <w:rFonts w:ascii="Times New Roman" w:hAnsi="Times New Roman" w:cs="Times New Roman"/>
        <w:b/>
        <w:bCs/>
        <w:sz w:val="36"/>
        <w:szCs w:val="3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 w15:restartNumberingAfterBreak="0">
    <w:nsid w:val="0000040F"/>
    <w:multiLevelType w:val="multilevel"/>
    <w:tmpl w:val="00000892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/>
        <w:bCs/>
        <w:spacing w:val="2"/>
        <w:w w:val="102"/>
        <w:sz w:val="21"/>
        <w:szCs w:val="21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 w15:restartNumberingAfterBreak="0">
    <w:nsid w:val="00000410"/>
    <w:multiLevelType w:val="multilevel"/>
    <w:tmpl w:val="0000089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" w15:restartNumberingAfterBreak="0">
    <w:nsid w:val="00000411"/>
    <w:multiLevelType w:val="multilevel"/>
    <w:tmpl w:val="00000894"/>
    <w:lvl w:ilvl="0">
      <w:start w:val="1"/>
      <w:numFmt w:val="decimal"/>
      <w:lvlText w:val="%1."/>
      <w:lvlJc w:val="left"/>
      <w:pPr>
        <w:ind w:hanging="2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hanging="227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" w15:restartNumberingAfterBreak="0">
    <w:nsid w:val="00000412"/>
    <w:multiLevelType w:val="multilevel"/>
    <w:tmpl w:val="0000089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6"/>
        <w:sz w:val="19"/>
        <w:szCs w:val="19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16"/>
  </w:num>
  <w:num w:numId="2">
    <w:abstractNumId w:val="15"/>
  </w:num>
  <w:num w:numId="3">
    <w:abstractNumId w:val="14"/>
  </w:num>
  <w:num w:numId="4">
    <w:abstractNumId w:val="13"/>
  </w:num>
  <w:num w:numId="5">
    <w:abstractNumId w:val="12"/>
  </w:num>
  <w:num w:numId="6">
    <w:abstractNumId w:val="11"/>
  </w:num>
  <w:num w:numId="7">
    <w:abstractNumId w:val="10"/>
  </w:num>
  <w:num w:numId="8">
    <w:abstractNumId w:val="9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172D"/>
    <w:rsid w:val="000A7AAE"/>
    <w:rsid w:val="0010293B"/>
    <w:rsid w:val="00134C62"/>
    <w:rsid w:val="00140EAE"/>
    <w:rsid w:val="00156C1C"/>
    <w:rsid w:val="001A6B1A"/>
    <w:rsid w:val="001B3076"/>
    <w:rsid w:val="002438FA"/>
    <w:rsid w:val="00394347"/>
    <w:rsid w:val="003C4830"/>
    <w:rsid w:val="00552E95"/>
    <w:rsid w:val="005D1A9D"/>
    <w:rsid w:val="00623C31"/>
    <w:rsid w:val="006A7EA4"/>
    <w:rsid w:val="006D37E9"/>
    <w:rsid w:val="007775C7"/>
    <w:rsid w:val="00777A6E"/>
    <w:rsid w:val="00835DA3"/>
    <w:rsid w:val="009C3671"/>
    <w:rsid w:val="009E172D"/>
    <w:rsid w:val="00B75861"/>
    <w:rsid w:val="00B90DFF"/>
    <w:rsid w:val="00C86972"/>
    <w:rsid w:val="00CC115C"/>
    <w:rsid w:val="00D90C2A"/>
    <w:rsid w:val="00DE7C40"/>
    <w:rsid w:val="00E45043"/>
    <w:rsid w:val="00E82C36"/>
    <w:rsid w:val="00EC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D35B32"/>
  <w15:docId w15:val="{BF0CE4C8-B8CC-4D6E-B9F0-A7E84DFFE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720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9E172D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1"/>
    <w:qFormat/>
    <w:rsid w:val="00835DA3"/>
    <w:pPr>
      <w:keepNext/>
      <w:spacing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9E172D"/>
    <w:pPr>
      <w:ind w:left="100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1"/>
    <w:qFormat/>
    <w:rsid w:val="009E172D"/>
    <w:pPr>
      <w:ind w:left="820"/>
      <w:outlineLvl w:val="2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5DA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5D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5DA3"/>
    <w:rPr>
      <w:rFonts w:ascii="Times New Roman" w:eastAsia="Calibri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35DA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35DA3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5DA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835DA3"/>
    <w:rPr>
      <w:rFonts w:ascii="Times New Roman" w:eastAsia="Calibri" w:hAnsi="Times New Roman" w:cs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835DA3"/>
    <w:rPr>
      <w:sz w:val="16"/>
      <w:szCs w:val="16"/>
    </w:rPr>
  </w:style>
  <w:style w:type="character" w:styleId="Hyperlink">
    <w:name w:val="Hyperlink"/>
    <w:uiPriority w:val="99"/>
    <w:unhideWhenUsed/>
    <w:rsid w:val="00835DA3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5DA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35DA3"/>
    <w:rPr>
      <w:rFonts w:ascii="Times New Roman" w:eastAsia="Calibri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5D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DA3"/>
    <w:rPr>
      <w:rFonts w:ascii="Tahoma" w:eastAsia="Calibri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1"/>
    <w:rsid w:val="009E172D"/>
    <w:rPr>
      <w:rFonts w:eastAsiaTheme="minorEastAsia"/>
      <w:b/>
      <w:bCs/>
    </w:rPr>
  </w:style>
  <w:style w:type="character" w:customStyle="1" w:styleId="Heading3Char">
    <w:name w:val="Heading 3 Char"/>
    <w:basedOn w:val="DefaultParagraphFont"/>
    <w:link w:val="Heading3"/>
    <w:uiPriority w:val="1"/>
    <w:rsid w:val="009E172D"/>
    <w:rPr>
      <w:rFonts w:eastAsiaTheme="minorEastAsia"/>
      <w:b/>
      <w:bCs/>
      <w:i/>
      <w:iCs/>
    </w:rPr>
  </w:style>
  <w:style w:type="paragraph" w:styleId="BodyText">
    <w:name w:val="Body Text"/>
    <w:basedOn w:val="Normal"/>
    <w:link w:val="BodyTextChar"/>
    <w:uiPriority w:val="1"/>
    <w:qFormat/>
    <w:rsid w:val="009E172D"/>
    <w:pPr>
      <w:ind w:left="100"/>
    </w:pPr>
  </w:style>
  <w:style w:type="character" w:customStyle="1" w:styleId="BodyTextChar">
    <w:name w:val="Body Text Char"/>
    <w:basedOn w:val="DefaultParagraphFont"/>
    <w:link w:val="BodyText"/>
    <w:uiPriority w:val="1"/>
    <w:rsid w:val="009E172D"/>
    <w:rPr>
      <w:rFonts w:eastAsiaTheme="minorEastAsia"/>
    </w:rPr>
  </w:style>
  <w:style w:type="paragraph" w:styleId="ListParagraph">
    <w:name w:val="List Paragraph"/>
    <w:basedOn w:val="Normal"/>
    <w:uiPriority w:val="1"/>
    <w:qFormat/>
    <w:rsid w:val="009E172D"/>
  </w:style>
  <w:style w:type="paragraph" w:customStyle="1" w:styleId="TableParagraph">
    <w:name w:val="Table Paragraph"/>
    <w:basedOn w:val="Normal"/>
    <w:uiPriority w:val="1"/>
    <w:qFormat/>
    <w:rsid w:val="009E1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Cassie Winczura</dc:creator>
  <cp:lastModifiedBy>Marina Straughan</cp:lastModifiedBy>
  <cp:revision>4</cp:revision>
  <dcterms:created xsi:type="dcterms:W3CDTF">2016-06-01T05:08:00Z</dcterms:created>
  <dcterms:modified xsi:type="dcterms:W3CDTF">2018-01-25T20:10:00Z</dcterms:modified>
</cp:coreProperties>
</file>